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2B40" w:rsidRDefault="00432B40" w:rsidP="00432B40">
      <w:pPr>
        <w:pStyle w:val="a5"/>
        <w:rPr>
          <w:rFonts w:ascii="Arial" w:hAnsi="Arial" w:cs="Arial"/>
          <w:sz w:val="32"/>
          <w:szCs w:val="24"/>
        </w:rPr>
      </w:pPr>
      <w:r>
        <w:rPr>
          <w:rFonts w:ascii="Arial" w:hAnsi="Arial" w:cs="Arial"/>
          <w:noProof/>
          <w:sz w:val="32"/>
          <w:szCs w:val="24"/>
        </w:rPr>
        <w:drawing>
          <wp:inline distT="0" distB="0" distL="0" distR="0">
            <wp:extent cx="1057275" cy="1228725"/>
            <wp:effectExtent l="19050" t="0" r="9525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1228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32B40" w:rsidRDefault="00432B40" w:rsidP="00432B40">
      <w:pPr>
        <w:pStyle w:val="a5"/>
        <w:rPr>
          <w:rFonts w:ascii="Arial" w:hAnsi="Arial" w:cs="Arial"/>
          <w:sz w:val="32"/>
          <w:szCs w:val="24"/>
        </w:rPr>
      </w:pPr>
    </w:p>
    <w:p w:rsidR="00432B40" w:rsidRDefault="00432B40" w:rsidP="00432B40">
      <w:pPr>
        <w:pStyle w:val="a5"/>
        <w:rPr>
          <w:rFonts w:ascii="Arial" w:hAnsi="Arial" w:cs="Arial"/>
          <w:sz w:val="32"/>
          <w:szCs w:val="24"/>
        </w:rPr>
      </w:pPr>
      <w:r>
        <w:rPr>
          <w:rFonts w:ascii="Arial" w:hAnsi="Arial" w:cs="Arial"/>
          <w:sz w:val="32"/>
          <w:szCs w:val="24"/>
        </w:rPr>
        <w:t>АДМИНИСТРАЦИЯ</w:t>
      </w:r>
    </w:p>
    <w:p w:rsidR="00432B40" w:rsidRPr="00432B40" w:rsidRDefault="00432B40" w:rsidP="00432B40">
      <w:pPr>
        <w:pStyle w:val="1"/>
        <w:spacing w:after="0"/>
        <w:jc w:val="center"/>
        <w:rPr>
          <w:rFonts w:ascii="Arial" w:hAnsi="Arial" w:cs="Arial"/>
          <w:color w:val="auto"/>
          <w:sz w:val="32"/>
          <w:szCs w:val="32"/>
        </w:rPr>
      </w:pPr>
      <w:r w:rsidRPr="00432B40">
        <w:rPr>
          <w:rFonts w:ascii="Arial" w:hAnsi="Arial" w:cs="Arial"/>
          <w:color w:val="auto"/>
          <w:sz w:val="32"/>
          <w:szCs w:val="32"/>
        </w:rPr>
        <w:t>БЕЛОВСКОГО РАЙОНА</w:t>
      </w:r>
    </w:p>
    <w:p w:rsidR="00432B40" w:rsidRPr="00432B40" w:rsidRDefault="00432B40" w:rsidP="00432B40">
      <w:pPr>
        <w:pStyle w:val="1"/>
        <w:spacing w:after="0"/>
        <w:jc w:val="center"/>
        <w:rPr>
          <w:rFonts w:ascii="Arial" w:hAnsi="Arial" w:cs="Arial"/>
          <w:color w:val="auto"/>
          <w:sz w:val="32"/>
          <w:szCs w:val="32"/>
        </w:rPr>
      </w:pPr>
      <w:r w:rsidRPr="00432B40">
        <w:rPr>
          <w:rFonts w:ascii="Arial" w:hAnsi="Arial" w:cs="Arial"/>
          <w:color w:val="auto"/>
          <w:sz w:val="32"/>
          <w:szCs w:val="32"/>
        </w:rPr>
        <w:t>КУРСКОЙ ОБЛАСТИ</w:t>
      </w:r>
    </w:p>
    <w:p w:rsidR="00432B40" w:rsidRPr="00432B40" w:rsidRDefault="00432B40" w:rsidP="00432B40">
      <w:pPr>
        <w:jc w:val="center"/>
        <w:rPr>
          <w:rFonts w:ascii="Arial" w:hAnsi="Arial" w:cs="Arial"/>
          <w:b/>
          <w:bCs/>
          <w:sz w:val="32"/>
          <w:szCs w:val="32"/>
        </w:rPr>
      </w:pPr>
    </w:p>
    <w:p w:rsidR="00432B40" w:rsidRPr="00432B40" w:rsidRDefault="00432B40" w:rsidP="00432B40">
      <w:pPr>
        <w:jc w:val="center"/>
        <w:rPr>
          <w:rFonts w:ascii="Arial" w:hAnsi="Arial" w:cs="Arial"/>
          <w:b/>
          <w:sz w:val="32"/>
          <w:szCs w:val="32"/>
        </w:rPr>
      </w:pPr>
      <w:r w:rsidRPr="00432B40">
        <w:rPr>
          <w:rFonts w:ascii="Arial" w:hAnsi="Arial" w:cs="Arial"/>
          <w:b/>
          <w:sz w:val="32"/>
          <w:szCs w:val="32"/>
        </w:rPr>
        <w:t>ПОСТАНОВЛЕНИЕ</w:t>
      </w:r>
    </w:p>
    <w:p w:rsidR="008F38A6" w:rsidRPr="00432B40" w:rsidRDefault="00805366" w:rsidP="00432B40">
      <w:pPr>
        <w:contextualSpacing/>
        <w:jc w:val="center"/>
        <w:rPr>
          <w:rFonts w:ascii="Arial" w:hAnsi="Arial" w:cs="Arial"/>
          <w:b/>
          <w:sz w:val="32"/>
          <w:szCs w:val="32"/>
        </w:rPr>
      </w:pPr>
      <w:r w:rsidRPr="00432B40">
        <w:rPr>
          <w:rFonts w:ascii="Arial" w:hAnsi="Arial" w:cs="Arial"/>
          <w:b/>
          <w:sz w:val="32"/>
          <w:szCs w:val="32"/>
        </w:rPr>
        <w:t xml:space="preserve">от </w:t>
      </w:r>
      <w:r w:rsidR="000A39DF" w:rsidRPr="00432B40">
        <w:rPr>
          <w:rFonts w:ascii="Arial" w:hAnsi="Arial" w:cs="Arial"/>
          <w:b/>
          <w:sz w:val="32"/>
          <w:szCs w:val="32"/>
        </w:rPr>
        <w:t>2</w:t>
      </w:r>
      <w:r w:rsidR="00326EF0" w:rsidRPr="00432B40">
        <w:rPr>
          <w:rFonts w:ascii="Arial" w:hAnsi="Arial" w:cs="Arial"/>
          <w:b/>
          <w:sz w:val="32"/>
          <w:szCs w:val="32"/>
        </w:rPr>
        <w:t>9</w:t>
      </w:r>
      <w:r w:rsidR="00725F84" w:rsidRPr="00432B40">
        <w:rPr>
          <w:rFonts w:ascii="Arial" w:hAnsi="Arial" w:cs="Arial"/>
          <w:b/>
          <w:sz w:val="32"/>
          <w:szCs w:val="32"/>
        </w:rPr>
        <w:t>.</w:t>
      </w:r>
      <w:r w:rsidR="00DB10ED" w:rsidRPr="00432B40">
        <w:rPr>
          <w:rFonts w:ascii="Arial" w:hAnsi="Arial" w:cs="Arial"/>
          <w:b/>
          <w:sz w:val="32"/>
          <w:szCs w:val="32"/>
        </w:rPr>
        <w:t>0</w:t>
      </w:r>
      <w:r w:rsidR="00A44CE0" w:rsidRPr="00432B40">
        <w:rPr>
          <w:rFonts w:ascii="Arial" w:hAnsi="Arial" w:cs="Arial"/>
          <w:b/>
          <w:sz w:val="32"/>
          <w:szCs w:val="32"/>
        </w:rPr>
        <w:t>5</w:t>
      </w:r>
      <w:r w:rsidR="00725F84" w:rsidRPr="00432B40">
        <w:rPr>
          <w:rFonts w:ascii="Arial" w:hAnsi="Arial" w:cs="Arial"/>
          <w:b/>
          <w:sz w:val="32"/>
          <w:szCs w:val="32"/>
        </w:rPr>
        <w:t>.</w:t>
      </w:r>
      <w:r w:rsidRPr="00432B40">
        <w:rPr>
          <w:rFonts w:ascii="Arial" w:hAnsi="Arial" w:cs="Arial"/>
          <w:b/>
          <w:sz w:val="32"/>
          <w:szCs w:val="32"/>
        </w:rPr>
        <w:t>202</w:t>
      </w:r>
      <w:r w:rsidR="00DB10ED" w:rsidRPr="00432B40">
        <w:rPr>
          <w:rFonts w:ascii="Arial" w:hAnsi="Arial" w:cs="Arial"/>
          <w:b/>
          <w:sz w:val="32"/>
          <w:szCs w:val="32"/>
        </w:rPr>
        <w:t>4</w:t>
      </w:r>
      <w:r w:rsidR="00D11BA4" w:rsidRPr="00432B40">
        <w:rPr>
          <w:rFonts w:ascii="Arial" w:hAnsi="Arial" w:cs="Arial"/>
          <w:b/>
          <w:sz w:val="32"/>
          <w:szCs w:val="32"/>
        </w:rPr>
        <w:t xml:space="preserve"> г.</w:t>
      </w:r>
      <w:r w:rsidRPr="00432B40">
        <w:rPr>
          <w:rFonts w:ascii="Arial" w:hAnsi="Arial" w:cs="Arial"/>
          <w:b/>
          <w:sz w:val="32"/>
          <w:szCs w:val="32"/>
        </w:rPr>
        <w:t xml:space="preserve"> №</w:t>
      </w:r>
      <w:r w:rsidR="00326EF0" w:rsidRPr="00432B40">
        <w:rPr>
          <w:rFonts w:ascii="Arial" w:hAnsi="Arial" w:cs="Arial"/>
          <w:b/>
          <w:sz w:val="32"/>
          <w:szCs w:val="32"/>
        </w:rPr>
        <w:t>549</w:t>
      </w:r>
    </w:p>
    <w:p w:rsidR="00326EF0" w:rsidRPr="00432B40" w:rsidRDefault="00326EF0" w:rsidP="00805366">
      <w:pPr>
        <w:rPr>
          <w:rFonts w:ascii="Arial" w:hAnsi="Arial" w:cs="Arial"/>
          <w:b/>
          <w:sz w:val="32"/>
          <w:szCs w:val="32"/>
        </w:rPr>
      </w:pPr>
    </w:p>
    <w:p w:rsidR="00432B40" w:rsidRPr="00432B40" w:rsidRDefault="00432B40" w:rsidP="00432B40">
      <w:pPr>
        <w:tabs>
          <w:tab w:val="left" w:pos="5420"/>
        </w:tabs>
        <w:suppressAutoHyphens/>
        <w:jc w:val="center"/>
        <w:rPr>
          <w:rFonts w:ascii="Arial" w:eastAsia="Times New Roman" w:hAnsi="Arial" w:cs="Arial"/>
          <w:b/>
          <w:sz w:val="32"/>
          <w:szCs w:val="28"/>
          <w:lang w:eastAsia="zh-CN"/>
        </w:rPr>
      </w:pPr>
      <w:r w:rsidRPr="00432B40">
        <w:rPr>
          <w:rFonts w:ascii="Arial" w:eastAsia="Times New Roman" w:hAnsi="Arial" w:cs="Arial"/>
          <w:b/>
          <w:sz w:val="32"/>
          <w:szCs w:val="28"/>
          <w:lang w:eastAsia="zh-CN"/>
        </w:rPr>
        <w:t>О внесении изменений и дополнений в постановление Администрации Беловского района от 11.11.2013 г. № 758 «Об утверждении  муниципальной  программы «Развитие архивного дела в Беловском районе Курской области</w:t>
      </w:r>
    </w:p>
    <w:p w:rsidR="00432B40" w:rsidRDefault="00432B40" w:rsidP="00326EF0">
      <w:pPr>
        <w:tabs>
          <w:tab w:val="left" w:pos="5420"/>
        </w:tabs>
        <w:suppressAutoHyphens/>
        <w:jc w:val="both"/>
        <w:rPr>
          <w:rFonts w:eastAsia="Times New Roman"/>
          <w:sz w:val="28"/>
          <w:szCs w:val="28"/>
          <w:lang w:eastAsia="zh-CN"/>
        </w:rPr>
      </w:pPr>
    </w:p>
    <w:p w:rsidR="00326EF0" w:rsidRPr="002945C3" w:rsidRDefault="00432B40" w:rsidP="002945C3">
      <w:pPr>
        <w:tabs>
          <w:tab w:val="left" w:pos="5420"/>
        </w:tabs>
        <w:suppressAutoHyphens/>
        <w:ind w:firstLineChars="150" w:firstLine="360"/>
        <w:jc w:val="both"/>
        <w:rPr>
          <w:rFonts w:ascii="Arial" w:eastAsia="Times New Roman" w:hAnsi="Arial" w:cs="Arial"/>
          <w:bCs/>
          <w:sz w:val="24"/>
          <w:szCs w:val="28"/>
          <w:lang w:eastAsia="zh-CN"/>
        </w:rPr>
      </w:pPr>
      <w:r w:rsidRPr="002945C3">
        <w:rPr>
          <w:rFonts w:ascii="Arial" w:eastAsia="Times New Roman" w:hAnsi="Arial" w:cs="Arial"/>
          <w:sz w:val="24"/>
          <w:szCs w:val="28"/>
          <w:lang w:eastAsia="zh-CN"/>
        </w:rPr>
        <w:t>С</w:t>
      </w:r>
      <w:r w:rsidR="00326EF0" w:rsidRPr="002945C3">
        <w:rPr>
          <w:rFonts w:ascii="Arial" w:eastAsia="Times New Roman" w:hAnsi="Arial" w:cs="Arial"/>
          <w:sz w:val="24"/>
          <w:szCs w:val="28"/>
          <w:lang w:eastAsia="zh-CN"/>
        </w:rPr>
        <w:t xml:space="preserve"> учетом «Стратегии развития информационного общества в Российской Федерации на 2017-2030 годы», утвержденной Указом Президента Российской Федерации от 09.05.2017 года № 203 и на основании Решения Представительного Собрания Беловского района Курской области от 18 декабря 2023 года № </w:t>
      </w:r>
      <w:r w:rsidR="00326EF0" w:rsidRPr="002945C3">
        <w:rPr>
          <w:rFonts w:ascii="Arial" w:eastAsia="Times New Roman" w:hAnsi="Arial" w:cs="Arial"/>
          <w:sz w:val="24"/>
          <w:szCs w:val="28"/>
          <w:lang w:val="en-US" w:eastAsia="zh-CN"/>
        </w:rPr>
        <w:t>IV</w:t>
      </w:r>
      <w:r w:rsidR="00326EF0" w:rsidRPr="002945C3">
        <w:rPr>
          <w:rFonts w:ascii="Arial" w:eastAsia="Times New Roman" w:hAnsi="Arial" w:cs="Arial"/>
          <w:sz w:val="24"/>
          <w:szCs w:val="28"/>
          <w:lang w:eastAsia="zh-CN"/>
        </w:rPr>
        <w:t xml:space="preserve">-38/1 «О бюджете муниципального района «Беловский район» </w:t>
      </w:r>
      <w:r w:rsidR="00326EF0" w:rsidRPr="002945C3">
        <w:rPr>
          <w:rFonts w:ascii="Arial" w:eastAsia="Times New Roman" w:hAnsi="Arial" w:cs="Arial"/>
          <w:bCs/>
          <w:sz w:val="24"/>
          <w:szCs w:val="28"/>
          <w:lang w:eastAsia="zh-CN"/>
        </w:rPr>
        <w:t xml:space="preserve">на 2024 год и на плановый период 2024 и 2026 годов» (в редакции решения № </w:t>
      </w:r>
      <w:r w:rsidR="00326EF0" w:rsidRPr="002945C3">
        <w:rPr>
          <w:rFonts w:ascii="Arial" w:eastAsia="Times New Roman" w:hAnsi="Arial" w:cs="Arial"/>
          <w:bCs/>
          <w:sz w:val="24"/>
          <w:szCs w:val="28"/>
          <w:lang w:val="en-US" w:eastAsia="zh-CN"/>
        </w:rPr>
        <w:t>IV</w:t>
      </w:r>
      <w:r w:rsidR="00326EF0" w:rsidRPr="002945C3">
        <w:rPr>
          <w:rFonts w:ascii="Arial" w:eastAsia="Times New Roman" w:hAnsi="Arial" w:cs="Arial"/>
          <w:bCs/>
          <w:sz w:val="24"/>
          <w:szCs w:val="28"/>
          <w:lang w:eastAsia="zh-CN"/>
        </w:rPr>
        <w:t xml:space="preserve">-39/1 от 16.02.2024 и № </w:t>
      </w:r>
      <w:r w:rsidR="00326EF0" w:rsidRPr="002945C3">
        <w:rPr>
          <w:rFonts w:ascii="Arial" w:eastAsia="Times New Roman" w:hAnsi="Arial" w:cs="Arial"/>
          <w:bCs/>
          <w:sz w:val="24"/>
          <w:szCs w:val="28"/>
          <w:lang w:val="en-US" w:eastAsia="zh-CN"/>
        </w:rPr>
        <w:t>IV</w:t>
      </w:r>
      <w:r w:rsidR="00326EF0" w:rsidRPr="002945C3">
        <w:rPr>
          <w:rFonts w:ascii="Arial" w:eastAsia="Times New Roman" w:hAnsi="Arial" w:cs="Arial"/>
          <w:bCs/>
          <w:sz w:val="24"/>
          <w:szCs w:val="28"/>
          <w:lang w:eastAsia="zh-CN"/>
        </w:rPr>
        <w:t>-42/2 от 28.05.2024 ), Администрация Беловского района Курской области  ПОСТАНОВЛЯЕТ:</w:t>
      </w:r>
    </w:p>
    <w:p w:rsidR="00326EF0" w:rsidRPr="002945C3" w:rsidRDefault="00326EF0" w:rsidP="002945C3">
      <w:pPr>
        <w:suppressAutoHyphens/>
        <w:ind w:firstLineChars="150" w:firstLine="360"/>
        <w:jc w:val="both"/>
        <w:rPr>
          <w:rFonts w:ascii="Arial" w:eastAsia="Times New Roman" w:hAnsi="Arial" w:cs="Arial"/>
          <w:sz w:val="24"/>
          <w:szCs w:val="28"/>
          <w:lang w:eastAsia="zh-CN"/>
        </w:rPr>
      </w:pPr>
      <w:r w:rsidRPr="002945C3">
        <w:rPr>
          <w:rFonts w:ascii="Arial" w:eastAsia="Times New Roman" w:hAnsi="Arial" w:cs="Arial"/>
          <w:sz w:val="24"/>
          <w:szCs w:val="28"/>
          <w:lang w:eastAsia="zh-CN"/>
        </w:rPr>
        <w:t xml:space="preserve">1. Внести изменения и дополнения в постановление Администрации Беловского района Курской области от </w:t>
      </w:r>
      <w:r w:rsidRPr="002945C3">
        <w:rPr>
          <w:rFonts w:ascii="Arial" w:eastAsia="Times New Roman" w:hAnsi="Arial" w:cs="Arial"/>
          <w:color w:val="000000"/>
          <w:sz w:val="24"/>
          <w:szCs w:val="28"/>
          <w:lang w:eastAsia="ar-SA"/>
        </w:rPr>
        <w:t>11.11.2013 года № 758 «</w:t>
      </w:r>
      <w:r w:rsidRPr="002945C3">
        <w:rPr>
          <w:rFonts w:ascii="Arial" w:eastAsia="Times New Roman" w:hAnsi="Arial" w:cs="Arial"/>
          <w:sz w:val="24"/>
          <w:szCs w:val="28"/>
          <w:lang w:eastAsia="zh-CN"/>
        </w:rPr>
        <w:t xml:space="preserve">Об утверждении муниципальной  программы «Развитие архивного дела в Беловском районе Курской области» (в редакции от 24.10.2023 № 1088): </w:t>
      </w:r>
    </w:p>
    <w:p w:rsidR="00326EF0" w:rsidRPr="002945C3" w:rsidRDefault="00326EF0" w:rsidP="002945C3">
      <w:pPr>
        <w:suppressAutoHyphens/>
        <w:ind w:firstLineChars="150" w:firstLine="360"/>
        <w:jc w:val="both"/>
        <w:rPr>
          <w:rFonts w:ascii="Arial" w:eastAsia="Times New Roman" w:hAnsi="Arial" w:cs="Arial"/>
          <w:sz w:val="24"/>
          <w:szCs w:val="28"/>
          <w:lang w:eastAsia="zh-CN"/>
        </w:rPr>
      </w:pPr>
      <w:r w:rsidRPr="002945C3">
        <w:rPr>
          <w:rFonts w:ascii="Arial" w:eastAsia="Times New Roman" w:hAnsi="Arial" w:cs="Arial"/>
          <w:sz w:val="24"/>
          <w:szCs w:val="28"/>
          <w:lang w:eastAsia="zh-CN"/>
        </w:rPr>
        <w:t>1.1. Паспорт Муниципальной программы «Развитие архивного дела  в Беловском районе Курской области» изложить в новой редакции (приложение №1).</w:t>
      </w:r>
    </w:p>
    <w:p w:rsidR="00326EF0" w:rsidRPr="002945C3" w:rsidRDefault="00326EF0" w:rsidP="002945C3">
      <w:pPr>
        <w:suppressAutoHyphens/>
        <w:ind w:firstLineChars="150" w:firstLine="360"/>
        <w:jc w:val="both"/>
        <w:rPr>
          <w:rFonts w:ascii="Arial" w:eastAsia="Times New Roman" w:hAnsi="Arial" w:cs="Arial"/>
          <w:sz w:val="24"/>
          <w:szCs w:val="28"/>
          <w:lang w:eastAsia="zh-CN"/>
        </w:rPr>
      </w:pPr>
      <w:r w:rsidRPr="002945C3">
        <w:rPr>
          <w:rFonts w:ascii="Arial" w:eastAsia="Times New Roman" w:hAnsi="Arial" w:cs="Arial"/>
          <w:sz w:val="24"/>
          <w:szCs w:val="28"/>
          <w:lang w:eastAsia="zh-CN"/>
        </w:rPr>
        <w:t>2. Контроль за исполнением данного постановления  возложить на Управляющего делами Администрации Беловского района Курской области Шепелева А.В.</w:t>
      </w:r>
    </w:p>
    <w:p w:rsidR="00326EF0" w:rsidRPr="002945C3" w:rsidRDefault="00326EF0" w:rsidP="002945C3">
      <w:pPr>
        <w:suppressAutoHyphens/>
        <w:ind w:firstLineChars="150" w:firstLine="360"/>
        <w:jc w:val="both"/>
        <w:rPr>
          <w:rFonts w:ascii="Arial" w:eastAsia="Times New Roman" w:hAnsi="Arial" w:cs="Arial"/>
          <w:sz w:val="24"/>
          <w:szCs w:val="28"/>
          <w:lang w:eastAsia="zh-CN"/>
        </w:rPr>
      </w:pPr>
      <w:r w:rsidRPr="002945C3">
        <w:rPr>
          <w:rFonts w:ascii="Arial" w:eastAsia="Times New Roman" w:hAnsi="Arial" w:cs="Arial"/>
          <w:sz w:val="24"/>
          <w:szCs w:val="28"/>
          <w:lang w:eastAsia="zh-CN"/>
        </w:rPr>
        <w:tab/>
        <w:t xml:space="preserve"> 3.  Постановление вступает в силу со дня  его подписания.</w:t>
      </w:r>
    </w:p>
    <w:p w:rsidR="00967690" w:rsidRPr="002945C3" w:rsidRDefault="00967690" w:rsidP="00432B40">
      <w:pPr>
        <w:ind w:firstLine="5421"/>
        <w:jc w:val="both"/>
        <w:rPr>
          <w:rFonts w:ascii="Arial" w:eastAsia="Times New Roman" w:hAnsi="Arial" w:cs="Arial"/>
          <w:sz w:val="24"/>
          <w:szCs w:val="28"/>
        </w:rPr>
      </w:pPr>
    </w:p>
    <w:p w:rsidR="00326EF0" w:rsidRPr="002945C3" w:rsidRDefault="00326EF0" w:rsidP="00432B40">
      <w:pPr>
        <w:ind w:firstLine="5421"/>
        <w:jc w:val="both"/>
        <w:rPr>
          <w:rFonts w:ascii="Arial" w:eastAsia="Times New Roman" w:hAnsi="Arial" w:cs="Arial"/>
          <w:sz w:val="24"/>
          <w:szCs w:val="28"/>
        </w:rPr>
      </w:pPr>
    </w:p>
    <w:p w:rsidR="00432B40" w:rsidRPr="002945C3" w:rsidRDefault="00967690" w:rsidP="00432B40">
      <w:pPr>
        <w:jc w:val="both"/>
        <w:rPr>
          <w:rFonts w:ascii="Arial" w:eastAsia="Times New Roman" w:hAnsi="Arial" w:cs="Arial"/>
          <w:sz w:val="24"/>
          <w:szCs w:val="28"/>
        </w:rPr>
      </w:pPr>
      <w:r w:rsidRPr="002945C3">
        <w:rPr>
          <w:rFonts w:ascii="Arial" w:eastAsia="Times New Roman" w:hAnsi="Arial" w:cs="Arial"/>
          <w:sz w:val="24"/>
          <w:szCs w:val="28"/>
        </w:rPr>
        <w:t>Глава</w:t>
      </w:r>
      <w:r w:rsidR="00432B40" w:rsidRPr="002945C3">
        <w:rPr>
          <w:rFonts w:ascii="Arial" w:eastAsia="Times New Roman" w:hAnsi="Arial" w:cs="Arial"/>
          <w:sz w:val="24"/>
          <w:szCs w:val="28"/>
        </w:rPr>
        <w:t xml:space="preserve"> Беловского района </w:t>
      </w:r>
    </w:p>
    <w:p w:rsidR="00967690" w:rsidRPr="002945C3" w:rsidRDefault="00967690" w:rsidP="00432B40">
      <w:pPr>
        <w:jc w:val="both"/>
        <w:rPr>
          <w:rFonts w:ascii="Arial" w:eastAsia="Times New Roman" w:hAnsi="Arial" w:cs="Arial"/>
          <w:sz w:val="24"/>
          <w:szCs w:val="28"/>
        </w:rPr>
      </w:pPr>
      <w:r w:rsidRPr="002945C3">
        <w:rPr>
          <w:rFonts w:ascii="Arial" w:eastAsia="Times New Roman" w:hAnsi="Arial" w:cs="Arial"/>
          <w:sz w:val="24"/>
          <w:szCs w:val="28"/>
        </w:rPr>
        <w:t xml:space="preserve">Курской области                </w:t>
      </w:r>
      <w:r w:rsidR="00432B40" w:rsidRPr="002945C3">
        <w:rPr>
          <w:rFonts w:ascii="Arial" w:eastAsia="Times New Roman" w:hAnsi="Arial" w:cs="Arial"/>
          <w:sz w:val="24"/>
          <w:szCs w:val="28"/>
        </w:rPr>
        <w:t xml:space="preserve">                                                 </w:t>
      </w:r>
      <w:r w:rsidRPr="002945C3">
        <w:rPr>
          <w:rFonts w:ascii="Arial" w:eastAsia="Times New Roman" w:hAnsi="Arial" w:cs="Arial"/>
          <w:sz w:val="24"/>
          <w:szCs w:val="28"/>
        </w:rPr>
        <w:t>Н.В. Волобуев</w:t>
      </w:r>
    </w:p>
    <w:p w:rsidR="00967690" w:rsidRPr="002945C3" w:rsidRDefault="00967690" w:rsidP="00967690">
      <w:pPr>
        <w:jc w:val="both"/>
        <w:rPr>
          <w:rFonts w:eastAsia="Times New Roman"/>
          <w:sz w:val="24"/>
          <w:szCs w:val="28"/>
        </w:rPr>
      </w:pPr>
    </w:p>
    <w:p w:rsidR="00967690" w:rsidRPr="002945C3" w:rsidRDefault="00967690" w:rsidP="00967690">
      <w:pPr>
        <w:jc w:val="both"/>
        <w:rPr>
          <w:rFonts w:eastAsia="Times New Roman"/>
          <w:sz w:val="24"/>
          <w:szCs w:val="28"/>
        </w:rPr>
      </w:pPr>
    </w:p>
    <w:p w:rsidR="00967690" w:rsidRPr="002945C3" w:rsidRDefault="00967690" w:rsidP="00967690">
      <w:pPr>
        <w:jc w:val="both"/>
        <w:rPr>
          <w:rFonts w:eastAsia="Times New Roman"/>
          <w:sz w:val="24"/>
          <w:szCs w:val="28"/>
        </w:rPr>
      </w:pPr>
    </w:p>
    <w:p w:rsidR="00967690" w:rsidRPr="002945C3" w:rsidRDefault="00967690" w:rsidP="00805366">
      <w:pPr>
        <w:rPr>
          <w:sz w:val="24"/>
          <w:szCs w:val="28"/>
        </w:rPr>
      </w:pPr>
    </w:p>
    <w:p w:rsidR="00326EF0" w:rsidRPr="00432B40" w:rsidRDefault="00326EF0" w:rsidP="00326EF0">
      <w:pPr>
        <w:suppressAutoHyphens/>
        <w:jc w:val="right"/>
        <w:rPr>
          <w:rFonts w:ascii="Arial" w:eastAsia="Times New Roman" w:hAnsi="Arial" w:cs="Arial"/>
          <w:sz w:val="24"/>
          <w:szCs w:val="24"/>
          <w:lang w:eastAsia="zh-CN"/>
        </w:rPr>
      </w:pPr>
      <w:r w:rsidRPr="00432B40">
        <w:rPr>
          <w:rFonts w:ascii="Arial" w:eastAsia="Times New Roman" w:hAnsi="Arial" w:cs="Arial"/>
          <w:sz w:val="24"/>
          <w:szCs w:val="24"/>
          <w:lang w:eastAsia="zh-CN"/>
        </w:rPr>
        <w:lastRenderedPageBreak/>
        <w:t xml:space="preserve">Приложение </w:t>
      </w:r>
    </w:p>
    <w:p w:rsidR="00326EF0" w:rsidRPr="00432B40" w:rsidRDefault="00326EF0" w:rsidP="00326EF0">
      <w:pPr>
        <w:suppressAutoHyphens/>
        <w:jc w:val="right"/>
        <w:rPr>
          <w:rFonts w:ascii="Arial" w:eastAsia="Times New Roman" w:hAnsi="Arial" w:cs="Arial"/>
          <w:sz w:val="24"/>
          <w:szCs w:val="24"/>
          <w:lang w:eastAsia="zh-CN"/>
        </w:rPr>
      </w:pPr>
      <w:r w:rsidRPr="00432B40">
        <w:rPr>
          <w:rFonts w:ascii="Arial" w:eastAsia="Times New Roman" w:hAnsi="Arial" w:cs="Arial"/>
          <w:sz w:val="24"/>
          <w:szCs w:val="24"/>
          <w:lang w:eastAsia="zh-CN"/>
        </w:rPr>
        <w:t xml:space="preserve">к постановлению Администрации </w:t>
      </w:r>
    </w:p>
    <w:p w:rsidR="00326EF0" w:rsidRPr="00432B40" w:rsidRDefault="00326EF0" w:rsidP="00326EF0">
      <w:pPr>
        <w:suppressAutoHyphens/>
        <w:jc w:val="right"/>
        <w:rPr>
          <w:rFonts w:ascii="Arial" w:eastAsia="Times New Roman" w:hAnsi="Arial" w:cs="Arial"/>
          <w:sz w:val="24"/>
          <w:szCs w:val="24"/>
          <w:lang w:eastAsia="zh-CN"/>
        </w:rPr>
      </w:pPr>
      <w:r w:rsidRPr="00432B40">
        <w:rPr>
          <w:rFonts w:ascii="Arial" w:eastAsia="Times New Roman" w:hAnsi="Arial" w:cs="Arial"/>
          <w:sz w:val="24"/>
          <w:szCs w:val="24"/>
          <w:lang w:eastAsia="zh-CN"/>
        </w:rPr>
        <w:t xml:space="preserve">Беловского района Курской области </w:t>
      </w:r>
    </w:p>
    <w:p w:rsidR="00326EF0" w:rsidRPr="00432B40" w:rsidRDefault="00326EF0" w:rsidP="00326EF0">
      <w:pPr>
        <w:suppressAutoHyphens/>
        <w:jc w:val="right"/>
        <w:rPr>
          <w:rFonts w:ascii="Arial" w:eastAsia="Times New Roman" w:hAnsi="Arial" w:cs="Arial"/>
          <w:sz w:val="24"/>
          <w:szCs w:val="24"/>
          <w:lang w:eastAsia="zh-CN"/>
        </w:rPr>
      </w:pPr>
      <w:r w:rsidRPr="00432B40">
        <w:rPr>
          <w:rFonts w:ascii="Arial" w:eastAsia="Times New Roman" w:hAnsi="Arial" w:cs="Arial"/>
          <w:sz w:val="24"/>
          <w:szCs w:val="24"/>
          <w:lang w:eastAsia="zh-CN"/>
        </w:rPr>
        <w:t>от 29.05.2024 №549</w:t>
      </w:r>
    </w:p>
    <w:p w:rsidR="00326EF0" w:rsidRPr="00432B40" w:rsidRDefault="00326EF0" w:rsidP="00326EF0">
      <w:pPr>
        <w:suppressAutoHyphens/>
        <w:jc w:val="right"/>
        <w:rPr>
          <w:rFonts w:ascii="Arial" w:eastAsia="Times New Roman" w:hAnsi="Arial" w:cs="Arial"/>
          <w:sz w:val="24"/>
          <w:szCs w:val="24"/>
          <w:lang w:eastAsia="zh-CN"/>
        </w:rPr>
      </w:pPr>
    </w:p>
    <w:p w:rsidR="00326EF0" w:rsidRPr="00432B40" w:rsidRDefault="00326EF0" w:rsidP="00432B40">
      <w:pPr>
        <w:suppressAutoHyphens/>
        <w:jc w:val="right"/>
        <w:rPr>
          <w:rFonts w:ascii="Arial" w:eastAsia="Times New Roman" w:hAnsi="Arial" w:cs="Arial"/>
          <w:sz w:val="24"/>
          <w:szCs w:val="24"/>
          <w:lang w:eastAsia="zh-CN"/>
        </w:rPr>
      </w:pPr>
    </w:p>
    <w:p w:rsidR="00326EF0" w:rsidRPr="00432B40" w:rsidRDefault="00432B40" w:rsidP="00432B40">
      <w:pPr>
        <w:suppressAutoHyphens/>
        <w:jc w:val="center"/>
        <w:rPr>
          <w:rFonts w:ascii="Arial" w:eastAsia="Times New Roman" w:hAnsi="Arial" w:cs="Arial"/>
          <w:b/>
          <w:bCs/>
          <w:sz w:val="32"/>
          <w:szCs w:val="24"/>
          <w:lang w:eastAsia="zh-CN"/>
        </w:rPr>
      </w:pPr>
      <w:r w:rsidRPr="00432B40">
        <w:rPr>
          <w:rFonts w:ascii="Arial" w:eastAsia="Times New Roman" w:hAnsi="Arial" w:cs="Arial"/>
          <w:b/>
          <w:bCs/>
          <w:sz w:val="32"/>
          <w:szCs w:val="24"/>
          <w:lang w:eastAsia="zh-CN"/>
        </w:rPr>
        <w:t xml:space="preserve">МУНИЦИПАЛЬНАЯ </w:t>
      </w:r>
      <w:r w:rsidR="00326EF0" w:rsidRPr="00432B40">
        <w:rPr>
          <w:rFonts w:ascii="Arial" w:eastAsia="Times New Roman" w:hAnsi="Arial" w:cs="Arial"/>
          <w:b/>
          <w:bCs/>
          <w:sz w:val="32"/>
          <w:szCs w:val="24"/>
          <w:lang w:eastAsia="zh-CN"/>
        </w:rPr>
        <w:t>ПРОГРАММА</w:t>
      </w:r>
    </w:p>
    <w:p w:rsidR="00326EF0" w:rsidRDefault="00326EF0" w:rsidP="00432B40">
      <w:pPr>
        <w:suppressAutoHyphens/>
        <w:jc w:val="center"/>
        <w:rPr>
          <w:rFonts w:ascii="Arial" w:eastAsia="Times New Roman" w:hAnsi="Arial" w:cs="Arial"/>
          <w:b/>
          <w:bCs/>
          <w:sz w:val="32"/>
          <w:szCs w:val="24"/>
          <w:lang w:eastAsia="zh-CN"/>
        </w:rPr>
      </w:pPr>
      <w:r w:rsidRPr="00432B40">
        <w:rPr>
          <w:rFonts w:ascii="Arial" w:eastAsia="Times New Roman" w:hAnsi="Arial" w:cs="Arial"/>
          <w:b/>
          <w:bCs/>
          <w:sz w:val="32"/>
          <w:szCs w:val="24"/>
          <w:lang w:eastAsia="zh-CN"/>
        </w:rPr>
        <w:t>БЕЛОВСКОГО  РАЙОНА КУРСКОЙ ОБЛАСТИ  «РАЗВИТИЕ АРХИВНОГО ДЕЛА В БЕЛОВСКОМ РАЙОНЕ КУРСКОЙ ОБЛАСТИ</w:t>
      </w:r>
    </w:p>
    <w:p w:rsidR="00432B40" w:rsidRPr="00432B40" w:rsidRDefault="00432B40" w:rsidP="00432B40">
      <w:pPr>
        <w:suppressAutoHyphens/>
        <w:jc w:val="center"/>
        <w:rPr>
          <w:rFonts w:ascii="Arial" w:eastAsia="Times New Roman" w:hAnsi="Arial" w:cs="Arial"/>
          <w:b/>
          <w:bCs/>
          <w:sz w:val="32"/>
          <w:szCs w:val="24"/>
          <w:lang w:eastAsia="zh-CN"/>
        </w:rPr>
      </w:pPr>
    </w:p>
    <w:p w:rsidR="00432B40" w:rsidRDefault="00326EF0" w:rsidP="00432B40">
      <w:pPr>
        <w:suppressAutoHyphens/>
        <w:jc w:val="center"/>
        <w:rPr>
          <w:rFonts w:ascii="Arial" w:eastAsia="Times New Roman" w:hAnsi="Arial" w:cs="Arial"/>
          <w:b/>
          <w:bCs/>
          <w:sz w:val="32"/>
          <w:szCs w:val="24"/>
          <w:lang w:eastAsia="zh-CN"/>
        </w:rPr>
      </w:pPr>
      <w:r w:rsidRPr="00432B40">
        <w:rPr>
          <w:rFonts w:ascii="Arial" w:eastAsia="Times New Roman" w:hAnsi="Arial" w:cs="Arial"/>
          <w:b/>
          <w:bCs/>
          <w:sz w:val="32"/>
          <w:szCs w:val="24"/>
          <w:lang w:eastAsia="zh-CN"/>
        </w:rPr>
        <w:t>ПАСПОРТ</w:t>
      </w:r>
      <w:r w:rsidR="00432B40">
        <w:rPr>
          <w:rFonts w:ascii="Arial" w:eastAsia="Times New Roman" w:hAnsi="Arial" w:cs="Arial"/>
          <w:b/>
          <w:bCs/>
          <w:sz w:val="32"/>
          <w:szCs w:val="24"/>
          <w:lang w:eastAsia="zh-CN"/>
        </w:rPr>
        <w:t xml:space="preserve"> </w:t>
      </w:r>
    </w:p>
    <w:p w:rsidR="00326EF0" w:rsidRPr="00432B40" w:rsidRDefault="00326EF0" w:rsidP="00432B40">
      <w:pPr>
        <w:suppressAutoHyphens/>
        <w:jc w:val="center"/>
        <w:rPr>
          <w:rFonts w:ascii="Arial" w:eastAsia="Times New Roman" w:hAnsi="Arial" w:cs="Arial"/>
          <w:b/>
          <w:bCs/>
          <w:sz w:val="32"/>
          <w:szCs w:val="24"/>
          <w:lang w:eastAsia="zh-CN"/>
        </w:rPr>
      </w:pPr>
      <w:r w:rsidRPr="00432B40">
        <w:rPr>
          <w:rFonts w:ascii="Arial" w:eastAsia="Times New Roman" w:hAnsi="Arial" w:cs="Arial"/>
          <w:b/>
          <w:bCs/>
          <w:sz w:val="32"/>
          <w:szCs w:val="24"/>
          <w:lang w:eastAsia="zh-CN"/>
        </w:rPr>
        <w:t>Муниципальной программы Беловского района Курской области « Развитие архивного дела   в Беловском районе Курской области  (далее  Программа)</w:t>
      </w:r>
    </w:p>
    <w:tbl>
      <w:tblPr>
        <w:tblW w:w="0" w:type="auto"/>
        <w:tblInd w:w="-5" w:type="dxa"/>
        <w:tblLayout w:type="fixed"/>
        <w:tblLook w:val="0000"/>
      </w:tblPr>
      <w:tblGrid>
        <w:gridCol w:w="2115"/>
        <w:gridCol w:w="7588"/>
      </w:tblGrid>
      <w:tr w:rsidR="00326EF0" w:rsidRPr="00432B40" w:rsidTr="003C3E4C">
        <w:trPr>
          <w:trHeight w:val="27"/>
        </w:trPr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6EF0" w:rsidRPr="00432B40" w:rsidRDefault="00326EF0" w:rsidP="00326EF0">
            <w:pPr>
              <w:suppressAutoHyphens/>
              <w:spacing w:before="280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zh-CN"/>
              </w:rPr>
            </w:pPr>
            <w:r w:rsidRPr="00432B40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>Наименование Программы</w:t>
            </w:r>
          </w:p>
        </w:tc>
        <w:tc>
          <w:tcPr>
            <w:tcW w:w="7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6EF0" w:rsidRPr="00432B40" w:rsidRDefault="00326EF0" w:rsidP="00326EF0">
            <w:pPr>
              <w:suppressAutoHyphens/>
              <w:spacing w:before="280"/>
              <w:jc w:val="center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  <w:r w:rsidRPr="00432B40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zh-CN"/>
              </w:rPr>
              <w:t>Развитие архивного дела   в Беловском районе Курской области   (далее Программа)</w:t>
            </w:r>
          </w:p>
        </w:tc>
      </w:tr>
      <w:tr w:rsidR="00326EF0" w:rsidRPr="00432B40" w:rsidTr="003C3E4C">
        <w:trPr>
          <w:trHeight w:val="27"/>
        </w:trPr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6EF0" w:rsidRPr="00432B40" w:rsidRDefault="00326EF0" w:rsidP="00326EF0">
            <w:pPr>
              <w:suppressAutoHyphens/>
              <w:spacing w:before="280"/>
              <w:jc w:val="center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  <w:r w:rsidRPr="00432B40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>Основание для разработки</w:t>
            </w:r>
          </w:p>
        </w:tc>
        <w:tc>
          <w:tcPr>
            <w:tcW w:w="7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6EF0" w:rsidRPr="00432B40" w:rsidRDefault="00326EF0" w:rsidP="00326EF0">
            <w:pPr>
              <w:suppressAutoHyphens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  <w:r w:rsidRPr="00432B40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>- Бюджетный кодекс  Российской Федерации,</w:t>
            </w:r>
          </w:p>
          <w:p w:rsidR="00326EF0" w:rsidRPr="00432B40" w:rsidRDefault="00326EF0" w:rsidP="00326EF0">
            <w:pPr>
              <w:suppressAutoHyphens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  <w:r w:rsidRPr="00432B40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>-Федеральный Закон Российской федерации от 22 октября 2004г.            № 125-ФЗ «Об архивном деле в Российской Федерации», Федеральный Закон Российской Федерации   от 6 октября 2003 года  № 131-ФЗ «Об общих принципах организации местного самоуправления в Российской Федерации</w:t>
            </w:r>
          </w:p>
          <w:p w:rsidR="00326EF0" w:rsidRPr="00432B40" w:rsidRDefault="00326EF0" w:rsidP="00326EF0">
            <w:pPr>
              <w:suppressAutoHyphens/>
              <w:jc w:val="both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  <w:r w:rsidRPr="00432B40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>законом Курской области №  118- ЗКО  от 30.11.2015  года  «Об Архивном деле в Курской  области»», административный  регламент, утвержденный Постановлением №  343   от 15.05.2017 года, предоставления муниципальной услуги «Предоставление  архивной информации  по документам архивного фонда Курской области и другим архивным документам,  относящимся к муниципальной собственности и выдача  архивных справок, архивных копий и архивных выписок».</w:t>
            </w:r>
          </w:p>
        </w:tc>
      </w:tr>
      <w:tr w:rsidR="00326EF0" w:rsidRPr="00432B40" w:rsidTr="003C3E4C">
        <w:trPr>
          <w:trHeight w:val="27"/>
        </w:trPr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6EF0" w:rsidRPr="00432B40" w:rsidRDefault="00326EF0" w:rsidP="00326EF0">
            <w:pPr>
              <w:suppressAutoHyphens/>
              <w:spacing w:before="280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  <w:r w:rsidRPr="00432B40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 xml:space="preserve">Заказчик Программы </w:t>
            </w:r>
          </w:p>
        </w:tc>
        <w:tc>
          <w:tcPr>
            <w:tcW w:w="7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6EF0" w:rsidRPr="00432B40" w:rsidRDefault="00326EF0" w:rsidP="00326EF0">
            <w:pPr>
              <w:suppressAutoHyphens/>
              <w:spacing w:before="280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  <w:r w:rsidRPr="00432B40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 xml:space="preserve"> Администрация Беловского района Курской области </w:t>
            </w:r>
          </w:p>
        </w:tc>
      </w:tr>
      <w:tr w:rsidR="00326EF0" w:rsidRPr="00432B40" w:rsidTr="003C3E4C">
        <w:trPr>
          <w:trHeight w:val="703"/>
        </w:trPr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6EF0" w:rsidRPr="00432B40" w:rsidRDefault="00326EF0" w:rsidP="00326EF0">
            <w:pPr>
              <w:suppressAutoHyphens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  <w:r w:rsidRPr="00432B40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> Разработчик программы</w:t>
            </w:r>
          </w:p>
        </w:tc>
        <w:tc>
          <w:tcPr>
            <w:tcW w:w="7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6EF0" w:rsidRPr="00432B40" w:rsidRDefault="00326EF0" w:rsidP="00326EF0">
            <w:pPr>
              <w:suppressAutoHyphens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  <w:r w:rsidRPr="00432B40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 xml:space="preserve"> Архивный отдел Администрации Беловского района Курской области </w:t>
            </w:r>
          </w:p>
          <w:p w:rsidR="00326EF0" w:rsidRPr="00432B40" w:rsidRDefault="00326EF0" w:rsidP="00326EF0">
            <w:pPr>
              <w:suppressAutoHyphens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</w:p>
        </w:tc>
      </w:tr>
      <w:tr w:rsidR="00326EF0" w:rsidRPr="00432B40" w:rsidTr="003C3E4C">
        <w:trPr>
          <w:trHeight w:val="529"/>
        </w:trPr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6EF0" w:rsidRPr="00432B40" w:rsidRDefault="00326EF0" w:rsidP="00326EF0">
            <w:pPr>
              <w:suppressAutoHyphens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  <w:r w:rsidRPr="00432B40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>Исполнители  программы</w:t>
            </w:r>
          </w:p>
        </w:tc>
        <w:tc>
          <w:tcPr>
            <w:tcW w:w="7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6EF0" w:rsidRPr="00432B40" w:rsidRDefault="00326EF0" w:rsidP="00326EF0">
            <w:pPr>
              <w:suppressAutoHyphens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  <w:r w:rsidRPr="00432B40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 xml:space="preserve">Архивный отдел Администрации Беловского района Курской области </w:t>
            </w:r>
          </w:p>
          <w:p w:rsidR="00326EF0" w:rsidRPr="00432B40" w:rsidRDefault="00326EF0" w:rsidP="00326EF0">
            <w:pPr>
              <w:suppressAutoHyphens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</w:p>
        </w:tc>
      </w:tr>
      <w:tr w:rsidR="00326EF0" w:rsidRPr="00432B40" w:rsidTr="003C3E4C">
        <w:trPr>
          <w:trHeight w:val="27"/>
        </w:trPr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6EF0" w:rsidRPr="00432B40" w:rsidRDefault="00326EF0" w:rsidP="00326EF0">
            <w:pPr>
              <w:suppressAutoHyphens/>
              <w:snapToGrid w:val="0"/>
              <w:spacing w:after="280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</w:p>
          <w:p w:rsidR="00326EF0" w:rsidRPr="00432B40" w:rsidRDefault="00326EF0" w:rsidP="00326EF0">
            <w:pPr>
              <w:suppressAutoHyphens/>
              <w:spacing w:before="280" w:after="280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  <w:r w:rsidRPr="00432B40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>Цели программы</w:t>
            </w:r>
          </w:p>
          <w:p w:rsidR="00326EF0" w:rsidRPr="00432B40" w:rsidRDefault="00326EF0" w:rsidP="00326EF0">
            <w:pPr>
              <w:suppressAutoHyphens/>
              <w:spacing w:before="280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</w:p>
        </w:tc>
        <w:tc>
          <w:tcPr>
            <w:tcW w:w="7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6EF0" w:rsidRPr="00432B40" w:rsidRDefault="00326EF0" w:rsidP="00326EF0">
            <w:pPr>
              <w:suppressAutoHyphens/>
              <w:autoSpaceDE w:val="0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  <w:r w:rsidRPr="00432B40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>– создание эффективной системы организации хранения, комплектования, учета и использования документов Архивного фонда Курской области и иных архивных документов в соответствии с законодательством Российской Федерации в интересах граждан, общества и государства</w:t>
            </w:r>
          </w:p>
        </w:tc>
      </w:tr>
      <w:tr w:rsidR="00326EF0" w:rsidRPr="00432B40" w:rsidTr="003C3E4C">
        <w:trPr>
          <w:trHeight w:val="27"/>
        </w:trPr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6EF0" w:rsidRPr="00432B40" w:rsidRDefault="00326EF0" w:rsidP="00326EF0">
            <w:pPr>
              <w:suppressAutoHyphens/>
              <w:snapToGrid w:val="0"/>
              <w:spacing w:after="280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</w:p>
          <w:p w:rsidR="00326EF0" w:rsidRPr="00432B40" w:rsidRDefault="00326EF0" w:rsidP="00326EF0">
            <w:pPr>
              <w:suppressAutoHyphens/>
              <w:spacing w:before="280" w:after="280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  <w:r w:rsidRPr="00432B40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>Задачи программы</w:t>
            </w:r>
          </w:p>
          <w:p w:rsidR="00326EF0" w:rsidRPr="00432B40" w:rsidRDefault="00326EF0" w:rsidP="00326EF0">
            <w:pPr>
              <w:suppressAutoHyphens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</w:p>
          <w:p w:rsidR="00326EF0" w:rsidRPr="00432B40" w:rsidRDefault="00326EF0" w:rsidP="00326EF0">
            <w:pPr>
              <w:suppressAutoHyphens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</w:p>
          <w:p w:rsidR="00326EF0" w:rsidRPr="00432B40" w:rsidRDefault="00326EF0" w:rsidP="00326EF0">
            <w:pPr>
              <w:suppressAutoHyphens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</w:p>
          <w:p w:rsidR="00326EF0" w:rsidRPr="00432B40" w:rsidRDefault="00326EF0" w:rsidP="00326EF0">
            <w:pPr>
              <w:suppressAutoHyphens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</w:p>
          <w:p w:rsidR="00326EF0" w:rsidRPr="00432B40" w:rsidRDefault="00326EF0" w:rsidP="00326EF0">
            <w:pPr>
              <w:suppressAutoHyphens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</w:p>
          <w:p w:rsidR="00326EF0" w:rsidRPr="00432B40" w:rsidRDefault="00326EF0" w:rsidP="00326EF0">
            <w:pPr>
              <w:suppressAutoHyphens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</w:p>
        </w:tc>
        <w:tc>
          <w:tcPr>
            <w:tcW w:w="7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6EF0" w:rsidRPr="00432B40" w:rsidRDefault="00326EF0" w:rsidP="00326EF0">
            <w:pPr>
              <w:tabs>
                <w:tab w:val="left" w:pos="8672"/>
              </w:tabs>
              <w:suppressAutoHyphens/>
              <w:jc w:val="both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  <w:r w:rsidRPr="00432B40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>-обеспечение сохранности и учета документов Архивного фонда Курской области и иных архивных документов;</w:t>
            </w:r>
          </w:p>
          <w:p w:rsidR="00326EF0" w:rsidRPr="00432B40" w:rsidRDefault="00326EF0" w:rsidP="00326EF0">
            <w:pPr>
              <w:suppressAutoHyphens/>
              <w:jc w:val="both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  <w:r w:rsidRPr="00432B40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>-организация комплектования архивного отдела Администрации Беловского  района Курской области документами Архивного фонда Курской области и иными архивными документами;</w:t>
            </w:r>
          </w:p>
          <w:p w:rsidR="00326EF0" w:rsidRPr="00432B40" w:rsidRDefault="00326EF0" w:rsidP="00326EF0">
            <w:pPr>
              <w:suppressAutoHyphens/>
              <w:jc w:val="both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  <w:r w:rsidRPr="00432B40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>-удовлетворение потребностей граждан на получение информации, содержащейся в документах Архивного фонда Курской области и иных архивных документах, хранящихся в архивном отделе Администрации Беловского района Курской области;</w:t>
            </w:r>
          </w:p>
          <w:p w:rsidR="00326EF0" w:rsidRPr="00432B40" w:rsidRDefault="00326EF0" w:rsidP="00326EF0">
            <w:pPr>
              <w:suppressAutoHyphens/>
              <w:autoSpaceDE w:val="0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  <w:r w:rsidRPr="00432B40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>-внедрение информационных продуктов и технологий в архивную отрасль с целью повышения качества и доступности муниципальных услуг в сфере архивного дела, обеспечение прав граждан на доступ к документам Архивного фонда Курской области, в  том  числе   с использованием сети "Интернет".</w:t>
            </w:r>
          </w:p>
        </w:tc>
      </w:tr>
      <w:tr w:rsidR="00326EF0" w:rsidRPr="00432B40" w:rsidTr="003C3E4C">
        <w:trPr>
          <w:trHeight w:val="889"/>
        </w:trPr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6EF0" w:rsidRPr="00432B40" w:rsidRDefault="00326EF0" w:rsidP="00326EF0">
            <w:pPr>
              <w:suppressAutoHyphens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  <w:r w:rsidRPr="00432B40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>Цель и задачи Программы</w:t>
            </w:r>
          </w:p>
        </w:tc>
        <w:tc>
          <w:tcPr>
            <w:tcW w:w="7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6EF0" w:rsidRPr="00432B40" w:rsidRDefault="00326EF0" w:rsidP="00326EF0">
            <w:pPr>
              <w:suppressAutoHyphens/>
              <w:autoSpaceDE w:val="0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  <w:r w:rsidRPr="00432B40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 xml:space="preserve">-    доля  документов   Архивного   фонда   Курской области и иных архивных документов, хранящихся в архивном отделе Администрации Беловского  района с соблюдением нормативных  условий режимов хранения архивных документов; </w:t>
            </w:r>
          </w:p>
          <w:p w:rsidR="00326EF0" w:rsidRPr="00432B40" w:rsidRDefault="00326EF0" w:rsidP="00326EF0">
            <w:pPr>
              <w:suppressAutoHyphens/>
              <w:autoSpaceDE w:val="0"/>
              <w:jc w:val="both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  <w:r w:rsidRPr="00432B40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>- доля  документов   Архивного   фонда   Курской области и иных архивных документов, хранящихся в архивном отделе Администрации Беловского района с соблюдением оптимальных (нормативных) режимов хранения ( светового), температурно-влажностного, санитарно гигиенического);</w:t>
            </w:r>
          </w:p>
          <w:p w:rsidR="00326EF0" w:rsidRPr="00432B40" w:rsidRDefault="00326EF0" w:rsidP="00326EF0">
            <w:pPr>
              <w:suppressAutoHyphens/>
              <w:autoSpaceDE w:val="0"/>
              <w:jc w:val="both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  <w:r w:rsidRPr="00432B40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>- доля обеспеченности архивного отдела средствами    пожарной безопасности;</w:t>
            </w:r>
          </w:p>
          <w:p w:rsidR="00326EF0" w:rsidRPr="00432B40" w:rsidRDefault="00326EF0" w:rsidP="00326EF0">
            <w:pPr>
              <w:suppressAutoHyphens/>
              <w:autoSpaceDE w:val="0"/>
              <w:jc w:val="both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  <w:r w:rsidRPr="00432B40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>- доля закартонированных дел, хранящихся в архивном отделе;</w:t>
            </w:r>
          </w:p>
          <w:p w:rsidR="00326EF0" w:rsidRPr="00432B40" w:rsidRDefault="00326EF0" w:rsidP="00326EF0">
            <w:pPr>
              <w:suppressAutoHyphens/>
              <w:rPr>
                <w:rFonts w:ascii="Arial" w:eastAsia="SimSun" w:hAnsi="Arial" w:cs="Arial"/>
                <w:kern w:val="1"/>
                <w:sz w:val="24"/>
                <w:szCs w:val="24"/>
                <w:lang w:eastAsia="zh-CN" w:bidi="hi-IN"/>
              </w:rPr>
            </w:pPr>
            <w:r w:rsidRPr="00432B40">
              <w:rPr>
                <w:rFonts w:ascii="Arial" w:eastAsia="SimSun" w:hAnsi="Arial" w:cs="Arial"/>
                <w:kern w:val="1"/>
                <w:sz w:val="24"/>
                <w:szCs w:val="24"/>
                <w:lang w:eastAsia="zh-CN" w:bidi="hi-IN"/>
              </w:rPr>
              <w:t>- доля документов Архивного фонда  Курской области, хранящихся сверх установленных сроков их временного хранения в организациях источниках комплектования архивного отдела;</w:t>
            </w:r>
          </w:p>
          <w:p w:rsidR="00326EF0" w:rsidRPr="00432B40" w:rsidRDefault="00326EF0" w:rsidP="00326EF0">
            <w:pPr>
              <w:suppressAutoHyphens/>
              <w:autoSpaceDE w:val="0"/>
              <w:jc w:val="both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  <w:r w:rsidRPr="00432B40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>- доля  архивной   информации,   предоставленной пользователям  информационными   ресурсами   в электронном виде;</w:t>
            </w:r>
          </w:p>
          <w:p w:rsidR="00326EF0" w:rsidRPr="00432B40" w:rsidRDefault="00326EF0" w:rsidP="00326EF0">
            <w:pPr>
              <w:suppressAutoHyphens/>
              <w:autoSpaceDE w:val="0"/>
              <w:jc w:val="both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  <w:r w:rsidRPr="00432B40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>- доля  документов   Архивного   фонда   Курской</w:t>
            </w:r>
          </w:p>
          <w:p w:rsidR="00326EF0" w:rsidRPr="00432B40" w:rsidRDefault="00326EF0" w:rsidP="00326EF0">
            <w:pPr>
              <w:suppressAutoHyphens/>
              <w:autoSpaceDE w:val="0"/>
              <w:jc w:val="both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  <w:r w:rsidRPr="00432B40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 xml:space="preserve"> области, переведенных в электронный вид;</w:t>
            </w:r>
          </w:p>
          <w:p w:rsidR="00326EF0" w:rsidRPr="00432B40" w:rsidRDefault="00326EF0" w:rsidP="00326EF0">
            <w:pPr>
              <w:suppressAutoHyphens/>
              <w:autoSpaceDE w:val="0"/>
              <w:jc w:val="both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  <w:r w:rsidRPr="00432B40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>- доля социально-правовых запросов Управления ПФ РФ, полученных путем электронного взаимодействия;</w:t>
            </w:r>
          </w:p>
          <w:p w:rsidR="00326EF0" w:rsidRPr="00432B40" w:rsidRDefault="00326EF0" w:rsidP="00326EF0">
            <w:pPr>
              <w:suppressAutoHyphens/>
              <w:rPr>
                <w:rFonts w:ascii="Arial" w:eastAsia="SimSun" w:hAnsi="Arial" w:cs="Arial"/>
                <w:kern w:val="1"/>
                <w:sz w:val="24"/>
                <w:szCs w:val="24"/>
                <w:lang w:eastAsia="zh-CN" w:bidi="hi-IN"/>
              </w:rPr>
            </w:pPr>
            <w:r w:rsidRPr="00432B40">
              <w:rPr>
                <w:rFonts w:ascii="Arial" w:eastAsia="SimSun" w:hAnsi="Arial" w:cs="Arial"/>
                <w:kern w:val="1"/>
                <w:sz w:val="24"/>
                <w:szCs w:val="24"/>
                <w:lang w:eastAsia="zh-CN" w:bidi="hi-IN"/>
              </w:rPr>
              <w:t>- оснащение архивного отдела средствами связи, мебелью, компьютерами и оргтехникой, средствами хранения информации, средствами перевода документов в электронный вид.</w:t>
            </w:r>
          </w:p>
          <w:p w:rsidR="00326EF0" w:rsidRPr="00432B40" w:rsidRDefault="00326EF0" w:rsidP="00326EF0">
            <w:pPr>
              <w:suppressAutoHyphens/>
              <w:rPr>
                <w:rFonts w:ascii="Arial" w:eastAsia="SimSun" w:hAnsi="Arial" w:cs="Arial"/>
                <w:kern w:val="1"/>
                <w:sz w:val="24"/>
                <w:szCs w:val="24"/>
                <w:lang w:eastAsia="zh-CN" w:bidi="hi-IN"/>
              </w:rPr>
            </w:pPr>
          </w:p>
        </w:tc>
      </w:tr>
      <w:tr w:rsidR="00326EF0" w:rsidRPr="00432B40" w:rsidTr="003C3E4C">
        <w:trPr>
          <w:trHeight w:val="153"/>
        </w:trPr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26EF0" w:rsidRPr="00432B40" w:rsidRDefault="00326EF0" w:rsidP="00326EF0">
            <w:pPr>
              <w:suppressAutoHyphens/>
              <w:jc w:val="both"/>
              <w:textAlignment w:val="baseline"/>
              <w:rPr>
                <w:rFonts w:ascii="Arial" w:eastAsia="Times New Roman" w:hAnsi="Arial" w:cs="Arial"/>
                <w:b/>
                <w:sz w:val="24"/>
                <w:szCs w:val="24"/>
                <w:lang w:eastAsia="zh-CN"/>
              </w:rPr>
            </w:pPr>
            <w:r w:rsidRPr="00432B40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>Подпрограммы Программы</w:t>
            </w:r>
          </w:p>
        </w:tc>
        <w:tc>
          <w:tcPr>
            <w:tcW w:w="7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26EF0" w:rsidRPr="00432B40" w:rsidRDefault="00326EF0" w:rsidP="00326EF0">
            <w:pPr>
              <w:suppressAutoHyphens/>
              <w:autoSpaceDE w:val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zh-CN"/>
              </w:rPr>
            </w:pPr>
          </w:p>
          <w:p w:rsidR="00326EF0" w:rsidRPr="00432B40" w:rsidRDefault="00326EF0" w:rsidP="00326EF0">
            <w:pPr>
              <w:suppressAutoHyphens/>
              <w:autoSpaceDE w:val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zh-CN"/>
              </w:rPr>
            </w:pPr>
            <w:r w:rsidRPr="00432B40">
              <w:rPr>
                <w:rFonts w:ascii="Arial" w:eastAsia="Times New Roman" w:hAnsi="Arial" w:cs="Arial"/>
                <w:b/>
                <w:sz w:val="24"/>
                <w:szCs w:val="24"/>
                <w:lang w:eastAsia="zh-CN"/>
              </w:rPr>
              <w:t xml:space="preserve">Подпрограмма 1 </w:t>
            </w:r>
            <w:r w:rsidRPr="00432B40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 xml:space="preserve">«Управление муниципальной программой и Обеспечение условий реализации» муниципальной программы « Развитие архивного дела в Беловском районе Курской области </w:t>
            </w:r>
          </w:p>
          <w:p w:rsidR="00326EF0" w:rsidRPr="00432B40" w:rsidRDefault="00326EF0" w:rsidP="00326EF0">
            <w:pPr>
              <w:suppressAutoHyphens/>
              <w:jc w:val="both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  <w:r w:rsidRPr="00432B40">
              <w:rPr>
                <w:rFonts w:ascii="Arial" w:eastAsia="Times New Roman" w:hAnsi="Arial" w:cs="Arial"/>
                <w:b/>
                <w:sz w:val="24"/>
                <w:szCs w:val="24"/>
                <w:lang w:eastAsia="zh-CN"/>
              </w:rPr>
              <w:t>Подпрограмма 2</w:t>
            </w:r>
            <w:r w:rsidRPr="00432B40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 xml:space="preserve"> «Организация хранения, комплектования и использования документов Архивного фонда Курской области и иных архивных документов;</w:t>
            </w:r>
          </w:p>
          <w:p w:rsidR="00326EF0" w:rsidRPr="00432B40" w:rsidRDefault="00326EF0" w:rsidP="00326EF0">
            <w:pPr>
              <w:suppressAutoHyphens/>
              <w:autoSpaceDE w:val="0"/>
              <w:jc w:val="both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</w:p>
        </w:tc>
      </w:tr>
      <w:tr w:rsidR="00326EF0" w:rsidRPr="00432B40" w:rsidTr="003C3E4C">
        <w:trPr>
          <w:trHeight w:val="153"/>
        </w:trPr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26EF0" w:rsidRPr="00432B40" w:rsidRDefault="00326EF0" w:rsidP="00326EF0">
            <w:pPr>
              <w:suppressAutoHyphens/>
              <w:autoSpaceDE w:val="0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  <w:r w:rsidRPr="00432B40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 xml:space="preserve">Сроки </w:t>
            </w:r>
          </w:p>
          <w:p w:rsidR="00326EF0" w:rsidRPr="00432B40" w:rsidRDefault="00326EF0" w:rsidP="00326EF0">
            <w:pPr>
              <w:suppressAutoHyphens/>
              <w:jc w:val="both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  <w:r w:rsidRPr="00432B40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lastRenderedPageBreak/>
              <w:t>реализации Программы</w:t>
            </w:r>
          </w:p>
        </w:tc>
        <w:tc>
          <w:tcPr>
            <w:tcW w:w="7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26EF0" w:rsidRPr="00432B40" w:rsidRDefault="00326EF0" w:rsidP="00326EF0">
            <w:pPr>
              <w:suppressAutoHyphens/>
              <w:jc w:val="both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  <w:r w:rsidRPr="00432B40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lastRenderedPageBreak/>
              <w:t xml:space="preserve">2014-2026 годы </w:t>
            </w:r>
          </w:p>
        </w:tc>
      </w:tr>
      <w:tr w:rsidR="00326EF0" w:rsidRPr="00432B40" w:rsidTr="003C3E4C">
        <w:trPr>
          <w:trHeight w:val="23"/>
        </w:trPr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6EF0" w:rsidRPr="00432B40" w:rsidRDefault="00326EF0" w:rsidP="00326EF0">
            <w:pPr>
              <w:suppressAutoHyphens/>
              <w:spacing w:before="280"/>
              <w:rPr>
                <w:rFonts w:ascii="Arial" w:eastAsia="Times New Roman" w:hAnsi="Arial" w:cs="Arial"/>
                <w:b/>
                <w:sz w:val="24"/>
                <w:szCs w:val="24"/>
                <w:lang w:eastAsia="zh-CN"/>
              </w:rPr>
            </w:pPr>
            <w:r w:rsidRPr="00432B40">
              <w:rPr>
                <w:rFonts w:ascii="Arial" w:eastAsia="Times New Roman" w:hAnsi="Arial" w:cs="Arial"/>
                <w:bCs/>
                <w:sz w:val="24"/>
                <w:szCs w:val="24"/>
                <w:lang w:eastAsia="zh-CN"/>
              </w:rPr>
              <w:lastRenderedPageBreak/>
              <w:t xml:space="preserve">Перечень основных мероприятий </w:t>
            </w:r>
          </w:p>
        </w:tc>
        <w:tc>
          <w:tcPr>
            <w:tcW w:w="7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6EF0" w:rsidRPr="00432B40" w:rsidRDefault="00326EF0" w:rsidP="00326EF0">
            <w:pPr>
              <w:suppressAutoHyphens/>
              <w:ind w:right="-108"/>
              <w:jc w:val="both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  <w:r w:rsidRPr="00432B40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>-Организация и проведение мелких ремонтных работ в помещениях архивохранилища;</w:t>
            </w:r>
          </w:p>
          <w:p w:rsidR="00326EF0" w:rsidRPr="00432B40" w:rsidRDefault="00326EF0" w:rsidP="00326EF0">
            <w:pPr>
              <w:suppressAutoHyphens/>
              <w:ind w:right="-108"/>
              <w:jc w:val="both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</w:p>
          <w:p w:rsidR="00326EF0" w:rsidRPr="00432B40" w:rsidRDefault="00326EF0" w:rsidP="00326EF0">
            <w:pPr>
              <w:suppressAutoHyphens/>
              <w:ind w:right="-108"/>
              <w:jc w:val="both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  <w:r w:rsidRPr="00432B40">
              <w:rPr>
                <w:rFonts w:ascii="Arial" w:eastAsia="Courier New CYR" w:hAnsi="Arial" w:cs="Arial"/>
                <w:sz w:val="24"/>
                <w:szCs w:val="24"/>
                <w:lang w:eastAsia="zh-CN"/>
              </w:rPr>
              <w:t>- Создание условий по соблюдению правил пожарной безопасности;</w:t>
            </w:r>
          </w:p>
          <w:p w:rsidR="00326EF0" w:rsidRPr="00432B40" w:rsidRDefault="00326EF0" w:rsidP="00326EF0">
            <w:pPr>
              <w:suppressAutoHyphens/>
              <w:ind w:right="-108"/>
              <w:jc w:val="both"/>
              <w:rPr>
                <w:rFonts w:ascii="Arial" w:eastAsia="Courier New CYR" w:hAnsi="Arial" w:cs="Arial"/>
                <w:sz w:val="24"/>
                <w:szCs w:val="24"/>
                <w:lang w:eastAsia="zh-CN"/>
              </w:rPr>
            </w:pPr>
          </w:p>
          <w:p w:rsidR="00326EF0" w:rsidRPr="00432B40" w:rsidRDefault="00326EF0" w:rsidP="00326EF0">
            <w:pPr>
              <w:suppressAutoHyphens/>
              <w:jc w:val="both"/>
              <w:rPr>
                <w:rFonts w:ascii="Arial" w:eastAsia="Courier New CYR" w:hAnsi="Arial" w:cs="Arial"/>
                <w:sz w:val="24"/>
                <w:szCs w:val="24"/>
                <w:lang w:eastAsia="zh-CN"/>
              </w:rPr>
            </w:pPr>
            <w:r w:rsidRPr="00432B40">
              <w:rPr>
                <w:rFonts w:ascii="Arial" w:eastAsia="Courier New CYR" w:hAnsi="Arial" w:cs="Arial"/>
                <w:sz w:val="24"/>
                <w:szCs w:val="24"/>
                <w:lang w:eastAsia="zh-CN"/>
              </w:rPr>
              <w:t>- Оборудование хранилищ архивного отдела в соответствии с нормативными требованиями к температурному режиму хранения архивных документов;</w:t>
            </w:r>
          </w:p>
          <w:p w:rsidR="00326EF0" w:rsidRPr="00432B40" w:rsidRDefault="00326EF0" w:rsidP="00326EF0">
            <w:pPr>
              <w:suppressAutoHyphens/>
              <w:rPr>
                <w:rFonts w:ascii="Arial" w:eastAsia="Courier New CYR" w:hAnsi="Arial" w:cs="Arial"/>
                <w:sz w:val="24"/>
                <w:szCs w:val="24"/>
                <w:lang w:eastAsia="zh-CN"/>
              </w:rPr>
            </w:pPr>
            <w:r w:rsidRPr="00432B40">
              <w:rPr>
                <w:rFonts w:ascii="Arial" w:eastAsia="Courier New CYR" w:hAnsi="Arial" w:cs="Arial"/>
                <w:sz w:val="24"/>
                <w:szCs w:val="24"/>
                <w:lang w:eastAsia="zh-CN"/>
              </w:rPr>
              <w:t>- Приобретение специального оборудования, современных технических средств, оргтехники;</w:t>
            </w:r>
          </w:p>
          <w:p w:rsidR="00326EF0" w:rsidRPr="00432B40" w:rsidRDefault="00326EF0" w:rsidP="00326EF0">
            <w:pPr>
              <w:suppressAutoHyphens/>
              <w:rPr>
                <w:rFonts w:ascii="Arial" w:eastAsia="Courier New CYR" w:hAnsi="Arial" w:cs="Arial"/>
                <w:sz w:val="24"/>
                <w:szCs w:val="24"/>
                <w:lang w:eastAsia="zh-CN"/>
              </w:rPr>
            </w:pPr>
            <w:r w:rsidRPr="00432B40">
              <w:rPr>
                <w:rFonts w:ascii="Arial" w:eastAsia="Courier New CYR" w:hAnsi="Arial" w:cs="Arial"/>
                <w:sz w:val="24"/>
                <w:szCs w:val="24"/>
                <w:lang w:eastAsia="zh-CN"/>
              </w:rPr>
              <w:t>- Создание оптимальных условий хранения документов (приобретение коробов, мебели, стеллажей и их установка);</w:t>
            </w:r>
          </w:p>
          <w:p w:rsidR="00326EF0" w:rsidRPr="00432B40" w:rsidRDefault="00326EF0" w:rsidP="00326EF0">
            <w:pPr>
              <w:suppressAutoHyphens/>
              <w:rPr>
                <w:rFonts w:ascii="Arial" w:eastAsia="Courier New CYR" w:hAnsi="Arial" w:cs="Arial"/>
                <w:sz w:val="24"/>
                <w:szCs w:val="24"/>
                <w:lang w:eastAsia="zh-CN"/>
              </w:rPr>
            </w:pPr>
            <w:r w:rsidRPr="00432B40">
              <w:rPr>
                <w:rFonts w:ascii="Arial" w:eastAsia="Courier New CYR" w:hAnsi="Arial" w:cs="Arial"/>
                <w:sz w:val="24"/>
                <w:szCs w:val="24"/>
                <w:lang w:eastAsia="zh-CN"/>
              </w:rPr>
              <w:t>-Перевод  архивных документов, находящихся в архивном отделе в электронный вид;</w:t>
            </w:r>
          </w:p>
          <w:p w:rsidR="00326EF0" w:rsidRPr="00432B40" w:rsidRDefault="00326EF0" w:rsidP="00326EF0">
            <w:pPr>
              <w:suppressAutoHyphens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  <w:r w:rsidRPr="00432B40">
              <w:rPr>
                <w:rFonts w:ascii="Arial" w:eastAsia="Courier New CYR" w:hAnsi="Arial" w:cs="Arial"/>
                <w:sz w:val="24"/>
                <w:szCs w:val="24"/>
                <w:lang w:eastAsia="zh-CN"/>
              </w:rPr>
              <w:t xml:space="preserve">- Реализация прав </w:t>
            </w:r>
            <w:r w:rsidRPr="00432B40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>пользователей на информационное обеспечение в соответствии с их запросами;</w:t>
            </w:r>
          </w:p>
          <w:p w:rsidR="00326EF0" w:rsidRPr="00432B40" w:rsidRDefault="00326EF0" w:rsidP="00326EF0">
            <w:pPr>
              <w:suppressAutoHyphens/>
              <w:contextualSpacing/>
              <w:jc w:val="both"/>
              <w:rPr>
                <w:rFonts w:ascii="Arial" w:eastAsia="Courier New CYR" w:hAnsi="Arial" w:cs="Arial"/>
                <w:sz w:val="24"/>
                <w:szCs w:val="24"/>
                <w:lang w:eastAsia="zh-CN"/>
              </w:rPr>
            </w:pPr>
            <w:r w:rsidRPr="00432B40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>-</w:t>
            </w:r>
            <w:r w:rsidRPr="00432B40">
              <w:rPr>
                <w:rFonts w:ascii="Arial" w:eastAsia="Courier New CYR" w:hAnsi="Arial" w:cs="Arial"/>
                <w:sz w:val="24"/>
                <w:szCs w:val="24"/>
                <w:lang w:eastAsia="zh-CN"/>
              </w:rPr>
              <w:t xml:space="preserve"> Организация  и проведение </w:t>
            </w:r>
            <w:r w:rsidRPr="00432B40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>информационных мероприятий с использованием архивных документов</w:t>
            </w:r>
          </w:p>
        </w:tc>
      </w:tr>
      <w:tr w:rsidR="00326EF0" w:rsidRPr="00432B40" w:rsidTr="003C3E4C">
        <w:trPr>
          <w:trHeight w:val="207"/>
        </w:trPr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6EF0" w:rsidRPr="00432B40" w:rsidRDefault="00326EF0" w:rsidP="00326EF0">
            <w:pPr>
              <w:suppressAutoHyphens/>
              <w:spacing w:before="280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  <w:r w:rsidRPr="00432B40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zh-CN"/>
              </w:rPr>
              <w:t xml:space="preserve">Исполнители основных мероприятий  Программы </w:t>
            </w:r>
          </w:p>
        </w:tc>
        <w:tc>
          <w:tcPr>
            <w:tcW w:w="7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6EF0" w:rsidRPr="00432B40" w:rsidRDefault="00326EF0" w:rsidP="00326EF0">
            <w:pPr>
              <w:suppressAutoHyphens/>
              <w:spacing w:after="280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</w:p>
          <w:p w:rsidR="00326EF0" w:rsidRPr="00432B40" w:rsidRDefault="00326EF0" w:rsidP="00326EF0">
            <w:pPr>
              <w:suppressAutoHyphens/>
              <w:spacing w:after="280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  <w:r w:rsidRPr="00432B40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 xml:space="preserve">Администрация Беловского района Курской  области </w:t>
            </w:r>
          </w:p>
          <w:p w:rsidR="00326EF0" w:rsidRPr="00432B40" w:rsidRDefault="00326EF0" w:rsidP="00326EF0">
            <w:pPr>
              <w:suppressAutoHyphens/>
              <w:spacing w:before="280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</w:p>
        </w:tc>
      </w:tr>
      <w:tr w:rsidR="00326EF0" w:rsidRPr="00432B40" w:rsidTr="003C3E4C">
        <w:trPr>
          <w:trHeight w:val="105"/>
        </w:trPr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6EF0" w:rsidRPr="00432B40" w:rsidRDefault="00326EF0" w:rsidP="00326EF0">
            <w:pPr>
              <w:suppressAutoHyphens/>
              <w:spacing w:before="280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  <w:r w:rsidRPr="00432B40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zh-CN"/>
              </w:rPr>
              <w:t>Объемы  и источники  финансирования Программы ( с разбивкой по годам )</w:t>
            </w:r>
          </w:p>
        </w:tc>
        <w:tc>
          <w:tcPr>
            <w:tcW w:w="7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6EF0" w:rsidRPr="00432B40" w:rsidRDefault="00326EF0" w:rsidP="00326EF0">
            <w:pPr>
              <w:suppressAutoHyphens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  <w:r w:rsidRPr="00432B40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>2014 год -233,302 тыс. рублей</w:t>
            </w:r>
          </w:p>
          <w:p w:rsidR="00326EF0" w:rsidRPr="00432B40" w:rsidRDefault="00326EF0" w:rsidP="00326EF0">
            <w:pPr>
              <w:suppressAutoHyphens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  <w:r w:rsidRPr="00432B40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 xml:space="preserve">2015 год -333,302 тыс. рублей </w:t>
            </w:r>
          </w:p>
          <w:p w:rsidR="00326EF0" w:rsidRPr="00432B40" w:rsidRDefault="00326EF0" w:rsidP="00326EF0">
            <w:pPr>
              <w:suppressAutoHyphens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  <w:r w:rsidRPr="00432B40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>2016 год- 533,446 тыс. рублей</w:t>
            </w:r>
          </w:p>
          <w:p w:rsidR="00326EF0" w:rsidRPr="00432B40" w:rsidRDefault="00326EF0" w:rsidP="00326EF0">
            <w:pPr>
              <w:suppressAutoHyphens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  <w:r w:rsidRPr="00432B40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>2017 год- 442,267 тыс. рублей</w:t>
            </w:r>
          </w:p>
          <w:p w:rsidR="00326EF0" w:rsidRPr="00432B40" w:rsidRDefault="00326EF0" w:rsidP="00326EF0">
            <w:pPr>
              <w:suppressAutoHyphens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  <w:r w:rsidRPr="00432B40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>2018 год- 468,661 тыс. рублей</w:t>
            </w:r>
          </w:p>
          <w:p w:rsidR="00326EF0" w:rsidRPr="00432B40" w:rsidRDefault="00326EF0" w:rsidP="00326EF0">
            <w:pPr>
              <w:suppressAutoHyphens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  <w:r w:rsidRPr="00432B40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>2019 год- 456,018 тыс. рублей</w:t>
            </w:r>
          </w:p>
          <w:p w:rsidR="00326EF0" w:rsidRPr="00432B40" w:rsidRDefault="00326EF0" w:rsidP="00326EF0">
            <w:pPr>
              <w:suppressAutoHyphens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  <w:r w:rsidRPr="00432B40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>2020 год- 217,721 тыс. рублей</w:t>
            </w:r>
          </w:p>
          <w:p w:rsidR="00326EF0" w:rsidRPr="00432B40" w:rsidRDefault="00326EF0" w:rsidP="00326EF0">
            <w:pPr>
              <w:suppressAutoHyphens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  <w:r w:rsidRPr="00432B40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>2021 год –286,199 тыс. рублей</w:t>
            </w:r>
          </w:p>
          <w:p w:rsidR="00326EF0" w:rsidRPr="00432B40" w:rsidRDefault="00326EF0" w:rsidP="00326EF0">
            <w:pPr>
              <w:suppressAutoHyphens/>
              <w:jc w:val="both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  <w:r w:rsidRPr="00432B40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 xml:space="preserve">2022 год – 401,586 тыс. рублей </w:t>
            </w:r>
          </w:p>
          <w:p w:rsidR="00326EF0" w:rsidRPr="00432B40" w:rsidRDefault="00326EF0" w:rsidP="00326EF0">
            <w:pPr>
              <w:suppressAutoHyphens/>
              <w:jc w:val="both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  <w:r w:rsidRPr="00432B40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 xml:space="preserve">2023 год – 262,938 тыс. рублей </w:t>
            </w:r>
          </w:p>
          <w:p w:rsidR="00326EF0" w:rsidRPr="00432B40" w:rsidRDefault="00326EF0" w:rsidP="00326EF0">
            <w:pPr>
              <w:suppressAutoHyphens/>
              <w:jc w:val="both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  <w:r w:rsidRPr="00432B40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>2024 год – 337,464 тыс. рублей</w:t>
            </w:r>
          </w:p>
          <w:p w:rsidR="00326EF0" w:rsidRPr="00432B40" w:rsidRDefault="00326EF0" w:rsidP="00326EF0">
            <w:pPr>
              <w:suppressAutoHyphens/>
              <w:jc w:val="both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  <w:r w:rsidRPr="00432B40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>2025 год – 237,464 тыс. рублей</w:t>
            </w:r>
          </w:p>
          <w:p w:rsidR="00326EF0" w:rsidRPr="00432B40" w:rsidRDefault="00326EF0" w:rsidP="00326EF0">
            <w:pPr>
              <w:suppressAutoHyphens/>
              <w:jc w:val="both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  <w:r w:rsidRPr="00432B40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>2026 год – 237,464 тыс. рублей</w:t>
            </w:r>
          </w:p>
        </w:tc>
      </w:tr>
      <w:tr w:rsidR="00326EF0" w:rsidRPr="00432B40" w:rsidTr="003C3E4C">
        <w:trPr>
          <w:trHeight w:val="105"/>
        </w:trPr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6EF0" w:rsidRPr="00432B40" w:rsidRDefault="00326EF0" w:rsidP="00326EF0">
            <w:pPr>
              <w:suppressAutoHyphens/>
              <w:spacing w:after="280"/>
              <w:jc w:val="center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  <w:bookmarkStart w:id="0" w:name="sub_2"/>
            <w:r w:rsidRPr="00432B40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 xml:space="preserve">Ожидаемые конечные результаты реализации Программы и показатели эффективности реализации </w:t>
            </w:r>
          </w:p>
          <w:p w:rsidR="00326EF0" w:rsidRPr="00432B40" w:rsidRDefault="00326EF0" w:rsidP="00326EF0">
            <w:pPr>
              <w:suppressAutoHyphens/>
              <w:spacing w:before="280" w:after="280"/>
              <w:jc w:val="center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</w:p>
          <w:p w:rsidR="00326EF0" w:rsidRPr="00432B40" w:rsidRDefault="00326EF0" w:rsidP="00326EF0">
            <w:pPr>
              <w:suppressAutoHyphens/>
              <w:spacing w:before="280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  <w:r w:rsidRPr="00432B40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>Программы</w:t>
            </w:r>
            <w:bookmarkEnd w:id="0"/>
          </w:p>
        </w:tc>
        <w:tc>
          <w:tcPr>
            <w:tcW w:w="7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6EF0" w:rsidRPr="00432B40" w:rsidRDefault="00326EF0" w:rsidP="00326EF0">
            <w:pPr>
              <w:widowControl w:val="0"/>
              <w:suppressAutoHyphens/>
              <w:autoSpaceDE w:val="0"/>
              <w:jc w:val="both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  <w:r w:rsidRPr="00432B40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>в результате реализации Программы ожидается:</w:t>
            </w:r>
          </w:p>
          <w:p w:rsidR="00326EF0" w:rsidRPr="00432B40" w:rsidRDefault="00326EF0" w:rsidP="00326EF0">
            <w:pPr>
              <w:widowControl w:val="0"/>
              <w:suppressAutoHyphens/>
              <w:autoSpaceDE w:val="0"/>
              <w:jc w:val="both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  <w:r w:rsidRPr="00432B40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>- долю документов Архивного фонда Курской области и иных архивных документов, хранящихся в архивном отделе Администрации Беловского района Курской области с соблюдением нормативных условий хранения архивных документов установить 100%:</w:t>
            </w:r>
          </w:p>
          <w:p w:rsidR="00326EF0" w:rsidRPr="00432B40" w:rsidRDefault="00326EF0" w:rsidP="00326EF0">
            <w:pPr>
              <w:suppressAutoHyphens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  <w:r w:rsidRPr="00432B40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>- долю помещений архивного отдела, оборудованных современной системой пожарной   и охранной сигнализации  установить 100%;</w:t>
            </w:r>
          </w:p>
          <w:p w:rsidR="00326EF0" w:rsidRPr="00432B40" w:rsidRDefault="00326EF0" w:rsidP="00326EF0">
            <w:pPr>
              <w:suppressAutoHyphens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  <w:r w:rsidRPr="00432B40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>- увеличить на 10 % долю  закартонированных документов, хранящихся в архивном отделе;</w:t>
            </w:r>
          </w:p>
          <w:p w:rsidR="00326EF0" w:rsidRPr="00432B40" w:rsidRDefault="00326EF0" w:rsidP="00326EF0">
            <w:pPr>
              <w:suppressAutoHyphens/>
              <w:jc w:val="both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  <w:r w:rsidRPr="00432B40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 xml:space="preserve">- долю документов Архивного фонда Курской области и иных архивных документов, внесенных в общеотраслевую базу </w:t>
            </w:r>
            <w:r w:rsidRPr="00432B40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lastRenderedPageBreak/>
              <w:t>данных « Архивный фонд» установить    100% ;</w:t>
            </w:r>
          </w:p>
          <w:p w:rsidR="00326EF0" w:rsidRPr="00432B40" w:rsidRDefault="00326EF0" w:rsidP="00326EF0">
            <w:pPr>
              <w:suppressAutoHyphens/>
              <w:jc w:val="both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  <w:r w:rsidRPr="00432B40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 xml:space="preserve"> -долю описей, имеющих полный комплект и переведенных в электронный вид  повысить на  30 %;</w:t>
            </w:r>
          </w:p>
          <w:p w:rsidR="00326EF0" w:rsidRPr="00432B40" w:rsidRDefault="00326EF0" w:rsidP="00326EF0">
            <w:pPr>
              <w:suppressAutoHyphens/>
              <w:jc w:val="both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  <w:r w:rsidRPr="00432B40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>-долю загруженности полок снизить до 80%;</w:t>
            </w:r>
          </w:p>
          <w:p w:rsidR="00326EF0" w:rsidRPr="00432B40" w:rsidRDefault="00326EF0" w:rsidP="00326EF0">
            <w:pPr>
              <w:suppressAutoHyphens/>
              <w:jc w:val="both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  <w:r w:rsidRPr="00432B40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>- долю социально-правых запросов Управления Пенсионного фонда РФ, полученных путем электронного взаимодействия установить   100%;</w:t>
            </w:r>
          </w:p>
          <w:p w:rsidR="00326EF0" w:rsidRPr="00432B40" w:rsidRDefault="00326EF0" w:rsidP="00326EF0">
            <w:pPr>
              <w:suppressAutoHyphens/>
              <w:jc w:val="both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  <w:r w:rsidRPr="00432B40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 xml:space="preserve">- долю тематических запросов, исполненных по документам, переведенных в электронный вид, довести до 30 %; </w:t>
            </w:r>
          </w:p>
          <w:p w:rsidR="00326EF0" w:rsidRPr="00432B40" w:rsidRDefault="00326EF0" w:rsidP="00326EF0">
            <w:pPr>
              <w:suppressAutoHyphens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  <w:r w:rsidRPr="00432B40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>-долю запросов, поступивших от граждан через МФЦ довести до 90%;</w:t>
            </w:r>
          </w:p>
          <w:p w:rsidR="00326EF0" w:rsidRPr="00432B40" w:rsidRDefault="00326EF0" w:rsidP="00326EF0">
            <w:pPr>
              <w:suppressAutoHyphens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  <w:r w:rsidRPr="00432B40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>- долю обоснованных жалоб  на качество предоставленных архивным отделом услуг оставить  на нулевом показателе.</w:t>
            </w:r>
          </w:p>
        </w:tc>
      </w:tr>
      <w:tr w:rsidR="00326EF0" w:rsidRPr="00432B40" w:rsidTr="003C3E4C">
        <w:trPr>
          <w:trHeight w:val="261"/>
        </w:trPr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6EF0" w:rsidRPr="00432B40" w:rsidRDefault="00326EF0" w:rsidP="00326EF0">
            <w:pPr>
              <w:suppressAutoHyphens/>
              <w:spacing w:before="280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  <w:r w:rsidRPr="00432B40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zh-CN"/>
              </w:rPr>
              <w:lastRenderedPageBreak/>
              <w:t>Система организации контроля за исполнением Программы</w:t>
            </w:r>
          </w:p>
        </w:tc>
        <w:tc>
          <w:tcPr>
            <w:tcW w:w="7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6EF0" w:rsidRPr="00432B40" w:rsidRDefault="00326EF0" w:rsidP="00326EF0">
            <w:pPr>
              <w:suppressAutoHyphens/>
              <w:spacing w:before="280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  <w:r w:rsidRPr="00432B40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>Контроль за исполнением Программы осуществляет Администрация  Беловского района Курской области. Текущий контроль осуществляют исполнители   мероприятий Программы</w:t>
            </w:r>
          </w:p>
        </w:tc>
      </w:tr>
    </w:tbl>
    <w:p w:rsidR="00432B40" w:rsidRDefault="00432B40" w:rsidP="00326EF0">
      <w:pPr>
        <w:suppressAutoHyphens/>
        <w:jc w:val="center"/>
        <w:rPr>
          <w:rFonts w:ascii="Arial" w:eastAsia="Times New Roman" w:hAnsi="Arial" w:cs="Arial"/>
          <w:b/>
          <w:bCs/>
          <w:sz w:val="24"/>
          <w:szCs w:val="24"/>
          <w:lang w:eastAsia="zh-CN"/>
        </w:rPr>
      </w:pPr>
    </w:p>
    <w:p w:rsidR="00326EF0" w:rsidRPr="00432B40" w:rsidRDefault="00326EF0" w:rsidP="00326EF0">
      <w:pPr>
        <w:suppressAutoHyphens/>
        <w:jc w:val="center"/>
        <w:rPr>
          <w:rFonts w:ascii="Arial" w:eastAsia="Times New Roman" w:hAnsi="Arial" w:cs="Arial"/>
          <w:b/>
          <w:bCs/>
          <w:sz w:val="28"/>
          <w:szCs w:val="24"/>
          <w:lang w:eastAsia="zh-CN"/>
        </w:rPr>
      </w:pPr>
      <w:r w:rsidRPr="00432B40">
        <w:rPr>
          <w:rFonts w:ascii="Arial" w:eastAsia="Times New Roman" w:hAnsi="Arial" w:cs="Arial"/>
          <w:b/>
          <w:bCs/>
          <w:sz w:val="28"/>
          <w:szCs w:val="24"/>
          <w:lang w:eastAsia="zh-CN"/>
        </w:rPr>
        <w:t>1. Содержание проблемы, обоснование необходимости ее решения</w:t>
      </w:r>
    </w:p>
    <w:p w:rsidR="00326EF0" w:rsidRPr="00432B40" w:rsidRDefault="00326EF0" w:rsidP="00326EF0">
      <w:pPr>
        <w:suppressAutoHyphens/>
        <w:jc w:val="both"/>
        <w:rPr>
          <w:rFonts w:ascii="Arial" w:eastAsia="Times New Roman" w:hAnsi="Arial" w:cs="Arial"/>
          <w:b/>
          <w:sz w:val="28"/>
          <w:szCs w:val="24"/>
          <w:lang w:eastAsia="zh-CN"/>
        </w:rPr>
      </w:pPr>
    </w:p>
    <w:p w:rsidR="00326EF0" w:rsidRPr="00432B40" w:rsidRDefault="00326EF0" w:rsidP="00326EF0">
      <w:pPr>
        <w:suppressAutoHyphens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432B40">
        <w:rPr>
          <w:rFonts w:ascii="Arial" w:eastAsia="Times New Roman" w:hAnsi="Arial" w:cs="Arial"/>
          <w:sz w:val="24"/>
          <w:szCs w:val="24"/>
          <w:lang w:eastAsia="zh-CN"/>
        </w:rPr>
        <w:tab/>
        <w:t>Архивное дело как деятельность по хранению, комплектованию, учету и использованию архивных документов подразумевает возможность использования исторического опыта для принятия обоснованных  управленческих решений, определения политических, экономических, социальных и иных приоритетов формирования  прогнозов развития района.</w:t>
      </w:r>
    </w:p>
    <w:p w:rsidR="00326EF0" w:rsidRPr="00432B40" w:rsidRDefault="00326EF0" w:rsidP="00326EF0">
      <w:pPr>
        <w:suppressAutoHyphens/>
        <w:jc w:val="both"/>
        <w:rPr>
          <w:rFonts w:ascii="Arial" w:eastAsia="Times New Roman CYR" w:hAnsi="Arial" w:cs="Arial"/>
          <w:sz w:val="24"/>
          <w:szCs w:val="24"/>
          <w:lang w:eastAsia="zh-CN"/>
        </w:rPr>
      </w:pPr>
      <w:r w:rsidRPr="00432B40">
        <w:rPr>
          <w:rFonts w:ascii="Arial" w:eastAsia="Times New Roman" w:hAnsi="Arial" w:cs="Arial"/>
          <w:sz w:val="24"/>
          <w:szCs w:val="24"/>
          <w:lang w:eastAsia="zh-CN"/>
        </w:rPr>
        <w:tab/>
        <w:t>Федеральный закон от 06. 10. 2003 №131-ФЗ  «Об общих принципах организации местного самоуправления в Российской Федерации» формирование и содержание муниципального архива относит к вопросам местного значения муниципального района и определяет архивный фонд как муниципальную собственность.</w:t>
      </w:r>
    </w:p>
    <w:p w:rsidR="00326EF0" w:rsidRPr="00432B40" w:rsidRDefault="00326EF0" w:rsidP="00326EF0">
      <w:pPr>
        <w:suppressAutoHyphens/>
        <w:jc w:val="both"/>
        <w:rPr>
          <w:rFonts w:ascii="Arial" w:eastAsia="Times New Roman CYR" w:hAnsi="Arial" w:cs="Arial"/>
          <w:sz w:val="24"/>
          <w:szCs w:val="24"/>
          <w:lang w:eastAsia="zh-CN"/>
        </w:rPr>
      </w:pPr>
      <w:r w:rsidRPr="00432B40">
        <w:rPr>
          <w:rFonts w:ascii="Arial" w:eastAsia="Times New Roman CYR" w:hAnsi="Arial" w:cs="Arial"/>
          <w:sz w:val="24"/>
          <w:szCs w:val="24"/>
          <w:lang w:eastAsia="zh-CN"/>
        </w:rPr>
        <w:tab/>
      </w:r>
      <w:r w:rsidRPr="00432B40">
        <w:rPr>
          <w:rFonts w:ascii="Arial" w:eastAsia="Times New Roman" w:hAnsi="Arial" w:cs="Arial"/>
          <w:sz w:val="24"/>
          <w:szCs w:val="24"/>
          <w:lang w:eastAsia="zh-CN"/>
        </w:rPr>
        <w:t>Роль и значение архивного дела в последние годы существенно возросли.</w:t>
      </w:r>
    </w:p>
    <w:p w:rsidR="00326EF0" w:rsidRPr="00432B40" w:rsidRDefault="00326EF0" w:rsidP="00326EF0">
      <w:pPr>
        <w:suppressAutoHyphens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432B40">
        <w:rPr>
          <w:rFonts w:ascii="Arial" w:eastAsia="Times New Roman CYR" w:hAnsi="Arial" w:cs="Arial"/>
          <w:sz w:val="24"/>
          <w:szCs w:val="24"/>
          <w:lang w:eastAsia="zh-CN"/>
        </w:rPr>
        <w:tab/>
      </w:r>
      <w:r w:rsidRPr="00432B40">
        <w:rPr>
          <w:rFonts w:ascii="Arial" w:eastAsia="Times New Roman" w:hAnsi="Arial" w:cs="Arial"/>
          <w:sz w:val="24"/>
          <w:szCs w:val="24"/>
          <w:lang w:eastAsia="zh-CN"/>
        </w:rPr>
        <w:t>Разработка Программы обусловлена необходимостью создания условий, обеспечивающих развитие архивного дела в районе, повышения безопасности и эффективности работы районного архива,   связанной с  ростом потребностей населения,  субъектов хозяйствования в поиске и получении архивной информации, в том числе в электронном формате.</w:t>
      </w:r>
    </w:p>
    <w:p w:rsidR="00326EF0" w:rsidRPr="00432B40" w:rsidRDefault="00326EF0" w:rsidP="00326EF0">
      <w:pPr>
        <w:suppressAutoHyphens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432B40">
        <w:rPr>
          <w:rFonts w:ascii="Arial" w:eastAsia="Times New Roman" w:hAnsi="Arial" w:cs="Arial"/>
          <w:sz w:val="24"/>
          <w:szCs w:val="24"/>
          <w:lang w:eastAsia="zh-CN"/>
        </w:rPr>
        <w:tab/>
        <w:t>Архивный фонд муниципального района содержит информационно- емкий документальный массив, который отражает историю развития, инфраструктуры района, управленческую документацию организаций, предприятий, учреждений разных форм собственности района, а также фотодокументы.</w:t>
      </w:r>
    </w:p>
    <w:p w:rsidR="00326EF0" w:rsidRPr="00432B40" w:rsidRDefault="00326EF0" w:rsidP="00326EF0">
      <w:pPr>
        <w:suppressAutoHyphens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432B40">
        <w:rPr>
          <w:rFonts w:ascii="Arial" w:eastAsia="Times New Roman" w:hAnsi="Arial" w:cs="Arial"/>
          <w:sz w:val="24"/>
          <w:szCs w:val="24"/>
          <w:lang w:eastAsia="zh-CN"/>
        </w:rPr>
        <w:tab/>
        <w:t>На хранении  в муниципальном архиве в 117 фондах находится 26146 единицы хранения, из них документы постоянного срока хранения в 80 фондах – 14092 единиц хранения, и  по личному составу в 36  фондах – 11541 единицы хранения, 1 фонд - фото документы - 475 единиц хранения, 1 фонд – документы личного происхождения – 38 единиц хранения.</w:t>
      </w:r>
    </w:p>
    <w:p w:rsidR="00326EF0" w:rsidRPr="00432B40" w:rsidRDefault="00326EF0" w:rsidP="00326EF0">
      <w:pPr>
        <w:suppressAutoHyphens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432B40">
        <w:rPr>
          <w:rFonts w:ascii="Arial" w:eastAsia="Times New Roman" w:hAnsi="Arial" w:cs="Arial"/>
          <w:sz w:val="24"/>
          <w:szCs w:val="24"/>
          <w:lang w:eastAsia="zh-CN"/>
        </w:rPr>
        <w:tab/>
        <w:t>В настоящее время муниципальный архив:</w:t>
      </w:r>
    </w:p>
    <w:p w:rsidR="00326EF0" w:rsidRPr="00432B40" w:rsidRDefault="00326EF0" w:rsidP="00326EF0">
      <w:pPr>
        <w:suppressAutoHyphens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432B40">
        <w:rPr>
          <w:rFonts w:ascii="Arial" w:eastAsia="Times New Roman" w:hAnsi="Arial" w:cs="Arial"/>
          <w:sz w:val="24"/>
          <w:szCs w:val="24"/>
          <w:lang w:eastAsia="zh-CN"/>
        </w:rPr>
        <w:t xml:space="preserve">-удовлетворяет  потребности органов местного самоуправления, юридических и физических лиц в архивной информации, ежегодно выдает около 1100 справок на  социально-правовые и тематические  запросы (о предоставлении </w:t>
      </w:r>
      <w:r w:rsidRPr="00432B40">
        <w:rPr>
          <w:rFonts w:ascii="Arial" w:eastAsia="Times New Roman" w:hAnsi="Arial" w:cs="Arial"/>
          <w:sz w:val="24"/>
          <w:szCs w:val="24"/>
          <w:lang w:eastAsia="zh-CN"/>
        </w:rPr>
        <w:lastRenderedPageBreak/>
        <w:t>правоустанавливающих документов на собственность, о подтверждении трудовой деятельности. Сведения о проживании и другую информацию;</w:t>
      </w:r>
    </w:p>
    <w:p w:rsidR="00326EF0" w:rsidRPr="00432B40" w:rsidRDefault="00326EF0" w:rsidP="00326EF0">
      <w:pPr>
        <w:suppressAutoHyphens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432B40">
        <w:rPr>
          <w:rFonts w:ascii="Arial" w:eastAsia="Times New Roman" w:hAnsi="Arial" w:cs="Arial"/>
          <w:sz w:val="24"/>
          <w:szCs w:val="24"/>
          <w:lang w:eastAsia="zh-CN"/>
        </w:rPr>
        <w:t>- хранит архивные документы и предотвращает их утрату;</w:t>
      </w:r>
    </w:p>
    <w:p w:rsidR="00326EF0" w:rsidRPr="00432B40" w:rsidRDefault="00326EF0" w:rsidP="00326EF0">
      <w:pPr>
        <w:suppressAutoHyphens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432B40">
        <w:rPr>
          <w:rFonts w:ascii="Arial" w:eastAsia="Times New Roman" w:hAnsi="Arial" w:cs="Arial"/>
          <w:sz w:val="24"/>
          <w:szCs w:val="24"/>
          <w:lang w:eastAsia="zh-CN"/>
        </w:rPr>
        <w:t xml:space="preserve">- комплектует документы, принимая их на постоянное хранение от 30 организаций - источников комплектования муниципального архива; </w:t>
      </w:r>
    </w:p>
    <w:p w:rsidR="00326EF0" w:rsidRPr="00432B40" w:rsidRDefault="00326EF0" w:rsidP="00326EF0">
      <w:pPr>
        <w:suppressAutoHyphens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432B40">
        <w:rPr>
          <w:rFonts w:ascii="Arial" w:eastAsia="Times New Roman" w:hAnsi="Arial" w:cs="Arial"/>
          <w:sz w:val="24"/>
          <w:szCs w:val="24"/>
          <w:lang w:eastAsia="zh-CN"/>
        </w:rPr>
        <w:t>- ежегодно принимается на хранение в среднем более 150 единиц хранения.</w:t>
      </w:r>
    </w:p>
    <w:p w:rsidR="00326EF0" w:rsidRPr="00432B40" w:rsidRDefault="00326EF0" w:rsidP="00326EF0">
      <w:pPr>
        <w:suppressAutoHyphens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432B40">
        <w:rPr>
          <w:rFonts w:ascii="Arial" w:eastAsia="Times New Roman" w:hAnsi="Arial" w:cs="Arial"/>
          <w:sz w:val="24"/>
          <w:szCs w:val="24"/>
          <w:lang w:eastAsia="zh-CN"/>
        </w:rPr>
        <w:tab/>
        <w:t xml:space="preserve">В соответствии с законами Российской Федерации от 22.10.2004 № 125-ФЗ «Об архивном деле в Российской Федерации» и от 06.10.2003 №131-ФЗ </w:t>
      </w:r>
    </w:p>
    <w:p w:rsidR="00326EF0" w:rsidRPr="00432B40" w:rsidRDefault="00326EF0" w:rsidP="00326EF0">
      <w:pPr>
        <w:suppressAutoHyphens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432B40">
        <w:rPr>
          <w:rFonts w:ascii="Arial" w:eastAsia="Times New Roman" w:hAnsi="Arial" w:cs="Arial"/>
          <w:sz w:val="24"/>
          <w:szCs w:val="24"/>
          <w:lang w:eastAsia="zh-CN"/>
        </w:rPr>
        <w:t>«Об общих принципах организации местного самоуправления в Российской Федерации»,  законом Курской области № 118 ЗКО  от 30.11.2015  года  «Об Архивном деле в Курской  области»,  административным   регламентом утвержденным Постановлением администрации Беловского  района № 343 от 15.05.2017 года, предоставления муниципальной услуги «Предоставление архивной информации  по документам Архивного фонда Курской области  и другим архивным документам относящимся к муниципальной собственности  ( выдача  архивных справок, архивных копий и архивных выписок)».</w:t>
      </w:r>
    </w:p>
    <w:p w:rsidR="00326EF0" w:rsidRPr="00432B40" w:rsidRDefault="00326EF0" w:rsidP="00326EF0">
      <w:pPr>
        <w:suppressAutoHyphens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432B40">
        <w:rPr>
          <w:rFonts w:ascii="Arial" w:eastAsia="Times New Roman" w:hAnsi="Arial" w:cs="Arial"/>
          <w:sz w:val="24"/>
          <w:szCs w:val="24"/>
          <w:lang w:eastAsia="zh-CN"/>
        </w:rPr>
        <w:tab/>
        <w:t>Финансирование и материально-техническое обеспечение,  техническое оснащение,  транспортное обслуживание  и создание необходимых условий труда работникам осуществляется за счет средств местного бюджета.</w:t>
      </w:r>
    </w:p>
    <w:p w:rsidR="00326EF0" w:rsidRPr="00432B40" w:rsidRDefault="00326EF0" w:rsidP="00326EF0">
      <w:pPr>
        <w:suppressAutoHyphens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432B40">
        <w:rPr>
          <w:rFonts w:ascii="Arial" w:eastAsia="Times New Roman" w:hAnsi="Arial" w:cs="Arial"/>
          <w:sz w:val="24"/>
          <w:szCs w:val="24"/>
          <w:lang w:eastAsia="zh-CN"/>
        </w:rPr>
        <w:tab/>
        <w:t>Муниципальный архив Беловского района  расположен в здании администрации Беловского  района Курской  области в приспособленном помещении. Архиву выделено 7 (семь) помещений общей площадью 162,2 кв.м. (это 7 архивохранилищ  - общей   площадью 162,2 кв.метра), рабочий кабинет составляет- 9, 2 кв.м).</w:t>
      </w:r>
    </w:p>
    <w:p w:rsidR="00326EF0" w:rsidRPr="00432B40" w:rsidRDefault="00326EF0" w:rsidP="00326EF0">
      <w:pPr>
        <w:suppressAutoHyphens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432B40">
        <w:rPr>
          <w:rFonts w:ascii="Arial" w:eastAsia="Times New Roman" w:hAnsi="Arial" w:cs="Arial"/>
          <w:sz w:val="24"/>
          <w:szCs w:val="24"/>
          <w:lang w:eastAsia="zh-CN"/>
        </w:rPr>
        <w:t xml:space="preserve">          Противопожарная сигнализация  установлена и подключена во всех помещениях архива в августе  2013 года. Из дополнительных средств пожарной безопасности в каждом из архивохранилищ имеются огнетушители, 1 пожарный кран (ПК), оснащенный рукавом пожаротушения.</w:t>
      </w:r>
    </w:p>
    <w:p w:rsidR="00326EF0" w:rsidRPr="00432B40" w:rsidRDefault="00326EF0" w:rsidP="00326EF0">
      <w:pPr>
        <w:suppressAutoHyphens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432B40">
        <w:rPr>
          <w:rFonts w:ascii="Arial" w:eastAsia="Times New Roman" w:hAnsi="Arial" w:cs="Arial"/>
          <w:sz w:val="24"/>
          <w:szCs w:val="24"/>
          <w:lang w:eastAsia="zh-CN"/>
        </w:rPr>
        <w:t xml:space="preserve">         В настоящее время из-за недостатка финансирования многие проблемы муниципального архива остаются нерешенными:</w:t>
      </w:r>
    </w:p>
    <w:p w:rsidR="00326EF0" w:rsidRPr="00432B40" w:rsidRDefault="00326EF0" w:rsidP="00326EF0">
      <w:pPr>
        <w:suppressAutoHyphens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432B40">
        <w:rPr>
          <w:rFonts w:ascii="Arial" w:eastAsia="Times New Roman" w:hAnsi="Arial" w:cs="Arial"/>
          <w:sz w:val="24"/>
          <w:szCs w:val="24"/>
          <w:lang w:eastAsia="zh-CN"/>
        </w:rPr>
        <w:t>- Необходима перезарядка имеющихся огнетушителей;</w:t>
      </w:r>
    </w:p>
    <w:p w:rsidR="00326EF0" w:rsidRPr="00432B40" w:rsidRDefault="00326EF0" w:rsidP="00326EF0">
      <w:pPr>
        <w:suppressAutoHyphens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432B40">
        <w:rPr>
          <w:rFonts w:ascii="Arial" w:eastAsia="Times New Roman" w:hAnsi="Arial" w:cs="Arial"/>
          <w:sz w:val="24"/>
          <w:szCs w:val="24"/>
          <w:lang w:eastAsia="zh-CN"/>
        </w:rPr>
        <w:t xml:space="preserve">- Приобретение металлических стеллажей; </w:t>
      </w:r>
    </w:p>
    <w:p w:rsidR="00326EF0" w:rsidRPr="00432B40" w:rsidRDefault="00326EF0" w:rsidP="00326EF0">
      <w:pPr>
        <w:suppressAutoHyphens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432B40">
        <w:rPr>
          <w:rFonts w:ascii="Arial" w:eastAsia="Times New Roman" w:hAnsi="Arial" w:cs="Arial"/>
          <w:sz w:val="24"/>
          <w:szCs w:val="24"/>
          <w:lang w:eastAsia="zh-CN"/>
        </w:rPr>
        <w:t>- Отсутствует охранная сигнализация;</w:t>
      </w:r>
    </w:p>
    <w:p w:rsidR="00326EF0" w:rsidRPr="00432B40" w:rsidRDefault="00326EF0" w:rsidP="00326EF0">
      <w:pPr>
        <w:suppressAutoHyphens/>
        <w:jc w:val="both"/>
        <w:rPr>
          <w:rFonts w:ascii="Arial" w:eastAsia="Times New Roman" w:hAnsi="Arial" w:cs="Arial"/>
          <w:sz w:val="24"/>
          <w:szCs w:val="24"/>
          <w:u w:val="single"/>
          <w:lang w:eastAsia="zh-CN"/>
        </w:rPr>
      </w:pPr>
      <w:r w:rsidRPr="00432B40">
        <w:rPr>
          <w:rFonts w:ascii="Arial" w:eastAsia="Times New Roman" w:hAnsi="Arial" w:cs="Arial"/>
          <w:sz w:val="24"/>
          <w:szCs w:val="24"/>
          <w:lang w:eastAsia="zh-CN"/>
        </w:rPr>
        <w:t xml:space="preserve">- В обстановке быстрого распространения современных технологий возникают дополнительные задачи, связанные с развитием системы обмена  информацией с помощью  глобальных компьютерных сетей. Для решения  указанных задач необходимо обеспечение  архивного отдела  оргтехникой, лицензионным программным обеспечением, специализированными программными продуктами.  </w:t>
      </w:r>
    </w:p>
    <w:p w:rsidR="00326EF0" w:rsidRPr="00432B40" w:rsidRDefault="00326EF0" w:rsidP="00326EF0">
      <w:pPr>
        <w:suppressAutoHyphens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432B40">
        <w:rPr>
          <w:rFonts w:ascii="Arial" w:eastAsia="Times New Roman" w:hAnsi="Arial" w:cs="Arial"/>
          <w:sz w:val="24"/>
          <w:szCs w:val="24"/>
          <w:lang w:eastAsia="zh-CN"/>
        </w:rPr>
        <w:t xml:space="preserve">    Стратегия развития  информационного общества в РФ, утвержденная Президентом РФ  7 февраля 2008 года № Пр-212, предусматривает  перевод документов Архивного фонда в электронную форму.  Для решения данной задачи архивным отделом планируется  перевести в электронную форму  более  500 ед. хранения. Провести эту масштабную работу можно только  при условии стабильного  финансирования, приобретение и внедрение в практику работы  архивного отдела  технических средств по автоматическому сканированию, специальных программных продуктов, оплату договора по сканированию.</w:t>
      </w:r>
    </w:p>
    <w:p w:rsidR="00326EF0" w:rsidRPr="00432B40" w:rsidRDefault="00326EF0" w:rsidP="00326EF0">
      <w:pPr>
        <w:suppressAutoHyphens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432B40">
        <w:rPr>
          <w:rFonts w:ascii="Arial" w:eastAsia="Times New Roman" w:hAnsi="Arial" w:cs="Arial"/>
          <w:sz w:val="24"/>
          <w:szCs w:val="24"/>
          <w:lang w:eastAsia="zh-CN"/>
        </w:rPr>
        <w:t xml:space="preserve">   Решение задачи сохранения и дальнейшего развития муниципального архива требует реализации в ближайшие годы специального комплекса мероприятий по развитию архивного дела.  </w:t>
      </w:r>
    </w:p>
    <w:p w:rsidR="00326EF0" w:rsidRPr="00432B40" w:rsidRDefault="00326EF0" w:rsidP="00326EF0">
      <w:pPr>
        <w:suppressAutoHyphens/>
        <w:rPr>
          <w:rFonts w:ascii="Arial" w:eastAsia="Times New Roman" w:hAnsi="Arial" w:cs="Arial"/>
          <w:sz w:val="24"/>
          <w:szCs w:val="24"/>
          <w:lang w:eastAsia="zh-CN"/>
        </w:rPr>
      </w:pPr>
    </w:p>
    <w:p w:rsidR="00326EF0" w:rsidRPr="00432B40" w:rsidRDefault="00326EF0" w:rsidP="00326EF0">
      <w:pPr>
        <w:suppressAutoHyphens/>
        <w:jc w:val="center"/>
        <w:rPr>
          <w:rFonts w:ascii="Arial" w:eastAsia="Times New Roman" w:hAnsi="Arial" w:cs="Arial"/>
          <w:sz w:val="28"/>
          <w:szCs w:val="24"/>
          <w:lang w:eastAsia="zh-CN"/>
        </w:rPr>
      </w:pPr>
      <w:r w:rsidRPr="00432B40">
        <w:rPr>
          <w:rFonts w:ascii="Arial" w:eastAsia="Times New Roman" w:hAnsi="Arial" w:cs="Arial"/>
          <w:b/>
          <w:sz w:val="28"/>
          <w:szCs w:val="24"/>
          <w:lang w:eastAsia="zh-CN"/>
        </w:rPr>
        <w:t>2. Цели и задачи Программы.</w:t>
      </w:r>
    </w:p>
    <w:p w:rsidR="00326EF0" w:rsidRPr="00432B40" w:rsidRDefault="00326EF0" w:rsidP="00326EF0">
      <w:pPr>
        <w:suppressAutoHyphens/>
        <w:jc w:val="center"/>
        <w:rPr>
          <w:rFonts w:ascii="Arial" w:eastAsia="Times New Roman" w:hAnsi="Arial" w:cs="Arial"/>
          <w:sz w:val="24"/>
          <w:szCs w:val="24"/>
          <w:lang w:eastAsia="zh-CN"/>
        </w:rPr>
      </w:pPr>
    </w:p>
    <w:p w:rsidR="00326EF0" w:rsidRPr="00432B40" w:rsidRDefault="00326EF0" w:rsidP="00326EF0">
      <w:pPr>
        <w:suppressAutoHyphens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432B40">
        <w:rPr>
          <w:rFonts w:ascii="Arial" w:eastAsia="Times New Roman" w:hAnsi="Arial" w:cs="Arial"/>
          <w:sz w:val="24"/>
          <w:szCs w:val="24"/>
          <w:lang w:eastAsia="zh-CN"/>
        </w:rPr>
        <w:lastRenderedPageBreak/>
        <w:tab/>
        <w:t>Основной целью Программы «Развитие архивного дела в Беловском  районе на 2014-2026 годы» является:</w:t>
      </w:r>
    </w:p>
    <w:p w:rsidR="00326EF0" w:rsidRPr="00432B40" w:rsidRDefault="00326EF0" w:rsidP="00326EF0">
      <w:pPr>
        <w:suppressAutoHyphens/>
        <w:autoSpaceDE w:val="0"/>
        <w:rPr>
          <w:rFonts w:ascii="Arial" w:eastAsia="Times New Roman" w:hAnsi="Arial" w:cs="Arial"/>
          <w:sz w:val="24"/>
          <w:szCs w:val="24"/>
          <w:lang w:eastAsia="zh-CN"/>
        </w:rPr>
      </w:pPr>
      <w:r w:rsidRPr="00432B40">
        <w:rPr>
          <w:rFonts w:ascii="Arial" w:eastAsia="Times New Roman" w:hAnsi="Arial" w:cs="Arial"/>
          <w:sz w:val="24"/>
          <w:szCs w:val="24"/>
          <w:lang w:eastAsia="zh-CN"/>
        </w:rPr>
        <w:t xml:space="preserve">-  доля  документов   Архивного   фонда   Курской области и иных архивных документов, хранящихся в архивном отделе Администрации Беловского  района с соблюдением нормативных  условий режимов хранения архивных документов; </w:t>
      </w:r>
    </w:p>
    <w:p w:rsidR="00326EF0" w:rsidRPr="00432B40" w:rsidRDefault="00326EF0" w:rsidP="00326EF0">
      <w:pPr>
        <w:suppressAutoHyphens/>
        <w:autoSpaceDE w:val="0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432B40">
        <w:rPr>
          <w:rFonts w:ascii="Arial" w:eastAsia="Times New Roman" w:hAnsi="Arial" w:cs="Arial"/>
          <w:sz w:val="24"/>
          <w:szCs w:val="24"/>
          <w:lang w:eastAsia="zh-CN"/>
        </w:rPr>
        <w:t>- доля  документов   Архивного   фонда   Курской области и иных архивных              документов, хранящихся в архивном отделе Администрации Беловского района с соблюдением оптимальных (нормативных) режимов хранения (светового),   температурно-влажностного, санитарно - гигиенического);</w:t>
      </w:r>
    </w:p>
    <w:p w:rsidR="00326EF0" w:rsidRPr="00432B40" w:rsidRDefault="00326EF0" w:rsidP="00326EF0">
      <w:pPr>
        <w:suppressAutoHyphens/>
        <w:autoSpaceDE w:val="0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432B40">
        <w:rPr>
          <w:rFonts w:ascii="Arial" w:eastAsia="Times New Roman" w:hAnsi="Arial" w:cs="Arial"/>
          <w:sz w:val="24"/>
          <w:szCs w:val="24"/>
          <w:lang w:eastAsia="zh-CN"/>
        </w:rPr>
        <w:t>- доля обеспеченности архивного отдела средствами  пожарной безопасности;</w:t>
      </w:r>
    </w:p>
    <w:p w:rsidR="00326EF0" w:rsidRPr="00432B40" w:rsidRDefault="00326EF0" w:rsidP="00326EF0">
      <w:pPr>
        <w:suppressAutoHyphens/>
        <w:autoSpaceDE w:val="0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432B40">
        <w:rPr>
          <w:rFonts w:ascii="Arial" w:eastAsia="Times New Roman" w:hAnsi="Arial" w:cs="Arial"/>
          <w:sz w:val="24"/>
          <w:szCs w:val="24"/>
          <w:lang w:eastAsia="zh-CN"/>
        </w:rPr>
        <w:t>- доля закартонированных дел, хранящихся в архивном отделе;</w:t>
      </w:r>
    </w:p>
    <w:p w:rsidR="00326EF0" w:rsidRPr="00432B40" w:rsidRDefault="00326EF0" w:rsidP="00326EF0">
      <w:pPr>
        <w:suppressAutoHyphens/>
        <w:jc w:val="both"/>
        <w:rPr>
          <w:rFonts w:ascii="Arial" w:eastAsia="SimSun" w:hAnsi="Arial" w:cs="Arial"/>
          <w:kern w:val="1"/>
          <w:sz w:val="24"/>
          <w:szCs w:val="24"/>
          <w:lang w:eastAsia="zh-CN" w:bidi="hi-IN"/>
        </w:rPr>
      </w:pPr>
      <w:r w:rsidRPr="00432B40">
        <w:rPr>
          <w:rFonts w:ascii="Arial" w:eastAsia="SimSun" w:hAnsi="Arial" w:cs="Arial"/>
          <w:kern w:val="1"/>
          <w:sz w:val="24"/>
          <w:szCs w:val="24"/>
          <w:lang w:eastAsia="zh-CN" w:bidi="hi-IN"/>
        </w:rPr>
        <w:t>- доля документов Архивного фонда  Курской области, хранящихся сверх установленных сроков их временного хранения в организациях источниках комплектования архивного отдела;</w:t>
      </w:r>
    </w:p>
    <w:p w:rsidR="00326EF0" w:rsidRPr="00432B40" w:rsidRDefault="00326EF0" w:rsidP="00326EF0">
      <w:pPr>
        <w:suppressAutoHyphens/>
        <w:autoSpaceDE w:val="0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432B40">
        <w:rPr>
          <w:rFonts w:ascii="Arial" w:eastAsia="Times New Roman" w:hAnsi="Arial" w:cs="Arial"/>
          <w:sz w:val="24"/>
          <w:szCs w:val="24"/>
          <w:lang w:eastAsia="zh-CN"/>
        </w:rPr>
        <w:t>- доля  архивной   информации,   предоставленной пользователям  информационными   ресурсами   в электронном виде;</w:t>
      </w:r>
    </w:p>
    <w:p w:rsidR="00326EF0" w:rsidRPr="00432B40" w:rsidRDefault="00326EF0" w:rsidP="00326EF0">
      <w:pPr>
        <w:suppressAutoHyphens/>
        <w:autoSpaceDE w:val="0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432B40">
        <w:rPr>
          <w:rFonts w:ascii="Arial" w:eastAsia="Times New Roman" w:hAnsi="Arial" w:cs="Arial"/>
          <w:sz w:val="24"/>
          <w:szCs w:val="24"/>
          <w:lang w:eastAsia="zh-CN"/>
        </w:rPr>
        <w:t>- доля  документов   Архивного   фонда   Курской области, переведенных в электронный вид;</w:t>
      </w:r>
    </w:p>
    <w:p w:rsidR="00326EF0" w:rsidRPr="00432B40" w:rsidRDefault="00326EF0" w:rsidP="00326EF0">
      <w:pPr>
        <w:suppressAutoHyphens/>
        <w:autoSpaceDE w:val="0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432B40">
        <w:rPr>
          <w:rFonts w:ascii="Arial" w:eastAsia="Times New Roman" w:hAnsi="Arial" w:cs="Arial"/>
          <w:sz w:val="24"/>
          <w:szCs w:val="24"/>
          <w:lang w:eastAsia="zh-CN"/>
        </w:rPr>
        <w:t>- доля социально-правовых запросов Управления ПФ РФ, полученных путем электронного взаимодействия;</w:t>
      </w:r>
    </w:p>
    <w:p w:rsidR="00326EF0" w:rsidRPr="00432B40" w:rsidRDefault="00326EF0" w:rsidP="00326EF0">
      <w:pPr>
        <w:suppressAutoHyphens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432B40">
        <w:rPr>
          <w:rFonts w:ascii="Arial" w:eastAsia="Times New Roman" w:hAnsi="Arial" w:cs="Arial"/>
          <w:sz w:val="24"/>
          <w:szCs w:val="24"/>
          <w:lang w:eastAsia="zh-CN"/>
        </w:rPr>
        <w:t>- оснащение архивного отдела средствами связи, мебелью, компьютерами и оргтехникой, средствами хранения информации, средствами перевода документов в электронный вид.</w:t>
      </w:r>
    </w:p>
    <w:p w:rsidR="00326EF0" w:rsidRPr="00432B40" w:rsidRDefault="00326EF0" w:rsidP="00326EF0">
      <w:pPr>
        <w:suppressAutoHyphens/>
        <w:rPr>
          <w:rFonts w:ascii="Arial" w:eastAsia="Times New Roman" w:hAnsi="Arial" w:cs="Arial"/>
          <w:b/>
          <w:sz w:val="24"/>
          <w:szCs w:val="24"/>
          <w:lang w:eastAsia="zh-CN"/>
        </w:rPr>
      </w:pPr>
      <w:r w:rsidRPr="00432B40">
        <w:rPr>
          <w:rFonts w:ascii="Arial" w:eastAsia="Times New Roman" w:hAnsi="Arial" w:cs="Arial"/>
          <w:sz w:val="24"/>
          <w:szCs w:val="24"/>
          <w:lang w:eastAsia="zh-CN"/>
        </w:rPr>
        <w:tab/>
      </w:r>
    </w:p>
    <w:p w:rsidR="00326EF0" w:rsidRPr="00432B40" w:rsidRDefault="00326EF0" w:rsidP="00326EF0">
      <w:pPr>
        <w:suppressAutoHyphens/>
        <w:jc w:val="center"/>
        <w:rPr>
          <w:rFonts w:ascii="Arial" w:eastAsia="Times New Roman" w:hAnsi="Arial" w:cs="Arial"/>
          <w:b/>
          <w:sz w:val="28"/>
          <w:szCs w:val="24"/>
          <w:lang w:eastAsia="zh-CN"/>
        </w:rPr>
      </w:pPr>
      <w:r w:rsidRPr="00432B40">
        <w:rPr>
          <w:rFonts w:ascii="Arial" w:eastAsia="Times New Roman" w:hAnsi="Arial" w:cs="Arial"/>
          <w:b/>
          <w:sz w:val="28"/>
          <w:szCs w:val="24"/>
          <w:lang w:eastAsia="zh-CN"/>
        </w:rPr>
        <w:t>3. Срок реализации Программы.</w:t>
      </w:r>
    </w:p>
    <w:p w:rsidR="00326EF0" w:rsidRPr="00432B40" w:rsidRDefault="00326EF0" w:rsidP="00326EF0">
      <w:pPr>
        <w:suppressAutoHyphens/>
        <w:autoSpaceDE w:val="0"/>
        <w:ind w:firstLine="540"/>
        <w:jc w:val="both"/>
        <w:rPr>
          <w:rFonts w:ascii="Arial" w:eastAsia="Times New Roman" w:hAnsi="Arial" w:cs="Arial"/>
          <w:b/>
          <w:sz w:val="24"/>
          <w:szCs w:val="24"/>
          <w:lang w:eastAsia="zh-CN"/>
        </w:rPr>
      </w:pPr>
    </w:p>
    <w:p w:rsidR="00326EF0" w:rsidRPr="00432B40" w:rsidRDefault="00326EF0" w:rsidP="00326EF0">
      <w:pPr>
        <w:suppressAutoHyphens/>
        <w:autoSpaceDE w:val="0"/>
        <w:ind w:firstLine="540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432B40">
        <w:rPr>
          <w:rFonts w:ascii="Arial" w:eastAsia="Times New Roman" w:hAnsi="Arial" w:cs="Arial"/>
          <w:sz w:val="24"/>
          <w:szCs w:val="24"/>
          <w:lang w:eastAsia="zh-CN"/>
        </w:rPr>
        <w:t>Реализация мероприятий Программы рассчитана на 2014 - 2026 годы.</w:t>
      </w:r>
    </w:p>
    <w:p w:rsidR="00326EF0" w:rsidRPr="00432B40" w:rsidRDefault="00326EF0" w:rsidP="00326EF0">
      <w:pPr>
        <w:suppressAutoHyphens/>
        <w:spacing w:after="120" w:line="240" w:lineRule="exact"/>
        <w:rPr>
          <w:rFonts w:ascii="Arial" w:eastAsia="Times New Roman" w:hAnsi="Arial" w:cs="Arial"/>
          <w:sz w:val="24"/>
          <w:szCs w:val="24"/>
          <w:lang w:eastAsia="zh-CN"/>
        </w:rPr>
      </w:pPr>
    </w:p>
    <w:p w:rsidR="00326EF0" w:rsidRPr="00432B40" w:rsidRDefault="00326EF0" w:rsidP="00326EF0">
      <w:pPr>
        <w:suppressAutoHyphens/>
        <w:autoSpaceDE w:val="0"/>
        <w:rPr>
          <w:rFonts w:ascii="Arial" w:eastAsia="Times New Roman" w:hAnsi="Arial" w:cs="Arial"/>
          <w:b/>
          <w:sz w:val="24"/>
          <w:szCs w:val="24"/>
          <w:lang w:eastAsia="zh-CN"/>
        </w:rPr>
      </w:pPr>
    </w:p>
    <w:p w:rsidR="00326EF0" w:rsidRPr="00432B40" w:rsidRDefault="00326EF0" w:rsidP="00326EF0">
      <w:pPr>
        <w:suppressAutoHyphens/>
        <w:autoSpaceDE w:val="0"/>
        <w:jc w:val="center"/>
        <w:rPr>
          <w:rFonts w:ascii="Arial" w:eastAsia="Times New Roman" w:hAnsi="Arial" w:cs="Arial"/>
          <w:b/>
          <w:sz w:val="24"/>
          <w:szCs w:val="24"/>
          <w:lang w:eastAsia="zh-CN"/>
        </w:rPr>
      </w:pPr>
      <w:r w:rsidRPr="00432B40">
        <w:rPr>
          <w:rFonts w:ascii="Arial" w:eastAsia="Times New Roman" w:hAnsi="Arial" w:cs="Arial"/>
          <w:b/>
          <w:sz w:val="28"/>
          <w:szCs w:val="24"/>
          <w:lang w:eastAsia="zh-CN"/>
        </w:rPr>
        <w:t>4. Перечень основных мероприятий</w:t>
      </w:r>
      <w:r w:rsidRPr="00432B40">
        <w:rPr>
          <w:rFonts w:ascii="Arial" w:eastAsia="Times New Roman" w:hAnsi="Arial" w:cs="Arial"/>
          <w:b/>
          <w:sz w:val="24"/>
          <w:szCs w:val="24"/>
          <w:lang w:eastAsia="zh-CN"/>
        </w:rPr>
        <w:t>.</w:t>
      </w:r>
    </w:p>
    <w:p w:rsidR="00326EF0" w:rsidRPr="00432B40" w:rsidRDefault="00326EF0" w:rsidP="00326EF0">
      <w:pPr>
        <w:suppressAutoHyphens/>
        <w:autoSpaceDE w:val="0"/>
        <w:jc w:val="center"/>
        <w:rPr>
          <w:rFonts w:ascii="Arial" w:eastAsia="Times New Roman" w:hAnsi="Arial" w:cs="Arial"/>
          <w:b/>
          <w:sz w:val="24"/>
          <w:szCs w:val="24"/>
          <w:lang w:eastAsia="zh-CN"/>
        </w:rPr>
      </w:pPr>
    </w:p>
    <w:p w:rsidR="00326EF0" w:rsidRPr="00432B40" w:rsidRDefault="00326EF0" w:rsidP="00326EF0">
      <w:pPr>
        <w:suppressAutoHyphens/>
        <w:autoSpaceDE w:val="0"/>
        <w:ind w:firstLine="540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432B40">
        <w:rPr>
          <w:rFonts w:ascii="Arial" w:eastAsia="Times New Roman" w:hAnsi="Arial" w:cs="Arial"/>
          <w:sz w:val="24"/>
          <w:szCs w:val="24"/>
          <w:lang w:eastAsia="zh-CN"/>
        </w:rPr>
        <w:t>Настоящая Программа предусматривает осуществление мероприятий, сгруппированных по следующим разделам:</w:t>
      </w:r>
    </w:p>
    <w:p w:rsidR="00326EF0" w:rsidRPr="00432B40" w:rsidRDefault="00326EF0" w:rsidP="00326EF0">
      <w:pPr>
        <w:suppressAutoHyphens/>
        <w:ind w:firstLine="851"/>
        <w:jc w:val="both"/>
        <w:rPr>
          <w:rFonts w:ascii="Arial" w:eastAsia="Courier New CYR" w:hAnsi="Arial" w:cs="Arial"/>
          <w:sz w:val="24"/>
          <w:szCs w:val="24"/>
          <w:lang w:eastAsia="zh-CN"/>
        </w:rPr>
      </w:pPr>
      <w:r w:rsidRPr="00432B40">
        <w:rPr>
          <w:rFonts w:ascii="Arial" w:eastAsia="Times New Roman" w:hAnsi="Arial" w:cs="Arial"/>
          <w:sz w:val="24"/>
          <w:szCs w:val="24"/>
          <w:lang w:eastAsia="zh-CN"/>
        </w:rPr>
        <w:t>-Организация и проведение мелких ремонтных работ в помещениях архивохранилища;</w:t>
      </w:r>
    </w:p>
    <w:p w:rsidR="00326EF0" w:rsidRPr="00432B40" w:rsidRDefault="00326EF0" w:rsidP="00326EF0">
      <w:pPr>
        <w:suppressAutoHyphens/>
        <w:ind w:firstLine="851"/>
        <w:jc w:val="both"/>
        <w:rPr>
          <w:rFonts w:ascii="Arial" w:eastAsia="Courier New CYR" w:hAnsi="Arial" w:cs="Arial"/>
          <w:sz w:val="24"/>
          <w:szCs w:val="24"/>
          <w:lang w:eastAsia="zh-CN"/>
        </w:rPr>
      </w:pPr>
      <w:r w:rsidRPr="00432B40">
        <w:rPr>
          <w:rFonts w:ascii="Arial" w:eastAsia="Courier New CYR" w:hAnsi="Arial" w:cs="Arial"/>
          <w:sz w:val="24"/>
          <w:szCs w:val="24"/>
          <w:lang w:eastAsia="zh-CN"/>
        </w:rPr>
        <w:t xml:space="preserve">- Создание условий по соблюдению правил пожарной безопасности; </w:t>
      </w:r>
    </w:p>
    <w:p w:rsidR="00326EF0" w:rsidRPr="00432B40" w:rsidRDefault="00326EF0" w:rsidP="00326EF0">
      <w:pPr>
        <w:suppressAutoHyphens/>
        <w:ind w:firstLine="851"/>
        <w:jc w:val="both"/>
        <w:rPr>
          <w:rFonts w:ascii="Arial" w:eastAsia="Courier New CYR" w:hAnsi="Arial" w:cs="Arial"/>
          <w:sz w:val="24"/>
          <w:szCs w:val="24"/>
          <w:lang w:eastAsia="zh-CN"/>
        </w:rPr>
      </w:pPr>
      <w:r w:rsidRPr="00432B40">
        <w:rPr>
          <w:rFonts w:ascii="Arial" w:eastAsia="Courier New CYR" w:hAnsi="Arial" w:cs="Arial"/>
          <w:sz w:val="24"/>
          <w:szCs w:val="24"/>
          <w:lang w:eastAsia="zh-CN"/>
        </w:rPr>
        <w:t>- Оборудование хранилищ архивного отдела в соответствии с нормативными требованиями к температурному режиму хранения архивных документов;</w:t>
      </w:r>
    </w:p>
    <w:p w:rsidR="00326EF0" w:rsidRPr="00432B40" w:rsidRDefault="00326EF0" w:rsidP="00326EF0">
      <w:pPr>
        <w:suppressAutoHyphens/>
        <w:ind w:firstLine="851"/>
        <w:jc w:val="both"/>
        <w:rPr>
          <w:rFonts w:ascii="Arial" w:eastAsia="Courier New CYR" w:hAnsi="Arial" w:cs="Arial"/>
          <w:sz w:val="24"/>
          <w:szCs w:val="24"/>
          <w:lang w:eastAsia="zh-CN"/>
        </w:rPr>
      </w:pPr>
      <w:r w:rsidRPr="00432B40">
        <w:rPr>
          <w:rFonts w:ascii="Arial" w:eastAsia="Courier New CYR" w:hAnsi="Arial" w:cs="Arial"/>
          <w:sz w:val="24"/>
          <w:szCs w:val="24"/>
          <w:lang w:eastAsia="zh-CN"/>
        </w:rPr>
        <w:t>- Приобретение специального оборудования, современных технических средств, оргтехники;</w:t>
      </w:r>
    </w:p>
    <w:p w:rsidR="00326EF0" w:rsidRPr="00432B40" w:rsidRDefault="00326EF0" w:rsidP="00326EF0">
      <w:pPr>
        <w:suppressAutoHyphens/>
        <w:ind w:firstLine="851"/>
        <w:jc w:val="both"/>
        <w:rPr>
          <w:rFonts w:ascii="Arial" w:eastAsia="Courier New CYR" w:hAnsi="Arial" w:cs="Arial"/>
          <w:sz w:val="24"/>
          <w:szCs w:val="24"/>
          <w:lang w:eastAsia="zh-CN"/>
        </w:rPr>
      </w:pPr>
      <w:r w:rsidRPr="00432B40">
        <w:rPr>
          <w:rFonts w:ascii="Arial" w:eastAsia="Courier New CYR" w:hAnsi="Arial" w:cs="Arial"/>
          <w:sz w:val="24"/>
          <w:szCs w:val="24"/>
          <w:lang w:eastAsia="zh-CN"/>
        </w:rPr>
        <w:t>- Создание оптимальных условий хранения документов (приобретение коробов, мебели, стеллажей и их установка);</w:t>
      </w:r>
    </w:p>
    <w:p w:rsidR="00326EF0" w:rsidRPr="00432B40" w:rsidRDefault="00326EF0" w:rsidP="00326EF0">
      <w:pPr>
        <w:suppressAutoHyphens/>
        <w:ind w:firstLine="851"/>
        <w:jc w:val="both"/>
        <w:rPr>
          <w:rFonts w:ascii="Arial" w:eastAsia="Courier New CYR" w:hAnsi="Arial" w:cs="Arial"/>
          <w:sz w:val="24"/>
          <w:szCs w:val="24"/>
          <w:lang w:eastAsia="zh-CN"/>
        </w:rPr>
      </w:pPr>
      <w:r w:rsidRPr="00432B40">
        <w:rPr>
          <w:rFonts w:ascii="Arial" w:eastAsia="Courier New CYR" w:hAnsi="Arial" w:cs="Arial"/>
          <w:sz w:val="24"/>
          <w:szCs w:val="24"/>
          <w:lang w:eastAsia="zh-CN"/>
        </w:rPr>
        <w:t>-Перевод  архивных документов, находящихся в архивном отделе в электронный вид;</w:t>
      </w:r>
    </w:p>
    <w:p w:rsidR="00326EF0" w:rsidRPr="00432B40" w:rsidRDefault="00326EF0" w:rsidP="00326EF0">
      <w:pPr>
        <w:suppressAutoHyphens/>
        <w:ind w:firstLine="851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432B40">
        <w:rPr>
          <w:rFonts w:ascii="Arial" w:eastAsia="Courier New CYR" w:hAnsi="Arial" w:cs="Arial"/>
          <w:sz w:val="24"/>
          <w:szCs w:val="24"/>
          <w:lang w:eastAsia="zh-CN"/>
        </w:rPr>
        <w:t xml:space="preserve">- Реализация прав </w:t>
      </w:r>
      <w:r w:rsidRPr="00432B40">
        <w:rPr>
          <w:rFonts w:ascii="Arial" w:eastAsia="Times New Roman" w:hAnsi="Arial" w:cs="Arial"/>
          <w:sz w:val="24"/>
          <w:szCs w:val="24"/>
          <w:lang w:eastAsia="zh-CN"/>
        </w:rPr>
        <w:t>пользователей на информационное обеспечение в соответствии с их запросами;</w:t>
      </w:r>
    </w:p>
    <w:p w:rsidR="00326EF0" w:rsidRPr="00432B40" w:rsidRDefault="00326EF0" w:rsidP="00326EF0">
      <w:pPr>
        <w:suppressAutoHyphens/>
        <w:ind w:firstLine="851"/>
        <w:contextualSpacing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432B40">
        <w:rPr>
          <w:rFonts w:ascii="Arial" w:eastAsia="Times New Roman" w:hAnsi="Arial" w:cs="Arial"/>
          <w:sz w:val="24"/>
          <w:szCs w:val="24"/>
          <w:lang w:eastAsia="zh-CN"/>
        </w:rPr>
        <w:t>-</w:t>
      </w:r>
      <w:r w:rsidRPr="00432B40">
        <w:rPr>
          <w:rFonts w:ascii="Arial" w:eastAsia="Courier New CYR" w:hAnsi="Arial" w:cs="Arial"/>
          <w:sz w:val="24"/>
          <w:szCs w:val="24"/>
          <w:lang w:eastAsia="zh-CN"/>
        </w:rPr>
        <w:t xml:space="preserve"> Организация  и проведение </w:t>
      </w:r>
      <w:r w:rsidRPr="00432B40">
        <w:rPr>
          <w:rFonts w:ascii="Arial" w:eastAsia="Times New Roman" w:hAnsi="Arial" w:cs="Arial"/>
          <w:sz w:val="24"/>
          <w:szCs w:val="24"/>
          <w:lang w:eastAsia="zh-CN"/>
        </w:rPr>
        <w:t>информационных мероприятий с использованием архивных документов;</w:t>
      </w:r>
    </w:p>
    <w:p w:rsidR="00326EF0" w:rsidRPr="00432B40" w:rsidRDefault="00326EF0" w:rsidP="00326EF0">
      <w:pPr>
        <w:suppressAutoHyphens/>
        <w:ind w:firstLine="851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432B40">
        <w:rPr>
          <w:rFonts w:ascii="Arial" w:eastAsia="Times New Roman" w:hAnsi="Arial" w:cs="Arial"/>
          <w:sz w:val="24"/>
          <w:szCs w:val="24"/>
          <w:lang w:eastAsia="zh-CN"/>
        </w:rPr>
        <w:t>- Ремонт и техническое оснащение современным оборудованием и материалами хранилищ и рабочих кабинетов муниципального  архива.</w:t>
      </w:r>
    </w:p>
    <w:p w:rsidR="00326EF0" w:rsidRPr="00432B40" w:rsidRDefault="00326EF0" w:rsidP="00326EF0">
      <w:pPr>
        <w:suppressAutoHyphens/>
        <w:jc w:val="center"/>
        <w:rPr>
          <w:rFonts w:ascii="Arial" w:eastAsia="Times New Roman" w:hAnsi="Arial" w:cs="Arial"/>
          <w:sz w:val="24"/>
          <w:szCs w:val="24"/>
          <w:lang w:eastAsia="zh-CN"/>
        </w:rPr>
      </w:pPr>
    </w:p>
    <w:p w:rsidR="00326EF0" w:rsidRPr="00432B40" w:rsidRDefault="00326EF0" w:rsidP="00326EF0">
      <w:pPr>
        <w:suppressAutoHyphens/>
        <w:autoSpaceDE w:val="0"/>
        <w:jc w:val="center"/>
        <w:rPr>
          <w:rFonts w:ascii="Arial" w:eastAsia="Times New Roman" w:hAnsi="Arial" w:cs="Arial"/>
          <w:sz w:val="28"/>
          <w:szCs w:val="24"/>
          <w:lang w:eastAsia="zh-CN"/>
        </w:rPr>
      </w:pPr>
      <w:r w:rsidRPr="00432B40">
        <w:rPr>
          <w:rFonts w:ascii="Arial" w:eastAsia="Times New Roman" w:hAnsi="Arial" w:cs="Arial"/>
          <w:b/>
          <w:sz w:val="28"/>
          <w:szCs w:val="24"/>
          <w:lang w:eastAsia="zh-CN"/>
        </w:rPr>
        <w:lastRenderedPageBreak/>
        <w:t>5. Прогнозируемые объемы и источники финансирования Программы</w:t>
      </w:r>
      <w:r w:rsidRPr="00432B40">
        <w:rPr>
          <w:rFonts w:ascii="Arial" w:eastAsia="Times New Roman" w:hAnsi="Arial" w:cs="Arial"/>
          <w:sz w:val="28"/>
          <w:szCs w:val="24"/>
          <w:lang w:eastAsia="zh-CN"/>
        </w:rPr>
        <w:t>.</w:t>
      </w:r>
    </w:p>
    <w:p w:rsidR="00326EF0" w:rsidRPr="00432B40" w:rsidRDefault="00326EF0" w:rsidP="00326EF0">
      <w:pPr>
        <w:suppressAutoHyphens/>
        <w:autoSpaceDE w:val="0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</w:p>
    <w:p w:rsidR="00326EF0" w:rsidRPr="00432B40" w:rsidRDefault="00326EF0" w:rsidP="00326EF0">
      <w:pPr>
        <w:suppressAutoHyphens/>
        <w:autoSpaceDE w:val="0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432B40">
        <w:rPr>
          <w:rFonts w:ascii="Arial" w:eastAsia="Times New Roman" w:hAnsi="Arial" w:cs="Arial"/>
          <w:sz w:val="24"/>
          <w:szCs w:val="24"/>
          <w:lang w:eastAsia="zh-CN"/>
        </w:rPr>
        <w:t xml:space="preserve">Финансирование мероприятий Программы будет осуществляться за счет средств местного бюджета. </w:t>
      </w:r>
    </w:p>
    <w:p w:rsidR="00326EF0" w:rsidRPr="00432B40" w:rsidRDefault="00326EF0" w:rsidP="00326EF0">
      <w:pPr>
        <w:suppressAutoHyphens/>
        <w:autoSpaceDE w:val="0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</w:p>
    <w:p w:rsidR="00326EF0" w:rsidRPr="00432B40" w:rsidRDefault="00326EF0" w:rsidP="00326EF0">
      <w:pPr>
        <w:suppressAutoHyphens/>
        <w:rPr>
          <w:rFonts w:ascii="Arial" w:eastAsia="Times New Roman" w:hAnsi="Arial" w:cs="Arial"/>
          <w:sz w:val="24"/>
          <w:szCs w:val="24"/>
          <w:lang w:eastAsia="zh-CN"/>
        </w:rPr>
      </w:pPr>
      <w:r w:rsidRPr="00432B40">
        <w:rPr>
          <w:rFonts w:ascii="Arial" w:eastAsia="Times New Roman" w:hAnsi="Arial" w:cs="Arial"/>
          <w:sz w:val="24"/>
          <w:szCs w:val="24"/>
          <w:lang w:eastAsia="zh-CN"/>
        </w:rPr>
        <w:t>2014 год -233,302 тыс. рублей</w:t>
      </w:r>
    </w:p>
    <w:p w:rsidR="00326EF0" w:rsidRPr="00432B40" w:rsidRDefault="00326EF0" w:rsidP="00326EF0">
      <w:pPr>
        <w:suppressAutoHyphens/>
        <w:rPr>
          <w:rFonts w:ascii="Arial" w:eastAsia="Times New Roman" w:hAnsi="Arial" w:cs="Arial"/>
          <w:sz w:val="24"/>
          <w:szCs w:val="24"/>
          <w:lang w:eastAsia="zh-CN"/>
        </w:rPr>
      </w:pPr>
      <w:r w:rsidRPr="00432B40">
        <w:rPr>
          <w:rFonts w:ascii="Arial" w:eastAsia="Times New Roman" w:hAnsi="Arial" w:cs="Arial"/>
          <w:sz w:val="24"/>
          <w:szCs w:val="24"/>
          <w:lang w:eastAsia="zh-CN"/>
        </w:rPr>
        <w:t xml:space="preserve">2015 год -333,302 тыс. рублей </w:t>
      </w:r>
    </w:p>
    <w:p w:rsidR="00326EF0" w:rsidRPr="00432B40" w:rsidRDefault="00326EF0" w:rsidP="00326EF0">
      <w:pPr>
        <w:suppressAutoHyphens/>
        <w:rPr>
          <w:rFonts w:ascii="Arial" w:eastAsia="Times New Roman" w:hAnsi="Arial" w:cs="Arial"/>
          <w:sz w:val="24"/>
          <w:szCs w:val="24"/>
          <w:lang w:eastAsia="zh-CN"/>
        </w:rPr>
      </w:pPr>
      <w:r w:rsidRPr="00432B40">
        <w:rPr>
          <w:rFonts w:ascii="Arial" w:eastAsia="Times New Roman" w:hAnsi="Arial" w:cs="Arial"/>
          <w:sz w:val="24"/>
          <w:szCs w:val="24"/>
          <w:lang w:eastAsia="zh-CN"/>
        </w:rPr>
        <w:t>2016 год- 533,446 тыс. рублей</w:t>
      </w:r>
    </w:p>
    <w:p w:rsidR="00326EF0" w:rsidRPr="00432B40" w:rsidRDefault="00326EF0" w:rsidP="00326EF0">
      <w:pPr>
        <w:suppressAutoHyphens/>
        <w:rPr>
          <w:rFonts w:ascii="Arial" w:eastAsia="Times New Roman" w:hAnsi="Arial" w:cs="Arial"/>
          <w:sz w:val="24"/>
          <w:szCs w:val="24"/>
          <w:lang w:eastAsia="zh-CN"/>
        </w:rPr>
      </w:pPr>
      <w:r w:rsidRPr="00432B40">
        <w:rPr>
          <w:rFonts w:ascii="Arial" w:eastAsia="Times New Roman" w:hAnsi="Arial" w:cs="Arial"/>
          <w:sz w:val="24"/>
          <w:szCs w:val="24"/>
          <w:lang w:eastAsia="zh-CN"/>
        </w:rPr>
        <w:t>2017 год- 442,267 тыс. рублей</w:t>
      </w:r>
    </w:p>
    <w:p w:rsidR="00326EF0" w:rsidRPr="00432B40" w:rsidRDefault="00326EF0" w:rsidP="00326EF0">
      <w:pPr>
        <w:suppressAutoHyphens/>
        <w:rPr>
          <w:rFonts w:ascii="Arial" w:eastAsia="Times New Roman" w:hAnsi="Arial" w:cs="Arial"/>
          <w:sz w:val="24"/>
          <w:szCs w:val="24"/>
          <w:lang w:eastAsia="zh-CN"/>
        </w:rPr>
      </w:pPr>
      <w:r w:rsidRPr="00432B40">
        <w:rPr>
          <w:rFonts w:ascii="Arial" w:eastAsia="Times New Roman" w:hAnsi="Arial" w:cs="Arial"/>
          <w:sz w:val="24"/>
          <w:szCs w:val="24"/>
          <w:lang w:eastAsia="zh-CN"/>
        </w:rPr>
        <w:t>2018 год- 468,661 тыс. рублей</w:t>
      </w:r>
    </w:p>
    <w:p w:rsidR="00326EF0" w:rsidRPr="00432B40" w:rsidRDefault="00326EF0" w:rsidP="00326EF0">
      <w:pPr>
        <w:suppressAutoHyphens/>
        <w:rPr>
          <w:rFonts w:ascii="Arial" w:eastAsia="Times New Roman" w:hAnsi="Arial" w:cs="Arial"/>
          <w:sz w:val="24"/>
          <w:szCs w:val="24"/>
          <w:lang w:eastAsia="zh-CN"/>
        </w:rPr>
      </w:pPr>
      <w:r w:rsidRPr="00432B40">
        <w:rPr>
          <w:rFonts w:ascii="Arial" w:eastAsia="Times New Roman" w:hAnsi="Arial" w:cs="Arial"/>
          <w:sz w:val="24"/>
          <w:szCs w:val="24"/>
          <w:lang w:eastAsia="zh-CN"/>
        </w:rPr>
        <w:t>2019 год- 456,018 тыс. рублей</w:t>
      </w:r>
    </w:p>
    <w:p w:rsidR="00326EF0" w:rsidRPr="00432B40" w:rsidRDefault="00326EF0" w:rsidP="00326EF0">
      <w:pPr>
        <w:suppressAutoHyphens/>
        <w:rPr>
          <w:rFonts w:ascii="Arial" w:eastAsia="Times New Roman" w:hAnsi="Arial" w:cs="Arial"/>
          <w:sz w:val="24"/>
          <w:szCs w:val="24"/>
          <w:lang w:eastAsia="zh-CN"/>
        </w:rPr>
      </w:pPr>
      <w:r w:rsidRPr="00432B40">
        <w:rPr>
          <w:rFonts w:ascii="Arial" w:eastAsia="Times New Roman" w:hAnsi="Arial" w:cs="Arial"/>
          <w:sz w:val="24"/>
          <w:szCs w:val="24"/>
          <w:lang w:eastAsia="zh-CN"/>
        </w:rPr>
        <w:t>2020 год- 217,721 тыс. рублей</w:t>
      </w:r>
    </w:p>
    <w:p w:rsidR="00326EF0" w:rsidRPr="00432B40" w:rsidRDefault="00326EF0" w:rsidP="00326EF0">
      <w:pPr>
        <w:suppressAutoHyphens/>
        <w:rPr>
          <w:rFonts w:ascii="Arial" w:eastAsia="Times New Roman" w:hAnsi="Arial" w:cs="Arial"/>
          <w:sz w:val="24"/>
          <w:szCs w:val="24"/>
          <w:lang w:eastAsia="zh-CN"/>
        </w:rPr>
      </w:pPr>
      <w:r w:rsidRPr="00432B40">
        <w:rPr>
          <w:rFonts w:ascii="Arial" w:eastAsia="Times New Roman" w:hAnsi="Arial" w:cs="Arial"/>
          <w:sz w:val="24"/>
          <w:szCs w:val="24"/>
          <w:lang w:eastAsia="zh-CN"/>
        </w:rPr>
        <w:t>2021 год –286,199 тыс. рублей</w:t>
      </w:r>
    </w:p>
    <w:p w:rsidR="00326EF0" w:rsidRPr="00432B40" w:rsidRDefault="00326EF0" w:rsidP="00326EF0">
      <w:pPr>
        <w:suppressAutoHyphens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432B40">
        <w:rPr>
          <w:rFonts w:ascii="Arial" w:eastAsia="Times New Roman" w:hAnsi="Arial" w:cs="Arial"/>
          <w:sz w:val="24"/>
          <w:szCs w:val="24"/>
          <w:lang w:eastAsia="zh-CN"/>
        </w:rPr>
        <w:t xml:space="preserve">2022 год – 401,586 тыс. рублей </w:t>
      </w:r>
    </w:p>
    <w:p w:rsidR="00326EF0" w:rsidRPr="00432B40" w:rsidRDefault="00326EF0" w:rsidP="00326EF0">
      <w:pPr>
        <w:suppressAutoHyphens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432B40">
        <w:rPr>
          <w:rFonts w:ascii="Arial" w:eastAsia="Times New Roman" w:hAnsi="Arial" w:cs="Arial"/>
          <w:sz w:val="24"/>
          <w:szCs w:val="24"/>
          <w:lang w:eastAsia="zh-CN"/>
        </w:rPr>
        <w:t xml:space="preserve">2023 год – 262,938 тыс. рублей </w:t>
      </w:r>
    </w:p>
    <w:p w:rsidR="00326EF0" w:rsidRPr="00432B40" w:rsidRDefault="00326EF0" w:rsidP="00326EF0">
      <w:pPr>
        <w:suppressAutoHyphens/>
        <w:autoSpaceDE w:val="0"/>
        <w:rPr>
          <w:rFonts w:ascii="Arial" w:eastAsia="Times New Roman" w:hAnsi="Arial" w:cs="Arial"/>
          <w:sz w:val="24"/>
          <w:szCs w:val="24"/>
          <w:lang w:eastAsia="zh-CN"/>
        </w:rPr>
      </w:pPr>
      <w:r w:rsidRPr="00432B40">
        <w:rPr>
          <w:rFonts w:ascii="Arial" w:eastAsia="Times New Roman" w:hAnsi="Arial" w:cs="Arial"/>
          <w:sz w:val="24"/>
          <w:szCs w:val="24"/>
          <w:lang w:eastAsia="zh-CN"/>
        </w:rPr>
        <w:t>2024 год – 337,464 тыс. рублей</w:t>
      </w:r>
    </w:p>
    <w:p w:rsidR="00326EF0" w:rsidRPr="00432B40" w:rsidRDefault="00326EF0" w:rsidP="00326EF0">
      <w:pPr>
        <w:suppressAutoHyphens/>
        <w:autoSpaceDE w:val="0"/>
        <w:rPr>
          <w:rFonts w:ascii="Arial" w:eastAsia="Times New Roman" w:hAnsi="Arial" w:cs="Arial"/>
          <w:b/>
          <w:sz w:val="24"/>
          <w:szCs w:val="24"/>
          <w:lang w:eastAsia="zh-CN"/>
        </w:rPr>
      </w:pPr>
      <w:r w:rsidRPr="00432B40">
        <w:rPr>
          <w:rFonts w:ascii="Arial" w:eastAsia="Times New Roman" w:hAnsi="Arial" w:cs="Arial"/>
          <w:sz w:val="24"/>
          <w:szCs w:val="24"/>
          <w:lang w:eastAsia="zh-CN"/>
        </w:rPr>
        <w:t>2025 год – 237,464 тыс. рублей</w:t>
      </w:r>
    </w:p>
    <w:p w:rsidR="00326EF0" w:rsidRPr="00432B40" w:rsidRDefault="00326EF0" w:rsidP="00326EF0">
      <w:pPr>
        <w:suppressAutoHyphens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432B40">
        <w:rPr>
          <w:rFonts w:ascii="Arial" w:eastAsia="Times New Roman" w:hAnsi="Arial" w:cs="Arial"/>
          <w:sz w:val="24"/>
          <w:szCs w:val="24"/>
          <w:lang w:eastAsia="zh-CN"/>
        </w:rPr>
        <w:t>2026 год – 237,464 тыс. рублей</w:t>
      </w:r>
    </w:p>
    <w:p w:rsidR="00326EF0" w:rsidRPr="00432B40" w:rsidRDefault="00326EF0" w:rsidP="00326EF0">
      <w:pPr>
        <w:suppressAutoHyphens/>
        <w:autoSpaceDE w:val="0"/>
        <w:rPr>
          <w:rFonts w:ascii="Arial" w:eastAsia="Times New Roman" w:hAnsi="Arial" w:cs="Arial"/>
          <w:b/>
          <w:sz w:val="24"/>
          <w:szCs w:val="24"/>
          <w:lang w:eastAsia="zh-CN"/>
        </w:rPr>
      </w:pPr>
    </w:p>
    <w:p w:rsidR="00326EF0" w:rsidRPr="00432B40" w:rsidRDefault="00326EF0" w:rsidP="00326EF0">
      <w:pPr>
        <w:suppressAutoHyphens/>
        <w:autoSpaceDE w:val="0"/>
        <w:rPr>
          <w:rFonts w:ascii="Arial" w:eastAsia="Times New Roman" w:hAnsi="Arial" w:cs="Arial"/>
          <w:b/>
          <w:sz w:val="24"/>
          <w:szCs w:val="24"/>
          <w:lang w:eastAsia="zh-CN"/>
        </w:rPr>
      </w:pPr>
    </w:p>
    <w:p w:rsidR="00326EF0" w:rsidRPr="00432B40" w:rsidRDefault="00326EF0" w:rsidP="00326EF0">
      <w:pPr>
        <w:suppressAutoHyphens/>
        <w:autoSpaceDE w:val="0"/>
        <w:jc w:val="center"/>
        <w:rPr>
          <w:rFonts w:ascii="Arial" w:eastAsia="Times New Roman" w:hAnsi="Arial" w:cs="Arial"/>
          <w:b/>
          <w:sz w:val="28"/>
          <w:szCs w:val="24"/>
          <w:lang w:eastAsia="zh-CN"/>
        </w:rPr>
      </w:pPr>
      <w:r w:rsidRPr="00432B40">
        <w:rPr>
          <w:rFonts w:ascii="Arial" w:eastAsia="Times New Roman" w:hAnsi="Arial" w:cs="Arial"/>
          <w:b/>
          <w:sz w:val="28"/>
          <w:szCs w:val="24"/>
          <w:lang w:eastAsia="zh-CN"/>
        </w:rPr>
        <w:t>6. Механизм реализации Программы</w:t>
      </w:r>
    </w:p>
    <w:p w:rsidR="00326EF0" w:rsidRPr="00432B40" w:rsidRDefault="00326EF0" w:rsidP="00326EF0">
      <w:pPr>
        <w:suppressAutoHyphens/>
        <w:autoSpaceDE w:val="0"/>
        <w:jc w:val="center"/>
        <w:rPr>
          <w:rFonts w:ascii="Arial" w:eastAsia="Times New Roman" w:hAnsi="Arial" w:cs="Arial"/>
          <w:sz w:val="24"/>
          <w:szCs w:val="24"/>
          <w:lang w:eastAsia="zh-CN"/>
        </w:rPr>
      </w:pPr>
    </w:p>
    <w:p w:rsidR="00326EF0" w:rsidRPr="00432B40" w:rsidRDefault="00326EF0" w:rsidP="00326EF0">
      <w:pPr>
        <w:suppressAutoHyphens/>
        <w:autoSpaceDE w:val="0"/>
        <w:ind w:firstLine="540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432B40">
        <w:rPr>
          <w:rFonts w:ascii="Arial" w:eastAsia="Times New Roman" w:hAnsi="Arial" w:cs="Arial"/>
          <w:sz w:val="24"/>
          <w:szCs w:val="24"/>
          <w:lang w:eastAsia="zh-CN"/>
        </w:rPr>
        <w:t>Механизм реализации Программы определяется муниципальным заказчиком Программы - администрацией и предусматривает проведение организационных мероприятий, обеспечивающих выполнение Программы.</w:t>
      </w:r>
    </w:p>
    <w:p w:rsidR="00326EF0" w:rsidRPr="00432B40" w:rsidRDefault="00326EF0" w:rsidP="00326EF0">
      <w:pPr>
        <w:suppressAutoHyphens/>
        <w:autoSpaceDE w:val="0"/>
        <w:ind w:firstLine="540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432B40">
        <w:rPr>
          <w:rFonts w:ascii="Arial" w:eastAsia="Times New Roman" w:hAnsi="Arial" w:cs="Arial"/>
          <w:sz w:val="24"/>
          <w:szCs w:val="24"/>
          <w:lang w:eastAsia="zh-CN"/>
        </w:rPr>
        <w:t>Муниципальный заказчик Программы:</w:t>
      </w:r>
    </w:p>
    <w:p w:rsidR="00326EF0" w:rsidRPr="00432B40" w:rsidRDefault="00326EF0" w:rsidP="00326EF0">
      <w:pPr>
        <w:suppressAutoHyphens/>
        <w:autoSpaceDE w:val="0"/>
        <w:ind w:firstLine="540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432B40">
        <w:rPr>
          <w:rFonts w:ascii="Arial" w:eastAsia="Times New Roman" w:hAnsi="Arial" w:cs="Arial"/>
          <w:sz w:val="24"/>
          <w:szCs w:val="24"/>
          <w:lang w:eastAsia="zh-CN"/>
        </w:rPr>
        <w:t>-согласовывает с исполнителем возможные сроки выполнения мероприятий Программы, объемы и источники их финансирования;</w:t>
      </w:r>
    </w:p>
    <w:p w:rsidR="00326EF0" w:rsidRPr="00432B40" w:rsidRDefault="00326EF0" w:rsidP="00326EF0">
      <w:pPr>
        <w:suppressAutoHyphens/>
        <w:autoSpaceDE w:val="0"/>
        <w:ind w:firstLine="540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432B40">
        <w:rPr>
          <w:rFonts w:ascii="Arial" w:eastAsia="Times New Roman" w:hAnsi="Arial" w:cs="Arial"/>
          <w:sz w:val="24"/>
          <w:szCs w:val="24"/>
          <w:lang w:eastAsia="zh-CN"/>
        </w:rPr>
        <w:t>-несет ответственность за реализацию Программы в целом;</w:t>
      </w:r>
    </w:p>
    <w:p w:rsidR="00326EF0" w:rsidRPr="00432B40" w:rsidRDefault="00326EF0" w:rsidP="00326EF0">
      <w:pPr>
        <w:suppressAutoHyphens/>
        <w:autoSpaceDE w:val="0"/>
        <w:ind w:firstLine="540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</w:p>
    <w:p w:rsidR="00326EF0" w:rsidRPr="00432B40" w:rsidRDefault="00326EF0" w:rsidP="00326EF0">
      <w:pPr>
        <w:suppressAutoHyphens/>
        <w:autoSpaceDE w:val="0"/>
        <w:ind w:firstLine="540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</w:p>
    <w:p w:rsidR="00326EF0" w:rsidRPr="00432B40" w:rsidRDefault="00326EF0" w:rsidP="00326EF0">
      <w:pPr>
        <w:suppressAutoHyphens/>
        <w:autoSpaceDE w:val="0"/>
        <w:ind w:firstLine="540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432B40">
        <w:rPr>
          <w:rFonts w:ascii="Arial" w:eastAsia="Times New Roman" w:hAnsi="Arial" w:cs="Arial"/>
          <w:sz w:val="24"/>
          <w:szCs w:val="24"/>
          <w:lang w:eastAsia="zh-CN"/>
        </w:rPr>
        <w:t>-осуществляет текущую работу по координации деятельности и исполнению, обеспечению  и реализации мероприятий Программы, а также по целевому и эффективному использованию средств, выделяемых на реализацию Программы.</w:t>
      </w:r>
    </w:p>
    <w:p w:rsidR="00326EF0" w:rsidRPr="00432B40" w:rsidRDefault="00326EF0" w:rsidP="00326EF0">
      <w:pPr>
        <w:suppressAutoHyphens/>
        <w:autoSpaceDE w:val="0"/>
        <w:ind w:firstLine="540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432B40">
        <w:rPr>
          <w:rFonts w:ascii="Arial" w:eastAsia="Times New Roman" w:hAnsi="Arial" w:cs="Arial"/>
          <w:sz w:val="24"/>
          <w:szCs w:val="24"/>
          <w:lang w:eastAsia="zh-CN"/>
        </w:rPr>
        <w:t xml:space="preserve">Корректировка Программы, в том числе включение в нее новых мероприятий, а также продление срока ее реализации осуществляется в соответствии с Порядком по предложению муниципального заказчика Программы – администрации. </w:t>
      </w:r>
    </w:p>
    <w:p w:rsidR="00326EF0" w:rsidRPr="00432B40" w:rsidRDefault="00326EF0" w:rsidP="00326EF0">
      <w:pPr>
        <w:suppressAutoHyphens/>
        <w:autoSpaceDE w:val="0"/>
        <w:ind w:firstLine="540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432B40">
        <w:rPr>
          <w:rFonts w:ascii="Arial" w:eastAsia="Times New Roman" w:hAnsi="Arial" w:cs="Arial"/>
          <w:sz w:val="24"/>
          <w:szCs w:val="24"/>
          <w:lang w:eastAsia="zh-CN"/>
        </w:rPr>
        <w:t>Исполнитель Программы по каждому программному мероприятию несет ответственность за качественное и своевременное исполнение мероприятий Программы, целевое и эффективное использование выделенных на их реализацию средств .</w:t>
      </w:r>
    </w:p>
    <w:p w:rsidR="00326EF0" w:rsidRPr="00432B40" w:rsidRDefault="00326EF0" w:rsidP="00326EF0">
      <w:pPr>
        <w:suppressAutoHyphens/>
        <w:autoSpaceDE w:val="0"/>
        <w:jc w:val="center"/>
        <w:rPr>
          <w:rFonts w:ascii="Arial" w:eastAsia="Times New Roman" w:hAnsi="Arial" w:cs="Arial"/>
          <w:sz w:val="24"/>
          <w:szCs w:val="24"/>
          <w:lang w:eastAsia="zh-CN"/>
        </w:rPr>
      </w:pPr>
    </w:p>
    <w:p w:rsidR="00326EF0" w:rsidRPr="00432B40" w:rsidRDefault="00326EF0" w:rsidP="00326EF0">
      <w:pPr>
        <w:suppressAutoHyphens/>
        <w:autoSpaceDE w:val="0"/>
        <w:jc w:val="center"/>
        <w:rPr>
          <w:rFonts w:ascii="Arial" w:eastAsia="Times New Roman" w:hAnsi="Arial" w:cs="Arial"/>
          <w:b/>
          <w:sz w:val="24"/>
          <w:szCs w:val="24"/>
          <w:lang w:eastAsia="zh-CN"/>
        </w:rPr>
      </w:pPr>
    </w:p>
    <w:p w:rsidR="00326EF0" w:rsidRPr="00432B40" w:rsidRDefault="00326EF0" w:rsidP="00326EF0">
      <w:pPr>
        <w:suppressAutoHyphens/>
        <w:autoSpaceDE w:val="0"/>
        <w:jc w:val="center"/>
        <w:rPr>
          <w:rFonts w:ascii="Arial" w:eastAsia="Times New Roman" w:hAnsi="Arial" w:cs="Arial"/>
          <w:b/>
          <w:sz w:val="28"/>
          <w:szCs w:val="24"/>
          <w:lang w:eastAsia="zh-CN"/>
        </w:rPr>
      </w:pPr>
      <w:r w:rsidRPr="00432B40">
        <w:rPr>
          <w:rFonts w:ascii="Arial" w:eastAsia="Times New Roman" w:hAnsi="Arial" w:cs="Arial"/>
          <w:b/>
          <w:sz w:val="28"/>
          <w:szCs w:val="24"/>
          <w:lang w:eastAsia="zh-CN"/>
        </w:rPr>
        <w:t>7. Организация управления реализацией Программы</w:t>
      </w:r>
    </w:p>
    <w:p w:rsidR="00326EF0" w:rsidRPr="00432B40" w:rsidRDefault="00326EF0" w:rsidP="00326EF0">
      <w:pPr>
        <w:suppressAutoHyphens/>
        <w:autoSpaceDE w:val="0"/>
        <w:jc w:val="center"/>
        <w:rPr>
          <w:rFonts w:ascii="Arial" w:eastAsia="Times New Roman" w:hAnsi="Arial" w:cs="Arial"/>
          <w:sz w:val="28"/>
          <w:szCs w:val="24"/>
          <w:lang w:eastAsia="zh-CN"/>
        </w:rPr>
      </w:pPr>
      <w:r w:rsidRPr="00432B40">
        <w:rPr>
          <w:rFonts w:ascii="Arial" w:eastAsia="Times New Roman" w:hAnsi="Arial" w:cs="Arial"/>
          <w:b/>
          <w:sz w:val="28"/>
          <w:szCs w:val="24"/>
          <w:lang w:eastAsia="zh-CN"/>
        </w:rPr>
        <w:t>и контроль за ходом ее выполнения.</w:t>
      </w:r>
    </w:p>
    <w:p w:rsidR="00326EF0" w:rsidRPr="00432B40" w:rsidRDefault="00326EF0" w:rsidP="00326EF0">
      <w:pPr>
        <w:suppressAutoHyphens/>
        <w:autoSpaceDE w:val="0"/>
        <w:ind w:firstLine="540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</w:p>
    <w:p w:rsidR="00326EF0" w:rsidRPr="00432B40" w:rsidRDefault="00326EF0" w:rsidP="00326EF0">
      <w:pPr>
        <w:suppressAutoHyphens/>
        <w:autoSpaceDE w:val="0"/>
        <w:ind w:firstLine="540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432B40">
        <w:rPr>
          <w:rFonts w:ascii="Arial" w:eastAsia="Times New Roman" w:hAnsi="Arial" w:cs="Arial"/>
          <w:sz w:val="24"/>
          <w:szCs w:val="24"/>
          <w:lang w:eastAsia="zh-CN"/>
        </w:rPr>
        <w:t xml:space="preserve">Организация управления реализацией Программы и контроль за ходом ее выполнения основываются на формах и методах управления, определяемых </w:t>
      </w:r>
      <w:r w:rsidRPr="00432B40">
        <w:rPr>
          <w:rFonts w:ascii="Arial" w:eastAsia="Times New Roman" w:hAnsi="Arial" w:cs="Arial"/>
          <w:sz w:val="24"/>
          <w:szCs w:val="24"/>
          <w:lang w:eastAsia="zh-CN"/>
        </w:rPr>
        <w:lastRenderedPageBreak/>
        <w:t>муниципальным заказчиком Программы и направлены на координацию исполнения программных мероприятий, включая мониторинг их реализации, оценку результативности, непосредственный контроль за ходом выполнения мероприятий Программы, подготовку отчетов о реализации Программы, внесение предложений по корректировке Программы.</w:t>
      </w:r>
    </w:p>
    <w:p w:rsidR="00326EF0" w:rsidRPr="00432B40" w:rsidRDefault="00326EF0" w:rsidP="00326EF0">
      <w:pPr>
        <w:suppressAutoHyphens/>
        <w:autoSpaceDE w:val="0"/>
        <w:ind w:firstLine="540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432B40">
        <w:rPr>
          <w:rFonts w:ascii="Arial" w:eastAsia="Times New Roman" w:hAnsi="Arial" w:cs="Arial"/>
          <w:sz w:val="24"/>
          <w:szCs w:val="24"/>
          <w:lang w:eastAsia="zh-CN"/>
        </w:rPr>
        <w:t xml:space="preserve">Контроль за реализацией Программы осуществляется муниципальным заказчиком Программы. </w:t>
      </w:r>
    </w:p>
    <w:p w:rsidR="00326EF0" w:rsidRPr="00432B40" w:rsidRDefault="00326EF0" w:rsidP="00326EF0">
      <w:pPr>
        <w:suppressAutoHyphens/>
        <w:autoSpaceDE w:val="0"/>
        <w:ind w:firstLine="540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432B40">
        <w:rPr>
          <w:rFonts w:ascii="Arial" w:eastAsia="Times New Roman" w:hAnsi="Arial" w:cs="Arial"/>
          <w:sz w:val="24"/>
          <w:szCs w:val="24"/>
          <w:lang w:eastAsia="zh-CN"/>
        </w:rPr>
        <w:t>Муниципальный заказчик Программы и исполнители Программы несут персональную ответственность за ее реализацию, конечные результаты, целевое и эффективное использование финансовых средств, предусмотренных на выполнение Программы.</w:t>
      </w:r>
    </w:p>
    <w:p w:rsidR="00326EF0" w:rsidRPr="00432B40" w:rsidRDefault="00326EF0" w:rsidP="00326EF0">
      <w:pPr>
        <w:suppressAutoHyphens/>
        <w:autoSpaceDE w:val="0"/>
        <w:jc w:val="center"/>
        <w:rPr>
          <w:rFonts w:ascii="Arial" w:eastAsia="Times New Roman" w:hAnsi="Arial" w:cs="Arial"/>
          <w:sz w:val="28"/>
          <w:szCs w:val="24"/>
          <w:lang w:eastAsia="zh-CN"/>
        </w:rPr>
      </w:pPr>
    </w:p>
    <w:p w:rsidR="00326EF0" w:rsidRPr="00432B40" w:rsidRDefault="00326EF0" w:rsidP="00326EF0">
      <w:pPr>
        <w:suppressAutoHyphens/>
        <w:autoSpaceDE w:val="0"/>
        <w:jc w:val="center"/>
        <w:rPr>
          <w:rFonts w:ascii="Arial" w:eastAsia="Times New Roman" w:hAnsi="Arial" w:cs="Arial"/>
          <w:sz w:val="28"/>
          <w:szCs w:val="24"/>
          <w:lang w:eastAsia="zh-CN"/>
        </w:rPr>
      </w:pPr>
      <w:r w:rsidRPr="00432B40">
        <w:rPr>
          <w:rFonts w:ascii="Arial" w:eastAsia="Times New Roman" w:hAnsi="Arial" w:cs="Arial"/>
          <w:b/>
          <w:sz w:val="28"/>
          <w:szCs w:val="24"/>
          <w:lang w:eastAsia="zh-CN"/>
        </w:rPr>
        <w:t>8. Оценка эффективности реализации Программы</w:t>
      </w:r>
      <w:r w:rsidRPr="00432B40">
        <w:rPr>
          <w:rFonts w:ascii="Arial" w:eastAsia="Times New Roman" w:hAnsi="Arial" w:cs="Arial"/>
          <w:sz w:val="28"/>
          <w:szCs w:val="24"/>
          <w:lang w:eastAsia="zh-CN"/>
        </w:rPr>
        <w:t>.</w:t>
      </w:r>
    </w:p>
    <w:p w:rsidR="00326EF0" w:rsidRPr="00432B40" w:rsidRDefault="00326EF0" w:rsidP="00326EF0">
      <w:pPr>
        <w:suppressAutoHyphens/>
        <w:autoSpaceDE w:val="0"/>
        <w:jc w:val="center"/>
        <w:rPr>
          <w:rFonts w:ascii="Arial" w:eastAsia="Times New Roman" w:hAnsi="Arial" w:cs="Arial"/>
          <w:sz w:val="24"/>
          <w:szCs w:val="24"/>
          <w:lang w:eastAsia="zh-CN"/>
        </w:rPr>
      </w:pPr>
    </w:p>
    <w:p w:rsidR="00326EF0" w:rsidRPr="00432B40" w:rsidRDefault="00326EF0" w:rsidP="00326EF0">
      <w:pPr>
        <w:suppressAutoHyphens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432B40">
        <w:rPr>
          <w:rFonts w:ascii="Arial" w:eastAsia="Times New Roman" w:hAnsi="Arial" w:cs="Arial"/>
          <w:sz w:val="24"/>
          <w:szCs w:val="24"/>
          <w:lang w:eastAsia="zh-CN"/>
        </w:rPr>
        <w:tab/>
        <w:t>Реализация Программы даст возможность совершенствовать систему обеспечения сохранности, повышения уровня безопасности муниципального архива обеспечения своевременного приема документов на хранение, своевременного и качественного информационного обслуживания органов местного самоуправления районного и сельских поселений Беловского района Курской области, своевременного исполнения социально-правовых  и тематических запросов граждан, дальнейшего развития информационных технологий в муниципальном архиве, сохранение и увеличение качественного состава кадров.</w:t>
      </w:r>
    </w:p>
    <w:p w:rsidR="00326EF0" w:rsidRDefault="00326EF0" w:rsidP="00805366">
      <w:pPr>
        <w:rPr>
          <w:sz w:val="28"/>
          <w:szCs w:val="28"/>
        </w:rPr>
      </w:pPr>
    </w:p>
    <w:sectPr w:rsidR="00326EF0" w:rsidSect="00432B40">
      <w:headerReference w:type="even" r:id="rId9"/>
      <w:headerReference w:type="default" r:id="rId10"/>
      <w:pgSz w:w="11906" w:h="16838"/>
      <w:pgMar w:top="1134" w:right="1247" w:bottom="1134" w:left="153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276C9" w:rsidRDefault="00A276C9" w:rsidP="008C554A">
      <w:r>
        <w:separator/>
      </w:r>
    </w:p>
  </w:endnote>
  <w:endnote w:type="continuationSeparator" w:id="1">
    <w:p w:rsidR="00A276C9" w:rsidRDefault="00A276C9" w:rsidP="008C554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Arial Unicode MS"/>
    <w:charset w:val="CC"/>
    <w:family w:val="auto"/>
    <w:pitch w:val="variable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YS Tex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font235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font292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ourier New CYR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276C9" w:rsidRDefault="00A276C9" w:rsidP="008C554A">
      <w:r>
        <w:separator/>
      </w:r>
    </w:p>
  </w:footnote>
  <w:footnote w:type="continuationSeparator" w:id="1">
    <w:p w:rsidR="00A276C9" w:rsidRDefault="00A276C9" w:rsidP="008C554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60B8" w:rsidRDefault="00A276C9" w:rsidP="009003EC">
    <w:pPr>
      <w:pStyle w:val="ae"/>
      <w:framePr w:wrap="around" w:vAnchor="text" w:hAnchor="margin" w:xAlign="right" w:y="1"/>
      <w:rPr>
        <w:rStyle w:val="af2"/>
      </w:rPr>
    </w:pPr>
  </w:p>
  <w:p w:rsidR="002F60B8" w:rsidRDefault="00A276C9" w:rsidP="009003EC">
    <w:pPr>
      <w:pStyle w:val="ae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60B8" w:rsidRPr="00D66FC4" w:rsidRDefault="00A276C9" w:rsidP="009003EC">
    <w:pPr>
      <w:pStyle w:val="ae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4EF8D3E4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8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imes New Roman" w:eastAsia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  <w:sz w:val="24"/>
        <w:szCs w:val="24"/>
      </w:rPr>
    </w:lvl>
  </w:abstractNum>
  <w:abstractNum w:abstractNumId="1">
    <w:nsid w:val="00000003"/>
    <w:multiLevelType w:val="multilevel"/>
    <w:tmpl w:val="97E6FA2C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  <w:sz w:val="28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  <w:bCs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 w:val="0"/>
        <w:bCs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b w:val="0"/>
        <w:bCs w:val="0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b w:val="0"/>
        <w:bCs w:val="0"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b w:val="0"/>
        <w:bCs w:val="0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b w:val="0"/>
        <w:bCs w:val="0"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b w:val="0"/>
        <w:bCs w:val="0"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b w:val="0"/>
        <w:bCs w:val="0"/>
        <w:sz w:val="20"/>
        <w:szCs w:val="20"/>
      </w:rPr>
    </w:lvl>
  </w:abstractNum>
  <w:abstractNum w:abstractNumId="2">
    <w:nsid w:val="00000004"/>
    <w:multiLevelType w:val="multilevel"/>
    <w:tmpl w:val="00000004"/>
    <w:name w:val="WW8Num10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">
    <w:nsid w:val="00000005"/>
    <w:multiLevelType w:val="multilevel"/>
    <w:tmpl w:val="00000005"/>
    <w:lvl w:ilvl="0">
      <w:start w:val="1"/>
      <w:numFmt w:val="decimal"/>
      <w:suff w:val="nothing"/>
      <w:lvlText w:val="2.%1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dstrike w:val="0"/>
        <w:sz w:val="28"/>
        <w:szCs w:val="28"/>
        <w:u w:val="none"/>
        <w:effect w:val="non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6"/>
    <w:multiLevelType w:val="singleLevel"/>
    <w:tmpl w:val="00000006"/>
    <w:name w:val="WW8Num13"/>
    <w:lvl w:ilvl="0">
      <w:start w:val="1"/>
      <w:numFmt w:val="decimal"/>
      <w:lvlText w:val="6.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5">
    <w:nsid w:val="00000007"/>
    <w:multiLevelType w:val="singleLevel"/>
    <w:tmpl w:val="00000007"/>
    <w:name w:val="WW8Num14"/>
    <w:lvl w:ilvl="0">
      <w:start w:val="1"/>
      <w:numFmt w:val="decimal"/>
      <w:lvlText w:val="5.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6">
    <w:nsid w:val="00000008"/>
    <w:multiLevelType w:val="singleLevel"/>
    <w:tmpl w:val="00000008"/>
    <w:name w:val="WW8Num16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</w:abstractNum>
  <w:abstractNum w:abstractNumId="7">
    <w:nsid w:val="0000000A"/>
    <w:multiLevelType w:val="singleLevel"/>
    <w:tmpl w:val="0000000A"/>
    <w:name w:val="WW8Num2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8">
    <w:nsid w:val="0000000B"/>
    <w:multiLevelType w:val="singleLevel"/>
    <w:tmpl w:val="0000000B"/>
    <w:name w:val="WW8Num29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9">
    <w:nsid w:val="0000000C"/>
    <w:multiLevelType w:val="singleLevel"/>
    <w:tmpl w:val="0000000C"/>
    <w:name w:val="WW8Num30"/>
    <w:lvl w:ilvl="0">
      <w:start w:val="1"/>
      <w:numFmt w:val="decimal"/>
      <w:lvlText w:val="8.%1."/>
      <w:lvlJc w:val="left"/>
      <w:pPr>
        <w:tabs>
          <w:tab w:val="num" w:pos="0"/>
        </w:tabs>
        <w:ind w:left="1560" w:hanging="360"/>
      </w:pPr>
      <w:rPr>
        <w:rFonts w:hint="default"/>
      </w:rPr>
    </w:lvl>
  </w:abstractNum>
  <w:abstractNum w:abstractNumId="10">
    <w:nsid w:val="0000000D"/>
    <w:multiLevelType w:val="multilevel"/>
    <w:tmpl w:val="0000000D"/>
    <w:name w:val="WW8Num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1">
    <w:nsid w:val="0CFF3BAA"/>
    <w:multiLevelType w:val="hybridMultilevel"/>
    <w:tmpl w:val="B8148EA0"/>
    <w:lvl w:ilvl="0" w:tplc="930CDAD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8F1E4F"/>
    <w:rsid w:val="000017C6"/>
    <w:rsid w:val="000020A2"/>
    <w:rsid w:val="00002705"/>
    <w:rsid w:val="000156D6"/>
    <w:rsid w:val="00017B22"/>
    <w:rsid w:val="00020DBF"/>
    <w:rsid w:val="00021FCB"/>
    <w:rsid w:val="00024C76"/>
    <w:rsid w:val="00025918"/>
    <w:rsid w:val="00030172"/>
    <w:rsid w:val="00030878"/>
    <w:rsid w:val="00031CB9"/>
    <w:rsid w:val="000331DB"/>
    <w:rsid w:val="0003626B"/>
    <w:rsid w:val="00040F21"/>
    <w:rsid w:val="00040F5C"/>
    <w:rsid w:val="00041CC8"/>
    <w:rsid w:val="0005377B"/>
    <w:rsid w:val="00061F35"/>
    <w:rsid w:val="0006541F"/>
    <w:rsid w:val="00066A0A"/>
    <w:rsid w:val="0007343B"/>
    <w:rsid w:val="00074FC9"/>
    <w:rsid w:val="00080A2E"/>
    <w:rsid w:val="00080EEF"/>
    <w:rsid w:val="00087AD7"/>
    <w:rsid w:val="00092A2B"/>
    <w:rsid w:val="000952B8"/>
    <w:rsid w:val="00096542"/>
    <w:rsid w:val="00097477"/>
    <w:rsid w:val="000A39DF"/>
    <w:rsid w:val="000A3B51"/>
    <w:rsid w:val="000A4714"/>
    <w:rsid w:val="000A72EC"/>
    <w:rsid w:val="000B3998"/>
    <w:rsid w:val="000B72C8"/>
    <w:rsid w:val="000B7A19"/>
    <w:rsid w:val="000C13E6"/>
    <w:rsid w:val="000C1AC7"/>
    <w:rsid w:val="000C46C8"/>
    <w:rsid w:val="000C7CF3"/>
    <w:rsid w:val="000D0438"/>
    <w:rsid w:val="000D069A"/>
    <w:rsid w:val="000D26D9"/>
    <w:rsid w:val="000D29DA"/>
    <w:rsid w:val="000D5695"/>
    <w:rsid w:val="000D5889"/>
    <w:rsid w:val="000D6B96"/>
    <w:rsid w:val="000D7253"/>
    <w:rsid w:val="000E31DE"/>
    <w:rsid w:val="000E626E"/>
    <w:rsid w:val="000F0209"/>
    <w:rsid w:val="000F0D95"/>
    <w:rsid w:val="000F3529"/>
    <w:rsid w:val="000F465B"/>
    <w:rsid w:val="000F6CF8"/>
    <w:rsid w:val="00100DEA"/>
    <w:rsid w:val="00101456"/>
    <w:rsid w:val="00102517"/>
    <w:rsid w:val="001075C3"/>
    <w:rsid w:val="00117CF8"/>
    <w:rsid w:val="00120571"/>
    <w:rsid w:val="00123CC4"/>
    <w:rsid w:val="00126DCB"/>
    <w:rsid w:val="00130017"/>
    <w:rsid w:val="00131EB2"/>
    <w:rsid w:val="001340C3"/>
    <w:rsid w:val="00134EEC"/>
    <w:rsid w:val="00135D5A"/>
    <w:rsid w:val="00135DA4"/>
    <w:rsid w:val="0013667C"/>
    <w:rsid w:val="00141FDB"/>
    <w:rsid w:val="00142400"/>
    <w:rsid w:val="0014481F"/>
    <w:rsid w:val="00144874"/>
    <w:rsid w:val="00144B83"/>
    <w:rsid w:val="00150C75"/>
    <w:rsid w:val="001511C3"/>
    <w:rsid w:val="001540AA"/>
    <w:rsid w:val="00154CA7"/>
    <w:rsid w:val="00154E7B"/>
    <w:rsid w:val="001552C0"/>
    <w:rsid w:val="001600B4"/>
    <w:rsid w:val="001630BF"/>
    <w:rsid w:val="001633E9"/>
    <w:rsid w:val="0016683C"/>
    <w:rsid w:val="0016748E"/>
    <w:rsid w:val="00175A2D"/>
    <w:rsid w:val="00181C13"/>
    <w:rsid w:val="00182E7B"/>
    <w:rsid w:val="00184791"/>
    <w:rsid w:val="00185247"/>
    <w:rsid w:val="00191153"/>
    <w:rsid w:val="00191231"/>
    <w:rsid w:val="001913EC"/>
    <w:rsid w:val="001941AE"/>
    <w:rsid w:val="001A196E"/>
    <w:rsid w:val="001A2819"/>
    <w:rsid w:val="001B0498"/>
    <w:rsid w:val="001B1111"/>
    <w:rsid w:val="001B1999"/>
    <w:rsid w:val="001C04AE"/>
    <w:rsid w:val="001C5D81"/>
    <w:rsid w:val="001C5FAE"/>
    <w:rsid w:val="001C6994"/>
    <w:rsid w:val="001C6A8E"/>
    <w:rsid w:val="001D13B2"/>
    <w:rsid w:val="001D1638"/>
    <w:rsid w:val="001D4BE4"/>
    <w:rsid w:val="001D4FF8"/>
    <w:rsid w:val="001D698F"/>
    <w:rsid w:val="001E0746"/>
    <w:rsid w:val="001E2E82"/>
    <w:rsid w:val="001E5825"/>
    <w:rsid w:val="001F096D"/>
    <w:rsid w:val="001F0C30"/>
    <w:rsid w:val="001F6809"/>
    <w:rsid w:val="00203C4F"/>
    <w:rsid w:val="002046BB"/>
    <w:rsid w:val="00205420"/>
    <w:rsid w:val="002058A3"/>
    <w:rsid w:val="002064D0"/>
    <w:rsid w:val="002107EA"/>
    <w:rsid w:val="002172AA"/>
    <w:rsid w:val="002236DE"/>
    <w:rsid w:val="00223FA8"/>
    <w:rsid w:val="002248A6"/>
    <w:rsid w:val="00224AE1"/>
    <w:rsid w:val="00231A2B"/>
    <w:rsid w:val="00234D69"/>
    <w:rsid w:val="002358A8"/>
    <w:rsid w:val="00236DF7"/>
    <w:rsid w:val="002374BC"/>
    <w:rsid w:val="00240195"/>
    <w:rsid w:val="002441CA"/>
    <w:rsid w:val="00244D95"/>
    <w:rsid w:val="00247360"/>
    <w:rsid w:val="002505E7"/>
    <w:rsid w:val="002509FA"/>
    <w:rsid w:val="0025185E"/>
    <w:rsid w:val="002529F2"/>
    <w:rsid w:val="00254962"/>
    <w:rsid w:val="002634D3"/>
    <w:rsid w:val="00263AEF"/>
    <w:rsid w:val="002706D0"/>
    <w:rsid w:val="0027096B"/>
    <w:rsid w:val="00271714"/>
    <w:rsid w:val="002725EC"/>
    <w:rsid w:val="00281B1C"/>
    <w:rsid w:val="00283ED2"/>
    <w:rsid w:val="00284526"/>
    <w:rsid w:val="00287B24"/>
    <w:rsid w:val="00290355"/>
    <w:rsid w:val="002945C3"/>
    <w:rsid w:val="002A3498"/>
    <w:rsid w:val="002A7886"/>
    <w:rsid w:val="002B137F"/>
    <w:rsid w:val="002B35E9"/>
    <w:rsid w:val="002B77C2"/>
    <w:rsid w:val="002C0132"/>
    <w:rsid w:val="002C01E4"/>
    <w:rsid w:val="002C2983"/>
    <w:rsid w:val="002C59DC"/>
    <w:rsid w:val="002C5D3E"/>
    <w:rsid w:val="002D2451"/>
    <w:rsid w:val="002D3262"/>
    <w:rsid w:val="002D4154"/>
    <w:rsid w:val="002D7FB6"/>
    <w:rsid w:val="002E244D"/>
    <w:rsid w:val="002E7C40"/>
    <w:rsid w:val="002E7F62"/>
    <w:rsid w:val="002F0201"/>
    <w:rsid w:val="002F14EC"/>
    <w:rsid w:val="002F3592"/>
    <w:rsid w:val="002F429D"/>
    <w:rsid w:val="002F617E"/>
    <w:rsid w:val="002F7D42"/>
    <w:rsid w:val="002F7EC3"/>
    <w:rsid w:val="00304C99"/>
    <w:rsid w:val="00310A3E"/>
    <w:rsid w:val="00310C61"/>
    <w:rsid w:val="003140B9"/>
    <w:rsid w:val="0031457F"/>
    <w:rsid w:val="00317F0D"/>
    <w:rsid w:val="003238A0"/>
    <w:rsid w:val="00326EF0"/>
    <w:rsid w:val="00330372"/>
    <w:rsid w:val="003319AF"/>
    <w:rsid w:val="00332726"/>
    <w:rsid w:val="00335C6C"/>
    <w:rsid w:val="00337A1E"/>
    <w:rsid w:val="0034469B"/>
    <w:rsid w:val="0034569D"/>
    <w:rsid w:val="00346EF5"/>
    <w:rsid w:val="00350F92"/>
    <w:rsid w:val="00351CAC"/>
    <w:rsid w:val="00352854"/>
    <w:rsid w:val="0035602E"/>
    <w:rsid w:val="003578BA"/>
    <w:rsid w:val="00362DCE"/>
    <w:rsid w:val="00364A9E"/>
    <w:rsid w:val="0037397D"/>
    <w:rsid w:val="003760FD"/>
    <w:rsid w:val="00377BC3"/>
    <w:rsid w:val="003833AC"/>
    <w:rsid w:val="00385077"/>
    <w:rsid w:val="00386264"/>
    <w:rsid w:val="0039181A"/>
    <w:rsid w:val="00392EBC"/>
    <w:rsid w:val="00393607"/>
    <w:rsid w:val="00397914"/>
    <w:rsid w:val="003A47E2"/>
    <w:rsid w:val="003B03DE"/>
    <w:rsid w:val="003B0444"/>
    <w:rsid w:val="003B23F8"/>
    <w:rsid w:val="003B3103"/>
    <w:rsid w:val="003B4D5A"/>
    <w:rsid w:val="003B6F74"/>
    <w:rsid w:val="003C0A41"/>
    <w:rsid w:val="003C30DD"/>
    <w:rsid w:val="003C35C9"/>
    <w:rsid w:val="003C45A0"/>
    <w:rsid w:val="003C6C0D"/>
    <w:rsid w:val="003C6CC6"/>
    <w:rsid w:val="003D37C7"/>
    <w:rsid w:val="003D4245"/>
    <w:rsid w:val="003D6805"/>
    <w:rsid w:val="003E065F"/>
    <w:rsid w:val="003E3844"/>
    <w:rsid w:val="003E7F63"/>
    <w:rsid w:val="003F40EE"/>
    <w:rsid w:val="00406CF1"/>
    <w:rsid w:val="00407255"/>
    <w:rsid w:val="00407512"/>
    <w:rsid w:val="00410DF2"/>
    <w:rsid w:val="004160C3"/>
    <w:rsid w:val="004167B4"/>
    <w:rsid w:val="004204CB"/>
    <w:rsid w:val="004234F6"/>
    <w:rsid w:val="0042391B"/>
    <w:rsid w:val="00423FAB"/>
    <w:rsid w:val="004244D1"/>
    <w:rsid w:val="00425F75"/>
    <w:rsid w:val="004262BB"/>
    <w:rsid w:val="00430D75"/>
    <w:rsid w:val="00432B40"/>
    <w:rsid w:val="00442799"/>
    <w:rsid w:val="0044536A"/>
    <w:rsid w:val="00446C3E"/>
    <w:rsid w:val="0045227A"/>
    <w:rsid w:val="004551F9"/>
    <w:rsid w:val="004559E2"/>
    <w:rsid w:val="00461CB7"/>
    <w:rsid w:val="00462E93"/>
    <w:rsid w:val="004639A5"/>
    <w:rsid w:val="00464EF5"/>
    <w:rsid w:val="0046641B"/>
    <w:rsid w:val="00470F75"/>
    <w:rsid w:val="0047126E"/>
    <w:rsid w:val="004730A2"/>
    <w:rsid w:val="00476C81"/>
    <w:rsid w:val="00483D8D"/>
    <w:rsid w:val="004847F2"/>
    <w:rsid w:val="00490BCF"/>
    <w:rsid w:val="004919A4"/>
    <w:rsid w:val="00493D06"/>
    <w:rsid w:val="00494B62"/>
    <w:rsid w:val="00497A6F"/>
    <w:rsid w:val="004A0B1A"/>
    <w:rsid w:val="004A145C"/>
    <w:rsid w:val="004A18A1"/>
    <w:rsid w:val="004A2F08"/>
    <w:rsid w:val="004A42F8"/>
    <w:rsid w:val="004A4570"/>
    <w:rsid w:val="004A6559"/>
    <w:rsid w:val="004B25D6"/>
    <w:rsid w:val="004B2E37"/>
    <w:rsid w:val="004B47BD"/>
    <w:rsid w:val="004B5902"/>
    <w:rsid w:val="004B66C2"/>
    <w:rsid w:val="004B7891"/>
    <w:rsid w:val="004B7A11"/>
    <w:rsid w:val="004C0BAD"/>
    <w:rsid w:val="004C1359"/>
    <w:rsid w:val="004C1836"/>
    <w:rsid w:val="004C2EED"/>
    <w:rsid w:val="004C3691"/>
    <w:rsid w:val="004C4B90"/>
    <w:rsid w:val="004C4C41"/>
    <w:rsid w:val="004D05F3"/>
    <w:rsid w:val="004D314E"/>
    <w:rsid w:val="004D33CF"/>
    <w:rsid w:val="004D47F9"/>
    <w:rsid w:val="004D59DF"/>
    <w:rsid w:val="004D752B"/>
    <w:rsid w:val="004D7965"/>
    <w:rsid w:val="004D7B9B"/>
    <w:rsid w:val="004E5784"/>
    <w:rsid w:val="004E5FC0"/>
    <w:rsid w:val="004E7052"/>
    <w:rsid w:val="004E73A9"/>
    <w:rsid w:val="004F102F"/>
    <w:rsid w:val="004F1AF8"/>
    <w:rsid w:val="004F3630"/>
    <w:rsid w:val="00500638"/>
    <w:rsid w:val="00501976"/>
    <w:rsid w:val="005054EE"/>
    <w:rsid w:val="00507EA9"/>
    <w:rsid w:val="00510B0C"/>
    <w:rsid w:val="0051379B"/>
    <w:rsid w:val="00517882"/>
    <w:rsid w:val="00520574"/>
    <w:rsid w:val="00520EAA"/>
    <w:rsid w:val="005231C0"/>
    <w:rsid w:val="00524740"/>
    <w:rsid w:val="00526243"/>
    <w:rsid w:val="00526484"/>
    <w:rsid w:val="0053438F"/>
    <w:rsid w:val="0053639A"/>
    <w:rsid w:val="00536782"/>
    <w:rsid w:val="00537A14"/>
    <w:rsid w:val="005403C0"/>
    <w:rsid w:val="005455BA"/>
    <w:rsid w:val="00550AC5"/>
    <w:rsid w:val="005526DA"/>
    <w:rsid w:val="00552A0C"/>
    <w:rsid w:val="00552E8F"/>
    <w:rsid w:val="00553B91"/>
    <w:rsid w:val="005566ED"/>
    <w:rsid w:val="00562B60"/>
    <w:rsid w:val="00562C5A"/>
    <w:rsid w:val="00564EC0"/>
    <w:rsid w:val="00564F9D"/>
    <w:rsid w:val="00571A67"/>
    <w:rsid w:val="005721F7"/>
    <w:rsid w:val="00574F34"/>
    <w:rsid w:val="00575F04"/>
    <w:rsid w:val="00576A9E"/>
    <w:rsid w:val="0057754F"/>
    <w:rsid w:val="0057788B"/>
    <w:rsid w:val="00577A83"/>
    <w:rsid w:val="0058142B"/>
    <w:rsid w:val="00582ACD"/>
    <w:rsid w:val="00583D59"/>
    <w:rsid w:val="00585BE5"/>
    <w:rsid w:val="00585DC7"/>
    <w:rsid w:val="00587836"/>
    <w:rsid w:val="00590680"/>
    <w:rsid w:val="00591423"/>
    <w:rsid w:val="0059751B"/>
    <w:rsid w:val="005A0B5D"/>
    <w:rsid w:val="005B19D1"/>
    <w:rsid w:val="005B326B"/>
    <w:rsid w:val="005B52DC"/>
    <w:rsid w:val="005B5E5E"/>
    <w:rsid w:val="005B666F"/>
    <w:rsid w:val="005C07B1"/>
    <w:rsid w:val="005C56DA"/>
    <w:rsid w:val="005C59F3"/>
    <w:rsid w:val="005C7A02"/>
    <w:rsid w:val="005D1042"/>
    <w:rsid w:val="005D5B1B"/>
    <w:rsid w:val="005D5DFF"/>
    <w:rsid w:val="005D62C8"/>
    <w:rsid w:val="005E2D9C"/>
    <w:rsid w:val="005E3C17"/>
    <w:rsid w:val="005E4984"/>
    <w:rsid w:val="005E5A23"/>
    <w:rsid w:val="005E606D"/>
    <w:rsid w:val="005E7C46"/>
    <w:rsid w:val="005F123A"/>
    <w:rsid w:val="005F21AD"/>
    <w:rsid w:val="005F2873"/>
    <w:rsid w:val="005F4D92"/>
    <w:rsid w:val="005F4FF6"/>
    <w:rsid w:val="005F550B"/>
    <w:rsid w:val="005F62D8"/>
    <w:rsid w:val="005F716B"/>
    <w:rsid w:val="006004D4"/>
    <w:rsid w:val="00602DBE"/>
    <w:rsid w:val="00603836"/>
    <w:rsid w:val="006044E0"/>
    <w:rsid w:val="00605861"/>
    <w:rsid w:val="0061246E"/>
    <w:rsid w:val="00613725"/>
    <w:rsid w:val="00615C0A"/>
    <w:rsid w:val="00615EF7"/>
    <w:rsid w:val="006177A6"/>
    <w:rsid w:val="00617A53"/>
    <w:rsid w:val="006211CD"/>
    <w:rsid w:val="006217FE"/>
    <w:rsid w:val="006218F8"/>
    <w:rsid w:val="00623167"/>
    <w:rsid w:val="00625BC9"/>
    <w:rsid w:val="00625FDB"/>
    <w:rsid w:val="00626277"/>
    <w:rsid w:val="0062633E"/>
    <w:rsid w:val="0062747F"/>
    <w:rsid w:val="00630AB0"/>
    <w:rsid w:val="00630E87"/>
    <w:rsid w:val="006409A2"/>
    <w:rsid w:val="00650BA4"/>
    <w:rsid w:val="00651DCD"/>
    <w:rsid w:val="0065281A"/>
    <w:rsid w:val="0065308C"/>
    <w:rsid w:val="0065421C"/>
    <w:rsid w:val="0066254E"/>
    <w:rsid w:val="00662D8C"/>
    <w:rsid w:val="00664F99"/>
    <w:rsid w:val="006651A7"/>
    <w:rsid w:val="006656E5"/>
    <w:rsid w:val="00665CBA"/>
    <w:rsid w:val="00680410"/>
    <w:rsid w:val="00681D9D"/>
    <w:rsid w:val="0068351B"/>
    <w:rsid w:val="00683EA0"/>
    <w:rsid w:val="00686298"/>
    <w:rsid w:val="006875A1"/>
    <w:rsid w:val="00690CA3"/>
    <w:rsid w:val="00693A25"/>
    <w:rsid w:val="00694AA3"/>
    <w:rsid w:val="00697FEB"/>
    <w:rsid w:val="006A35B5"/>
    <w:rsid w:val="006A48AB"/>
    <w:rsid w:val="006A61FE"/>
    <w:rsid w:val="006A75B8"/>
    <w:rsid w:val="006B2D13"/>
    <w:rsid w:val="006B2D75"/>
    <w:rsid w:val="006B4390"/>
    <w:rsid w:val="006B6EDE"/>
    <w:rsid w:val="006B7427"/>
    <w:rsid w:val="006B7BBF"/>
    <w:rsid w:val="006C07A4"/>
    <w:rsid w:val="006C4A88"/>
    <w:rsid w:val="006D04EF"/>
    <w:rsid w:val="006D0B4E"/>
    <w:rsid w:val="006D0F7F"/>
    <w:rsid w:val="006D5E35"/>
    <w:rsid w:val="006D63CE"/>
    <w:rsid w:val="006D6A70"/>
    <w:rsid w:val="006D766A"/>
    <w:rsid w:val="006D76E4"/>
    <w:rsid w:val="006D7E5A"/>
    <w:rsid w:val="006E78ED"/>
    <w:rsid w:val="006F11D6"/>
    <w:rsid w:val="006F3443"/>
    <w:rsid w:val="006F37F9"/>
    <w:rsid w:val="006F3E46"/>
    <w:rsid w:val="006F3F88"/>
    <w:rsid w:val="006F6901"/>
    <w:rsid w:val="006F6E17"/>
    <w:rsid w:val="00701CA6"/>
    <w:rsid w:val="00701E38"/>
    <w:rsid w:val="00702172"/>
    <w:rsid w:val="00703324"/>
    <w:rsid w:val="007064B3"/>
    <w:rsid w:val="00707E89"/>
    <w:rsid w:val="0071438F"/>
    <w:rsid w:val="00715430"/>
    <w:rsid w:val="00716BAE"/>
    <w:rsid w:val="00722C82"/>
    <w:rsid w:val="00723E25"/>
    <w:rsid w:val="007244C4"/>
    <w:rsid w:val="00725F84"/>
    <w:rsid w:val="00727139"/>
    <w:rsid w:val="00730016"/>
    <w:rsid w:val="007349E5"/>
    <w:rsid w:val="00735B75"/>
    <w:rsid w:val="00737C66"/>
    <w:rsid w:val="00743732"/>
    <w:rsid w:val="007477F8"/>
    <w:rsid w:val="00751B62"/>
    <w:rsid w:val="007545E0"/>
    <w:rsid w:val="007647C3"/>
    <w:rsid w:val="0076537A"/>
    <w:rsid w:val="007661BE"/>
    <w:rsid w:val="00766F35"/>
    <w:rsid w:val="0077139D"/>
    <w:rsid w:val="0077218A"/>
    <w:rsid w:val="00775D31"/>
    <w:rsid w:val="00780994"/>
    <w:rsid w:val="00780A2B"/>
    <w:rsid w:val="007853E0"/>
    <w:rsid w:val="007861AA"/>
    <w:rsid w:val="00787D1E"/>
    <w:rsid w:val="00791664"/>
    <w:rsid w:val="007927BE"/>
    <w:rsid w:val="00794B2E"/>
    <w:rsid w:val="00795122"/>
    <w:rsid w:val="007960DC"/>
    <w:rsid w:val="00796CA6"/>
    <w:rsid w:val="007A0893"/>
    <w:rsid w:val="007A6748"/>
    <w:rsid w:val="007A6F2E"/>
    <w:rsid w:val="007B2BD3"/>
    <w:rsid w:val="007B6C01"/>
    <w:rsid w:val="007C078C"/>
    <w:rsid w:val="007C1E29"/>
    <w:rsid w:val="007C5DA0"/>
    <w:rsid w:val="007D20E7"/>
    <w:rsid w:val="007E3327"/>
    <w:rsid w:val="007E40C0"/>
    <w:rsid w:val="007E547D"/>
    <w:rsid w:val="007F0239"/>
    <w:rsid w:val="007F227E"/>
    <w:rsid w:val="007F29A9"/>
    <w:rsid w:val="007F4D08"/>
    <w:rsid w:val="007F6890"/>
    <w:rsid w:val="007F7A09"/>
    <w:rsid w:val="008017C3"/>
    <w:rsid w:val="008029D3"/>
    <w:rsid w:val="00805366"/>
    <w:rsid w:val="00805D7A"/>
    <w:rsid w:val="00806B98"/>
    <w:rsid w:val="0082117A"/>
    <w:rsid w:val="00824B1D"/>
    <w:rsid w:val="00824C7A"/>
    <w:rsid w:val="0082612F"/>
    <w:rsid w:val="00826E13"/>
    <w:rsid w:val="00827F7B"/>
    <w:rsid w:val="008356E4"/>
    <w:rsid w:val="00842E9E"/>
    <w:rsid w:val="0084318F"/>
    <w:rsid w:val="00844D69"/>
    <w:rsid w:val="00850EAF"/>
    <w:rsid w:val="0086175A"/>
    <w:rsid w:val="00862E0C"/>
    <w:rsid w:val="0086449F"/>
    <w:rsid w:val="00874365"/>
    <w:rsid w:val="00874D0D"/>
    <w:rsid w:val="00883760"/>
    <w:rsid w:val="0088572E"/>
    <w:rsid w:val="00886959"/>
    <w:rsid w:val="008A0414"/>
    <w:rsid w:val="008A11E6"/>
    <w:rsid w:val="008A16B2"/>
    <w:rsid w:val="008A1B7F"/>
    <w:rsid w:val="008A2580"/>
    <w:rsid w:val="008A5DD2"/>
    <w:rsid w:val="008A65FC"/>
    <w:rsid w:val="008B2776"/>
    <w:rsid w:val="008B6D7F"/>
    <w:rsid w:val="008C25F5"/>
    <w:rsid w:val="008C32E2"/>
    <w:rsid w:val="008C3EFC"/>
    <w:rsid w:val="008C443D"/>
    <w:rsid w:val="008C554A"/>
    <w:rsid w:val="008C62CB"/>
    <w:rsid w:val="008C6AAA"/>
    <w:rsid w:val="008D270D"/>
    <w:rsid w:val="008D2AFD"/>
    <w:rsid w:val="008D3474"/>
    <w:rsid w:val="008D3F62"/>
    <w:rsid w:val="008E39DA"/>
    <w:rsid w:val="008E4CC9"/>
    <w:rsid w:val="008E7EB1"/>
    <w:rsid w:val="008E7F43"/>
    <w:rsid w:val="008F0487"/>
    <w:rsid w:val="008F1E4F"/>
    <w:rsid w:val="008F38A6"/>
    <w:rsid w:val="008F7E60"/>
    <w:rsid w:val="009010BC"/>
    <w:rsid w:val="009021BB"/>
    <w:rsid w:val="009049EC"/>
    <w:rsid w:val="009111F2"/>
    <w:rsid w:val="00914B51"/>
    <w:rsid w:val="00914E6A"/>
    <w:rsid w:val="00916B84"/>
    <w:rsid w:val="00921706"/>
    <w:rsid w:val="00922970"/>
    <w:rsid w:val="009244EC"/>
    <w:rsid w:val="009279D3"/>
    <w:rsid w:val="00930D06"/>
    <w:rsid w:val="00936995"/>
    <w:rsid w:val="009423E2"/>
    <w:rsid w:val="00943153"/>
    <w:rsid w:val="00946D15"/>
    <w:rsid w:val="00947818"/>
    <w:rsid w:val="0095079E"/>
    <w:rsid w:val="009531AE"/>
    <w:rsid w:val="00956980"/>
    <w:rsid w:val="00957922"/>
    <w:rsid w:val="0096088A"/>
    <w:rsid w:val="009616E2"/>
    <w:rsid w:val="00963F58"/>
    <w:rsid w:val="00964CCB"/>
    <w:rsid w:val="00965062"/>
    <w:rsid w:val="00966328"/>
    <w:rsid w:val="009664C4"/>
    <w:rsid w:val="00967690"/>
    <w:rsid w:val="00967800"/>
    <w:rsid w:val="00971318"/>
    <w:rsid w:val="009723D5"/>
    <w:rsid w:val="00973FAD"/>
    <w:rsid w:val="00975586"/>
    <w:rsid w:val="00975A11"/>
    <w:rsid w:val="009807B8"/>
    <w:rsid w:val="00981DF2"/>
    <w:rsid w:val="00986442"/>
    <w:rsid w:val="009864EC"/>
    <w:rsid w:val="0098783F"/>
    <w:rsid w:val="0099529D"/>
    <w:rsid w:val="00995801"/>
    <w:rsid w:val="00995D35"/>
    <w:rsid w:val="00995D96"/>
    <w:rsid w:val="00996850"/>
    <w:rsid w:val="0099797D"/>
    <w:rsid w:val="009A1072"/>
    <w:rsid w:val="009A25D5"/>
    <w:rsid w:val="009A3547"/>
    <w:rsid w:val="009A396B"/>
    <w:rsid w:val="009A5D82"/>
    <w:rsid w:val="009A6548"/>
    <w:rsid w:val="009A6952"/>
    <w:rsid w:val="009A7DA9"/>
    <w:rsid w:val="009A7EA7"/>
    <w:rsid w:val="009B2830"/>
    <w:rsid w:val="009C3071"/>
    <w:rsid w:val="009C33DA"/>
    <w:rsid w:val="009C4350"/>
    <w:rsid w:val="009D2CC4"/>
    <w:rsid w:val="009D4C57"/>
    <w:rsid w:val="009E4475"/>
    <w:rsid w:val="009E6852"/>
    <w:rsid w:val="009E7550"/>
    <w:rsid w:val="009F08A6"/>
    <w:rsid w:val="009F102F"/>
    <w:rsid w:val="009F1C5A"/>
    <w:rsid w:val="009F3379"/>
    <w:rsid w:val="009F34BC"/>
    <w:rsid w:val="009F4480"/>
    <w:rsid w:val="009F4C76"/>
    <w:rsid w:val="009F58E3"/>
    <w:rsid w:val="009F5F08"/>
    <w:rsid w:val="00A014C5"/>
    <w:rsid w:val="00A11505"/>
    <w:rsid w:val="00A133FA"/>
    <w:rsid w:val="00A150C7"/>
    <w:rsid w:val="00A15189"/>
    <w:rsid w:val="00A15A4C"/>
    <w:rsid w:val="00A16005"/>
    <w:rsid w:val="00A20BBF"/>
    <w:rsid w:val="00A238EA"/>
    <w:rsid w:val="00A276C9"/>
    <w:rsid w:val="00A30661"/>
    <w:rsid w:val="00A31971"/>
    <w:rsid w:val="00A33751"/>
    <w:rsid w:val="00A33D2C"/>
    <w:rsid w:val="00A33F05"/>
    <w:rsid w:val="00A355BB"/>
    <w:rsid w:val="00A434B1"/>
    <w:rsid w:val="00A4367E"/>
    <w:rsid w:val="00A44CE0"/>
    <w:rsid w:val="00A52AAA"/>
    <w:rsid w:val="00A6047C"/>
    <w:rsid w:val="00A63013"/>
    <w:rsid w:val="00A648B7"/>
    <w:rsid w:val="00A6742B"/>
    <w:rsid w:val="00A678FB"/>
    <w:rsid w:val="00A727E4"/>
    <w:rsid w:val="00A736D6"/>
    <w:rsid w:val="00A77D61"/>
    <w:rsid w:val="00A77D82"/>
    <w:rsid w:val="00A82189"/>
    <w:rsid w:val="00A82909"/>
    <w:rsid w:val="00A90667"/>
    <w:rsid w:val="00A927B2"/>
    <w:rsid w:val="00A9454E"/>
    <w:rsid w:val="00A946B9"/>
    <w:rsid w:val="00AA21EE"/>
    <w:rsid w:val="00AA2539"/>
    <w:rsid w:val="00AA5B5D"/>
    <w:rsid w:val="00AA6311"/>
    <w:rsid w:val="00AB1DA1"/>
    <w:rsid w:val="00AB2906"/>
    <w:rsid w:val="00AB2DE6"/>
    <w:rsid w:val="00AB31F9"/>
    <w:rsid w:val="00AB4723"/>
    <w:rsid w:val="00AB4FB6"/>
    <w:rsid w:val="00AC0B4E"/>
    <w:rsid w:val="00AC1481"/>
    <w:rsid w:val="00AC4662"/>
    <w:rsid w:val="00AC5C04"/>
    <w:rsid w:val="00AD1521"/>
    <w:rsid w:val="00AD7F80"/>
    <w:rsid w:val="00AE0DCB"/>
    <w:rsid w:val="00AE1B4F"/>
    <w:rsid w:val="00AE6D22"/>
    <w:rsid w:val="00AF1CE2"/>
    <w:rsid w:val="00AF24E4"/>
    <w:rsid w:val="00AF6007"/>
    <w:rsid w:val="00B004DF"/>
    <w:rsid w:val="00B02137"/>
    <w:rsid w:val="00B0470C"/>
    <w:rsid w:val="00B10157"/>
    <w:rsid w:val="00B1136D"/>
    <w:rsid w:val="00B12BC3"/>
    <w:rsid w:val="00B15EA5"/>
    <w:rsid w:val="00B17F94"/>
    <w:rsid w:val="00B20B9A"/>
    <w:rsid w:val="00B21943"/>
    <w:rsid w:val="00B22288"/>
    <w:rsid w:val="00B2456A"/>
    <w:rsid w:val="00B24D92"/>
    <w:rsid w:val="00B24FF9"/>
    <w:rsid w:val="00B25EA4"/>
    <w:rsid w:val="00B266EA"/>
    <w:rsid w:val="00B279D4"/>
    <w:rsid w:val="00B35778"/>
    <w:rsid w:val="00B4008E"/>
    <w:rsid w:val="00B40315"/>
    <w:rsid w:val="00B40466"/>
    <w:rsid w:val="00B4329C"/>
    <w:rsid w:val="00B44F17"/>
    <w:rsid w:val="00B46931"/>
    <w:rsid w:val="00B47112"/>
    <w:rsid w:val="00B47588"/>
    <w:rsid w:val="00B50D03"/>
    <w:rsid w:val="00B50D22"/>
    <w:rsid w:val="00B524D6"/>
    <w:rsid w:val="00B545A8"/>
    <w:rsid w:val="00B55D6B"/>
    <w:rsid w:val="00B60BDC"/>
    <w:rsid w:val="00B6340F"/>
    <w:rsid w:val="00B646E3"/>
    <w:rsid w:val="00B65C67"/>
    <w:rsid w:val="00B70830"/>
    <w:rsid w:val="00B7147C"/>
    <w:rsid w:val="00B747BE"/>
    <w:rsid w:val="00B74E28"/>
    <w:rsid w:val="00B75E40"/>
    <w:rsid w:val="00B80401"/>
    <w:rsid w:val="00B8224A"/>
    <w:rsid w:val="00B82D74"/>
    <w:rsid w:val="00B85B91"/>
    <w:rsid w:val="00B86089"/>
    <w:rsid w:val="00B8686F"/>
    <w:rsid w:val="00B90703"/>
    <w:rsid w:val="00B91253"/>
    <w:rsid w:val="00B9135D"/>
    <w:rsid w:val="00B94006"/>
    <w:rsid w:val="00B97145"/>
    <w:rsid w:val="00B97428"/>
    <w:rsid w:val="00BA0145"/>
    <w:rsid w:val="00BA1288"/>
    <w:rsid w:val="00BA172B"/>
    <w:rsid w:val="00BA1C6D"/>
    <w:rsid w:val="00BA59C3"/>
    <w:rsid w:val="00BB08A4"/>
    <w:rsid w:val="00BB1276"/>
    <w:rsid w:val="00BB17D5"/>
    <w:rsid w:val="00BB242E"/>
    <w:rsid w:val="00BB446A"/>
    <w:rsid w:val="00BB74D0"/>
    <w:rsid w:val="00BC085F"/>
    <w:rsid w:val="00BC3C46"/>
    <w:rsid w:val="00BC5F72"/>
    <w:rsid w:val="00BC6430"/>
    <w:rsid w:val="00BC6C33"/>
    <w:rsid w:val="00BC7A41"/>
    <w:rsid w:val="00BD1164"/>
    <w:rsid w:val="00BD2A89"/>
    <w:rsid w:val="00BE04E1"/>
    <w:rsid w:val="00BE25E4"/>
    <w:rsid w:val="00BE26C3"/>
    <w:rsid w:val="00BE3AA9"/>
    <w:rsid w:val="00BE5928"/>
    <w:rsid w:val="00BF63FA"/>
    <w:rsid w:val="00BF729E"/>
    <w:rsid w:val="00C0118E"/>
    <w:rsid w:val="00C015FD"/>
    <w:rsid w:val="00C04011"/>
    <w:rsid w:val="00C05DD2"/>
    <w:rsid w:val="00C11D2F"/>
    <w:rsid w:val="00C1221B"/>
    <w:rsid w:val="00C12415"/>
    <w:rsid w:val="00C16CBA"/>
    <w:rsid w:val="00C216B6"/>
    <w:rsid w:val="00C24398"/>
    <w:rsid w:val="00C2523C"/>
    <w:rsid w:val="00C26F88"/>
    <w:rsid w:val="00C347E1"/>
    <w:rsid w:val="00C40B3A"/>
    <w:rsid w:val="00C427EA"/>
    <w:rsid w:val="00C45F4D"/>
    <w:rsid w:val="00C47115"/>
    <w:rsid w:val="00C47842"/>
    <w:rsid w:val="00C53544"/>
    <w:rsid w:val="00C655FA"/>
    <w:rsid w:val="00C72C66"/>
    <w:rsid w:val="00C734A2"/>
    <w:rsid w:val="00C747DC"/>
    <w:rsid w:val="00C74BAE"/>
    <w:rsid w:val="00C820EC"/>
    <w:rsid w:val="00C824EC"/>
    <w:rsid w:val="00C84A35"/>
    <w:rsid w:val="00C8592B"/>
    <w:rsid w:val="00C85EDE"/>
    <w:rsid w:val="00C93914"/>
    <w:rsid w:val="00CA4F36"/>
    <w:rsid w:val="00CB193B"/>
    <w:rsid w:val="00CB499E"/>
    <w:rsid w:val="00CB4BEB"/>
    <w:rsid w:val="00CB5181"/>
    <w:rsid w:val="00CB7B5D"/>
    <w:rsid w:val="00CC2607"/>
    <w:rsid w:val="00CC3834"/>
    <w:rsid w:val="00CD0667"/>
    <w:rsid w:val="00CD1C45"/>
    <w:rsid w:val="00CD2F50"/>
    <w:rsid w:val="00CD3145"/>
    <w:rsid w:val="00CD424D"/>
    <w:rsid w:val="00CD4D9D"/>
    <w:rsid w:val="00CD4E78"/>
    <w:rsid w:val="00CD5777"/>
    <w:rsid w:val="00CE08FB"/>
    <w:rsid w:val="00CE167D"/>
    <w:rsid w:val="00CE2EFD"/>
    <w:rsid w:val="00CE4EA1"/>
    <w:rsid w:val="00CE7237"/>
    <w:rsid w:val="00CE7499"/>
    <w:rsid w:val="00CF09F1"/>
    <w:rsid w:val="00CF2579"/>
    <w:rsid w:val="00CF3E62"/>
    <w:rsid w:val="00D009E9"/>
    <w:rsid w:val="00D024CC"/>
    <w:rsid w:val="00D03BD0"/>
    <w:rsid w:val="00D04944"/>
    <w:rsid w:val="00D04F48"/>
    <w:rsid w:val="00D05DB2"/>
    <w:rsid w:val="00D11BA4"/>
    <w:rsid w:val="00D15279"/>
    <w:rsid w:val="00D16BE3"/>
    <w:rsid w:val="00D20A54"/>
    <w:rsid w:val="00D232F3"/>
    <w:rsid w:val="00D25329"/>
    <w:rsid w:val="00D30DC2"/>
    <w:rsid w:val="00D32B07"/>
    <w:rsid w:val="00D356DD"/>
    <w:rsid w:val="00D3588A"/>
    <w:rsid w:val="00D3614F"/>
    <w:rsid w:val="00D40AB7"/>
    <w:rsid w:val="00D4451C"/>
    <w:rsid w:val="00D47708"/>
    <w:rsid w:val="00D50106"/>
    <w:rsid w:val="00D52E04"/>
    <w:rsid w:val="00D53F99"/>
    <w:rsid w:val="00D55291"/>
    <w:rsid w:val="00D573DF"/>
    <w:rsid w:val="00D57CD9"/>
    <w:rsid w:val="00D62AF7"/>
    <w:rsid w:val="00D655E4"/>
    <w:rsid w:val="00D65EDF"/>
    <w:rsid w:val="00D65F69"/>
    <w:rsid w:val="00D67CE0"/>
    <w:rsid w:val="00D71101"/>
    <w:rsid w:val="00D71C2D"/>
    <w:rsid w:val="00D755C9"/>
    <w:rsid w:val="00D802E3"/>
    <w:rsid w:val="00D825BC"/>
    <w:rsid w:val="00D85FB4"/>
    <w:rsid w:val="00D90B96"/>
    <w:rsid w:val="00D9759C"/>
    <w:rsid w:val="00DA0C65"/>
    <w:rsid w:val="00DA26F8"/>
    <w:rsid w:val="00DA3001"/>
    <w:rsid w:val="00DA3CF8"/>
    <w:rsid w:val="00DA6124"/>
    <w:rsid w:val="00DA7859"/>
    <w:rsid w:val="00DB10ED"/>
    <w:rsid w:val="00DB2370"/>
    <w:rsid w:val="00DC356E"/>
    <w:rsid w:val="00DC61F0"/>
    <w:rsid w:val="00DD1703"/>
    <w:rsid w:val="00DD6FCF"/>
    <w:rsid w:val="00DD7CED"/>
    <w:rsid w:val="00DE0C7A"/>
    <w:rsid w:val="00DE6089"/>
    <w:rsid w:val="00DE6AC9"/>
    <w:rsid w:val="00DF009E"/>
    <w:rsid w:val="00DF5978"/>
    <w:rsid w:val="00DF5D19"/>
    <w:rsid w:val="00E017DC"/>
    <w:rsid w:val="00E02C0F"/>
    <w:rsid w:val="00E03957"/>
    <w:rsid w:val="00E03C7B"/>
    <w:rsid w:val="00E0798F"/>
    <w:rsid w:val="00E11544"/>
    <w:rsid w:val="00E14811"/>
    <w:rsid w:val="00E21004"/>
    <w:rsid w:val="00E238D3"/>
    <w:rsid w:val="00E24DFE"/>
    <w:rsid w:val="00E26217"/>
    <w:rsid w:val="00E26E2F"/>
    <w:rsid w:val="00E27657"/>
    <w:rsid w:val="00E27D48"/>
    <w:rsid w:val="00E30BD7"/>
    <w:rsid w:val="00E314F2"/>
    <w:rsid w:val="00E33DF5"/>
    <w:rsid w:val="00E34CED"/>
    <w:rsid w:val="00E351E8"/>
    <w:rsid w:val="00E402B2"/>
    <w:rsid w:val="00E40CF3"/>
    <w:rsid w:val="00E4245D"/>
    <w:rsid w:val="00E440E7"/>
    <w:rsid w:val="00E45D9E"/>
    <w:rsid w:val="00E50811"/>
    <w:rsid w:val="00E50A7D"/>
    <w:rsid w:val="00E50AAB"/>
    <w:rsid w:val="00E50EA8"/>
    <w:rsid w:val="00E51A8D"/>
    <w:rsid w:val="00E538C9"/>
    <w:rsid w:val="00E53994"/>
    <w:rsid w:val="00E56513"/>
    <w:rsid w:val="00E60F2B"/>
    <w:rsid w:val="00E6644A"/>
    <w:rsid w:val="00E7023A"/>
    <w:rsid w:val="00E70956"/>
    <w:rsid w:val="00E71761"/>
    <w:rsid w:val="00E71EA4"/>
    <w:rsid w:val="00E77183"/>
    <w:rsid w:val="00E775B8"/>
    <w:rsid w:val="00E77BDF"/>
    <w:rsid w:val="00E83307"/>
    <w:rsid w:val="00E83960"/>
    <w:rsid w:val="00E852DB"/>
    <w:rsid w:val="00E86BE3"/>
    <w:rsid w:val="00E86D85"/>
    <w:rsid w:val="00E943DA"/>
    <w:rsid w:val="00E9770D"/>
    <w:rsid w:val="00EA4D35"/>
    <w:rsid w:val="00EA5044"/>
    <w:rsid w:val="00EB080A"/>
    <w:rsid w:val="00EB2798"/>
    <w:rsid w:val="00EB5222"/>
    <w:rsid w:val="00EB5D1E"/>
    <w:rsid w:val="00EB5DA8"/>
    <w:rsid w:val="00EC0CB0"/>
    <w:rsid w:val="00EC2912"/>
    <w:rsid w:val="00EC3AE7"/>
    <w:rsid w:val="00ED058C"/>
    <w:rsid w:val="00ED1DC3"/>
    <w:rsid w:val="00ED5A7F"/>
    <w:rsid w:val="00EE2A74"/>
    <w:rsid w:val="00EE3125"/>
    <w:rsid w:val="00EE536D"/>
    <w:rsid w:val="00EE5731"/>
    <w:rsid w:val="00EF1E82"/>
    <w:rsid w:val="00EF5A38"/>
    <w:rsid w:val="00EF6FDF"/>
    <w:rsid w:val="00F05FF2"/>
    <w:rsid w:val="00F107D6"/>
    <w:rsid w:val="00F11759"/>
    <w:rsid w:val="00F12BC3"/>
    <w:rsid w:val="00F16257"/>
    <w:rsid w:val="00F176DD"/>
    <w:rsid w:val="00F207BD"/>
    <w:rsid w:val="00F22E4F"/>
    <w:rsid w:val="00F24691"/>
    <w:rsid w:val="00F2583C"/>
    <w:rsid w:val="00F259C0"/>
    <w:rsid w:val="00F30F0E"/>
    <w:rsid w:val="00F3278E"/>
    <w:rsid w:val="00F32B91"/>
    <w:rsid w:val="00F347F4"/>
    <w:rsid w:val="00F359D4"/>
    <w:rsid w:val="00F37CA8"/>
    <w:rsid w:val="00F4001C"/>
    <w:rsid w:val="00F40921"/>
    <w:rsid w:val="00F46953"/>
    <w:rsid w:val="00F47107"/>
    <w:rsid w:val="00F47CCA"/>
    <w:rsid w:val="00F50D33"/>
    <w:rsid w:val="00F54400"/>
    <w:rsid w:val="00F5464E"/>
    <w:rsid w:val="00F55315"/>
    <w:rsid w:val="00F554C8"/>
    <w:rsid w:val="00F57FBE"/>
    <w:rsid w:val="00F60674"/>
    <w:rsid w:val="00F613BA"/>
    <w:rsid w:val="00F64DE0"/>
    <w:rsid w:val="00F73BAF"/>
    <w:rsid w:val="00F74B73"/>
    <w:rsid w:val="00F767D9"/>
    <w:rsid w:val="00F77F78"/>
    <w:rsid w:val="00F80D28"/>
    <w:rsid w:val="00F82E36"/>
    <w:rsid w:val="00F8467F"/>
    <w:rsid w:val="00F84C57"/>
    <w:rsid w:val="00F859A7"/>
    <w:rsid w:val="00F9183E"/>
    <w:rsid w:val="00F91936"/>
    <w:rsid w:val="00F922F4"/>
    <w:rsid w:val="00F92BBD"/>
    <w:rsid w:val="00F93CEF"/>
    <w:rsid w:val="00FA0468"/>
    <w:rsid w:val="00FA11E6"/>
    <w:rsid w:val="00FA3833"/>
    <w:rsid w:val="00FA5CF7"/>
    <w:rsid w:val="00FA641E"/>
    <w:rsid w:val="00FB0A73"/>
    <w:rsid w:val="00FB12F4"/>
    <w:rsid w:val="00FB61AB"/>
    <w:rsid w:val="00FB7CA6"/>
    <w:rsid w:val="00FC21C8"/>
    <w:rsid w:val="00FC6561"/>
    <w:rsid w:val="00FC6B35"/>
    <w:rsid w:val="00FD193D"/>
    <w:rsid w:val="00FD27E4"/>
    <w:rsid w:val="00FD69C6"/>
    <w:rsid w:val="00FE190C"/>
    <w:rsid w:val="00FE19E9"/>
    <w:rsid w:val="00FE1EC6"/>
    <w:rsid w:val="00FE39A6"/>
    <w:rsid w:val="00FE3F4F"/>
    <w:rsid w:val="00FE4895"/>
    <w:rsid w:val="00FE59D5"/>
    <w:rsid w:val="00FE6E7B"/>
    <w:rsid w:val="00FE7E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0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page number" w:uiPriority="0"/>
    <w:lsdException w:name="endnote reference" w:uiPriority="0"/>
    <w:lsdException w:name="toa heading" w:uiPriority="0"/>
    <w:lsdException w:name="List" w:uiPriority="0"/>
    <w:lsdException w:name="List Bullet 2" w:uiPriority="0"/>
    <w:lsdException w:name="Title" w:semiHidden="0" w:uiPriority="1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0" w:unhideWhenUsed="0" w:qFormat="1"/>
    <w:lsdException w:name="Body Text Indent 3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annotation subjec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0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4FF6"/>
  </w:style>
  <w:style w:type="paragraph" w:styleId="1">
    <w:name w:val="heading 1"/>
    <w:basedOn w:val="a"/>
    <w:link w:val="10"/>
    <w:qFormat/>
    <w:rsid w:val="00134EEC"/>
    <w:pPr>
      <w:spacing w:after="150"/>
      <w:outlineLvl w:val="0"/>
    </w:pPr>
    <w:rPr>
      <w:rFonts w:eastAsia="Times New Roman"/>
      <w:b/>
      <w:bCs/>
      <w:color w:val="34495E"/>
      <w:kern w:val="36"/>
      <w:sz w:val="42"/>
      <w:szCs w:val="42"/>
    </w:rPr>
  </w:style>
  <w:style w:type="paragraph" w:styleId="2">
    <w:name w:val="heading 2"/>
    <w:basedOn w:val="a"/>
    <w:next w:val="a"/>
    <w:link w:val="20"/>
    <w:unhideWhenUsed/>
    <w:qFormat/>
    <w:rsid w:val="00C734A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E6644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qFormat/>
    <w:rsid w:val="006F3E46"/>
    <w:pPr>
      <w:keepNext/>
      <w:widowControl w:val="0"/>
      <w:ind w:left="4668" w:hanging="152"/>
      <w:jc w:val="center"/>
      <w:outlineLvl w:val="3"/>
    </w:pPr>
    <w:rPr>
      <w:rFonts w:eastAsia="Times New Roman"/>
      <w:sz w:val="20"/>
      <w:szCs w:val="20"/>
      <w:lang w:eastAsia="zh-CN"/>
    </w:rPr>
  </w:style>
  <w:style w:type="paragraph" w:styleId="5">
    <w:name w:val="heading 5"/>
    <w:basedOn w:val="a"/>
    <w:next w:val="a"/>
    <w:link w:val="50"/>
    <w:qFormat/>
    <w:rsid w:val="006F3E46"/>
    <w:pPr>
      <w:keepNext/>
      <w:widowControl w:val="0"/>
      <w:ind w:right="283" w:firstLine="567"/>
      <w:jc w:val="center"/>
      <w:outlineLvl w:val="4"/>
    </w:pPr>
    <w:rPr>
      <w:rFonts w:eastAsia="Times New Roman"/>
      <w:sz w:val="20"/>
      <w:szCs w:val="20"/>
      <w:lang w:eastAsia="zh-CN"/>
    </w:rPr>
  </w:style>
  <w:style w:type="paragraph" w:styleId="6">
    <w:name w:val="heading 6"/>
    <w:basedOn w:val="a"/>
    <w:next w:val="a"/>
    <w:link w:val="60"/>
    <w:qFormat/>
    <w:rsid w:val="006F3E46"/>
    <w:pPr>
      <w:spacing w:before="240" w:after="60"/>
      <w:ind w:left="6340" w:hanging="152"/>
      <w:outlineLvl w:val="5"/>
    </w:pPr>
    <w:rPr>
      <w:rFonts w:eastAsia="Times New Roman"/>
      <w:b/>
      <w:bCs/>
      <w:sz w:val="20"/>
      <w:szCs w:val="20"/>
      <w:lang w:eastAsia="zh-CN"/>
    </w:rPr>
  </w:style>
  <w:style w:type="paragraph" w:styleId="7">
    <w:name w:val="heading 7"/>
    <w:basedOn w:val="a"/>
    <w:next w:val="a"/>
    <w:link w:val="70"/>
    <w:qFormat/>
    <w:rsid w:val="006F3E46"/>
    <w:pPr>
      <w:spacing w:before="240" w:after="60"/>
      <w:ind w:left="7176" w:hanging="152"/>
      <w:outlineLvl w:val="6"/>
    </w:pPr>
    <w:rPr>
      <w:rFonts w:eastAsia="Times New Roman"/>
      <w:sz w:val="24"/>
      <w:szCs w:val="24"/>
      <w:lang w:eastAsia="zh-CN"/>
    </w:rPr>
  </w:style>
  <w:style w:type="paragraph" w:styleId="8">
    <w:name w:val="heading 8"/>
    <w:basedOn w:val="a"/>
    <w:next w:val="a"/>
    <w:link w:val="80"/>
    <w:qFormat/>
    <w:rsid w:val="006F3E46"/>
    <w:pPr>
      <w:keepNext/>
      <w:widowControl w:val="0"/>
      <w:tabs>
        <w:tab w:val="left" w:pos="3828"/>
      </w:tabs>
      <w:ind w:firstLine="567"/>
      <w:jc w:val="center"/>
      <w:outlineLvl w:val="7"/>
    </w:pPr>
    <w:rPr>
      <w:rFonts w:eastAsia="Times New Roman"/>
      <w:b/>
      <w:sz w:val="20"/>
      <w:szCs w:val="20"/>
      <w:lang w:eastAsia="zh-CN"/>
    </w:rPr>
  </w:style>
  <w:style w:type="paragraph" w:styleId="9">
    <w:name w:val="heading 9"/>
    <w:basedOn w:val="a"/>
    <w:next w:val="a"/>
    <w:link w:val="90"/>
    <w:qFormat/>
    <w:rsid w:val="006F3E46"/>
    <w:pPr>
      <w:spacing w:before="240" w:after="60"/>
      <w:ind w:left="8848" w:hanging="152"/>
      <w:outlineLvl w:val="8"/>
    </w:pPr>
    <w:rPr>
      <w:rFonts w:ascii="Arial" w:eastAsia="Times New Roman" w:hAnsi="Arial" w:cs="Arial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rsid w:val="004D5BDC"/>
    <w:rPr>
      <w:color w:val="0000FF"/>
      <w:u w:val="single"/>
    </w:rPr>
  </w:style>
  <w:style w:type="paragraph" w:customStyle="1" w:styleId="ConsPlusNormal">
    <w:name w:val="ConsPlusNormal"/>
    <w:uiPriority w:val="99"/>
    <w:qFormat/>
    <w:rsid w:val="00134EEC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a4">
    <w:name w:val="List Paragraph"/>
    <w:basedOn w:val="a"/>
    <w:qFormat/>
    <w:rsid w:val="00134EEC"/>
    <w:pPr>
      <w:spacing w:line="269" w:lineRule="exact"/>
      <w:ind w:left="708" w:hanging="357"/>
      <w:jc w:val="both"/>
    </w:pPr>
    <w:rPr>
      <w:rFonts w:eastAsia="Times New Roman"/>
      <w:sz w:val="24"/>
      <w:szCs w:val="24"/>
    </w:rPr>
  </w:style>
  <w:style w:type="character" w:customStyle="1" w:styleId="10">
    <w:name w:val="Заголовок 1 Знак"/>
    <w:basedOn w:val="a0"/>
    <w:link w:val="1"/>
    <w:rsid w:val="00134EEC"/>
    <w:rPr>
      <w:rFonts w:eastAsia="Times New Roman"/>
      <w:b/>
      <w:bCs/>
      <w:color w:val="34495E"/>
      <w:kern w:val="36"/>
      <w:sz w:val="42"/>
      <w:szCs w:val="42"/>
    </w:rPr>
  </w:style>
  <w:style w:type="paragraph" w:styleId="a5">
    <w:name w:val="Title"/>
    <w:basedOn w:val="a"/>
    <w:link w:val="a6"/>
    <w:uiPriority w:val="1"/>
    <w:qFormat/>
    <w:rsid w:val="00134EEC"/>
    <w:pPr>
      <w:jc w:val="center"/>
    </w:pPr>
    <w:rPr>
      <w:rFonts w:eastAsia="Times New Roman"/>
      <w:b/>
      <w:bCs/>
      <w:sz w:val="40"/>
      <w:szCs w:val="40"/>
    </w:rPr>
  </w:style>
  <w:style w:type="character" w:customStyle="1" w:styleId="a6">
    <w:name w:val="Название Знак"/>
    <w:basedOn w:val="a0"/>
    <w:link w:val="a5"/>
    <w:uiPriority w:val="1"/>
    <w:rsid w:val="00134EEC"/>
    <w:rPr>
      <w:rFonts w:eastAsia="Times New Roman"/>
      <w:b/>
      <w:bCs/>
      <w:sz w:val="40"/>
      <w:szCs w:val="40"/>
    </w:rPr>
  </w:style>
  <w:style w:type="paragraph" w:styleId="a7">
    <w:name w:val="Balloon Text"/>
    <w:basedOn w:val="a"/>
    <w:link w:val="a8"/>
    <w:uiPriority w:val="99"/>
    <w:unhideWhenUsed/>
    <w:rsid w:val="00134EE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rsid w:val="00134EEC"/>
    <w:rPr>
      <w:rFonts w:ascii="Tahoma" w:hAnsi="Tahoma" w:cs="Tahoma"/>
      <w:sz w:val="16"/>
      <w:szCs w:val="16"/>
    </w:rPr>
  </w:style>
  <w:style w:type="character" w:customStyle="1" w:styleId="a9">
    <w:name w:val="Гипертекстовая ссылка"/>
    <w:uiPriority w:val="99"/>
    <w:rsid w:val="00335C6C"/>
    <w:rPr>
      <w:b/>
      <w:bCs/>
      <w:color w:val="106BBE"/>
    </w:rPr>
  </w:style>
  <w:style w:type="paragraph" w:customStyle="1" w:styleId="Standard">
    <w:name w:val="Standard"/>
    <w:rsid w:val="00335C6C"/>
    <w:pPr>
      <w:widowControl w:val="0"/>
      <w:suppressAutoHyphens/>
      <w:textAlignment w:val="baseline"/>
    </w:pPr>
    <w:rPr>
      <w:rFonts w:eastAsia="Andale Sans UI" w:cs="Tahoma"/>
      <w:kern w:val="1"/>
      <w:sz w:val="24"/>
      <w:szCs w:val="24"/>
      <w:lang w:val="en-US" w:eastAsia="zh-CN" w:bidi="en-US"/>
    </w:rPr>
  </w:style>
  <w:style w:type="paragraph" w:styleId="aa">
    <w:name w:val="No Spacing"/>
    <w:uiPriority w:val="1"/>
    <w:qFormat/>
    <w:rsid w:val="00650BA4"/>
  </w:style>
  <w:style w:type="paragraph" w:styleId="ab">
    <w:name w:val="Normal (Web)"/>
    <w:basedOn w:val="a"/>
    <w:unhideWhenUsed/>
    <w:rsid w:val="00385077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table" w:styleId="ac">
    <w:name w:val="Table Grid"/>
    <w:basedOn w:val="a1"/>
    <w:uiPriority w:val="59"/>
    <w:rsid w:val="00D825B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1"/>
    <w:next w:val="ac"/>
    <w:uiPriority w:val="59"/>
    <w:rsid w:val="00D825BC"/>
    <w:rPr>
      <w:rFonts w:ascii="Calibri" w:eastAsia="Calibri" w:hAnsi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Знак1"/>
    <w:basedOn w:val="a"/>
    <w:rsid w:val="0059068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d">
    <w:name w:val="Знак"/>
    <w:basedOn w:val="a"/>
    <w:rsid w:val="00F4695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styleId="ae">
    <w:name w:val="header"/>
    <w:basedOn w:val="a"/>
    <w:link w:val="af"/>
    <w:unhideWhenUsed/>
    <w:rsid w:val="008C554A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rsid w:val="008C554A"/>
  </w:style>
  <w:style w:type="paragraph" w:styleId="af0">
    <w:name w:val="footer"/>
    <w:basedOn w:val="a"/>
    <w:link w:val="af1"/>
    <w:unhideWhenUsed/>
    <w:rsid w:val="008C554A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rsid w:val="008C554A"/>
  </w:style>
  <w:style w:type="character" w:styleId="af2">
    <w:name w:val="page number"/>
    <w:rsid w:val="008C554A"/>
  </w:style>
  <w:style w:type="paragraph" w:customStyle="1" w:styleId="af3">
    <w:name w:val="Знак"/>
    <w:basedOn w:val="a"/>
    <w:rsid w:val="00236DF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4">
    <w:name w:val="Знак"/>
    <w:basedOn w:val="a"/>
    <w:rsid w:val="004C4C41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5">
    <w:name w:val="Знак"/>
    <w:basedOn w:val="a"/>
    <w:rsid w:val="00630AB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western">
    <w:name w:val="western"/>
    <w:basedOn w:val="a"/>
    <w:rsid w:val="008A16B2"/>
    <w:pPr>
      <w:spacing w:before="100" w:beforeAutospacing="1" w:after="142" w:line="276" w:lineRule="auto"/>
    </w:pPr>
    <w:rPr>
      <w:rFonts w:eastAsia="Times New Roman"/>
      <w:color w:val="000000"/>
      <w:sz w:val="24"/>
      <w:szCs w:val="24"/>
    </w:rPr>
  </w:style>
  <w:style w:type="paragraph" w:styleId="af6">
    <w:name w:val="Subtitle"/>
    <w:basedOn w:val="a"/>
    <w:next w:val="a"/>
    <w:link w:val="af7"/>
    <w:qFormat/>
    <w:rsid w:val="00B1136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7">
    <w:name w:val="Подзаголовок Знак"/>
    <w:basedOn w:val="a0"/>
    <w:link w:val="af6"/>
    <w:rsid w:val="00B1136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customStyle="1" w:styleId="ConsPlusTitle">
    <w:name w:val="ConsPlusTitle"/>
    <w:rsid w:val="00C72C66"/>
    <w:pPr>
      <w:widowControl w:val="0"/>
      <w:autoSpaceDE w:val="0"/>
      <w:autoSpaceDN w:val="0"/>
    </w:pPr>
    <w:rPr>
      <w:rFonts w:ascii="Calibri" w:eastAsia="Times New Roman" w:hAnsi="Calibri" w:cs="Calibri"/>
      <w:b/>
      <w:szCs w:val="20"/>
    </w:rPr>
  </w:style>
  <w:style w:type="numbering" w:customStyle="1" w:styleId="13">
    <w:name w:val="Нет списка1"/>
    <w:next w:val="a2"/>
    <w:uiPriority w:val="99"/>
    <w:semiHidden/>
    <w:unhideWhenUsed/>
    <w:rsid w:val="00550AC5"/>
  </w:style>
  <w:style w:type="paragraph" w:customStyle="1" w:styleId="af8">
    <w:name w:val="Знак"/>
    <w:basedOn w:val="a"/>
    <w:rsid w:val="00550AC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9">
    <w:name w:val="Знак"/>
    <w:basedOn w:val="a"/>
    <w:rsid w:val="001340C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a">
    <w:name w:val="Знак"/>
    <w:basedOn w:val="a"/>
    <w:rsid w:val="006F6901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b">
    <w:name w:val="Знак"/>
    <w:basedOn w:val="a"/>
    <w:rsid w:val="0005377B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c">
    <w:name w:val="Знак"/>
    <w:basedOn w:val="a"/>
    <w:rsid w:val="00E351E8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d">
    <w:name w:val="Знак"/>
    <w:basedOn w:val="a"/>
    <w:rsid w:val="00C45F4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styleId="31">
    <w:name w:val="Body Text Indent 3"/>
    <w:basedOn w:val="a"/>
    <w:link w:val="32"/>
    <w:rsid w:val="005403C0"/>
    <w:pPr>
      <w:ind w:left="6096"/>
    </w:pPr>
    <w:rPr>
      <w:rFonts w:eastAsia="Times New Roman"/>
      <w:sz w:val="28"/>
      <w:szCs w:val="20"/>
    </w:rPr>
  </w:style>
  <w:style w:type="character" w:customStyle="1" w:styleId="32">
    <w:name w:val="Основной текст с отступом 3 Знак"/>
    <w:basedOn w:val="a0"/>
    <w:link w:val="31"/>
    <w:rsid w:val="005403C0"/>
    <w:rPr>
      <w:rFonts w:eastAsia="Times New Roman"/>
      <w:sz w:val="28"/>
      <w:szCs w:val="20"/>
    </w:rPr>
  </w:style>
  <w:style w:type="paragraph" w:customStyle="1" w:styleId="afe">
    <w:name w:val="Знак"/>
    <w:basedOn w:val="a"/>
    <w:rsid w:val="005403C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">
    <w:name w:val="Знак"/>
    <w:basedOn w:val="a"/>
    <w:rsid w:val="006E78E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0">
    <w:name w:val="Знак"/>
    <w:basedOn w:val="a"/>
    <w:rsid w:val="009F34BC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1">
    <w:name w:val="Знак"/>
    <w:basedOn w:val="a"/>
    <w:rsid w:val="005F550B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2">
    <w:name w:val="Знак"/>
    <w:basedOn w:val="a"/>
    <w:rsid w:val="005F4D92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3">
    <w:name w:val="Знак"/>
    <w:basedOn w:val="a"/>
    <w:rsid w:val="0039360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4">
    <w:name w:val="Знак"/>
    <w:basedOn w:val="a"/>
    <w:rsid w:val="00EE536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5">
    <w:name w:val="Знак"/>
    <w:basedOn w:val="a"/>
    <w:rsid w:val="00D3614F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6">
    <w:name w:val="Знак"/>
    <w:basedOn w:val="a"/>
    <w:rsid w:val="00FE489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7">
    <w:name w:val="Знак"/>
    <w:basedOn w:val="a"/>
    <w:rsid w:val="009F448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8">
    <w:name w:val="Знак"/>
    <w:basedOn w:val="a"/>
    <w:rsid w:val="0077139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9">
    <w:name w:val="Знак"/>
    <w:basedOn w:val="a"/>
    <w:rsid w:val="00C93914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a">
    <w:name w:val="Знак"/>
    <w:basedOn w:val="a"/>
    <w:rsid w:val="005F21A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b">
    <w:name w:val="Знак"/>
    <w:basedOn w:val="a"/>
    <w:rsid w:val="007E332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c">
    <w:name w:val="Знак"/>
    <w:basedOn w:val="a"/>
    <w:rsid w:val="009531AE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caaieiaie2">
    <w:name w:val="caaieiaie 2"/>
    <w:basedOn w:val="a"/>
    <w:next w:val="a"/>
    <w:rsid w:val="00CD0667"/>
    <w:pPr>
      <w:keepNext/>
      <w:jc w:val="center"/>
    </w:pPr>
    <w:rPr>
      <w:rFonts w:ascii="Arial" w:eastAsia="Times New Roman" w:hAnsi="Arial"/>
      <w:b/>
      <w:sz w:val="36"/>
      <w:szCs w:val="20"/>
    </w:rPr>
  </w:style>
  <w:style w:type="character" w:customStyle="1" w:styleId="affd">
    <w:name w:val="Основной текст Знак"/>
    <w:link w:val="affe"/>
    <w:rsid w:val="00CD0667"/>
    <w:rPr>
      <w:sz w:val="23"/>
      <w:szCs w:val="23"/>
      <w:shd w:val="clear" w:color="auto" w:fill="FFFFFF"/>
    </w:rPr>
  </w:style>
  <w:style w:type="character" w:customStyle="1" w:styleId="Tahoma">
    <w:name w:val="Основной текст + Tahoma"/>
    <w:aliases w:val="10,5 pt,Основной текст + Trebuchet MS,9,Курсив,Основной текст (2) + 7 pt"/>
    <w:rsid w:val="00CD0667"/>
    <w:rPr>
      <w:rFonts w:ascii="Tahoma" w:hAnsi="Tahoma" w:cs="Tahoma"/>
      <w:sz w:val="21"/>
      <w:szCs w:val="21"/>
      <w:lang w:bidi="ar-SA"/>
    </w:rPr>
  </w:style>
  <w:style w:type="character" w:customStyle="1" w:styleId="21">
    <w:name w:val="Основной текст (2)_"/>
    <w:link w:val="22"/>
    <w:rsid w:val="00CD0667"/>
    <w:rPr>
      <w:rFonts w:ascii="Tahoma" w:hAnsi="Tahoma"/>
      <w:sz w:val="21"/>
      <w:szCs w:val="21"/>
      <w:shd w:val="clear" w:color="auto" w:fill="FFFFFF"/>
    </w:rPr>
  </w:style>
  <w:style w:type="paragraph" w:styleId="affe">
    <w:name w:val="Body Text"/>
    <w:basedOn w:val="a"/>
    <w:link w:val="affd"/>
    <w:qFormat/>
    <w:rsid w:val="00CD0667"/>
    <w:pPr>
      <w:shd w:val="clear" w:color="auto" w:fill="FFFFFF"/>
      <w:spacing w:line="278" w:lineRule="exact"/>
      <w:jc w:val="both"/>
    </w:pPr>
    <w:rPr>
      <w:sz w:val="23"/>
      <w:szCs w:val="23"/>
    </w:rPr>
  </w:style>
  <w:style w:type="character" w:customStyle="1" w:styleId="14">
    <w:name w:val="Основной текст Знак1"/>
    <w:basedOn w:val="a0"/>
    <w:uiPriority w:val="99"/>
    <w:semiHidden/>
    <w:rsid w:val="00CD0667"/>
  </w:style>
  <w:style w:type="paragraph" w:customStyle="1" w:styleId="22">
    <w:name w:val="Основной текст (2)"/>
    <w:basedOn w:val="a"/>
    <w:link w:val="21"/>
    <w:rsid w:val="00CD0667"/>
    <w:pPr>
      <w:shd w:val="clear" w:color="auto" w:fill="FFFFFF"/>
      <w:spacing w:line="240" w:lineRule="atLeast"/>
      <w:jc w:val="both"/>
    </w:pPr>
    <w:rPr>
      <w:rFonts w:ascii="Tahoma" w:hAnsi="Tahoma"/>
      <w:sz w:val="21"/>
      <w:szCs w:val="21"/>
    </w:rPr>
  </w:style>
  <w:style w:type="character" w:customStyle="1" w:styleId="33">
    <w:name w:val="Основной текст (3)_"/>
    <w:link w:val="34"/>
    <w:rsid w:val="00CD0667"/>
    <w:rPr>
      <w:spacing w:val="5"/>
      <w:sz w:val="13"/>
      <w:szCs w:val="13"/>
      <w:shd w:val="clear" w:color="auto" w:fill="FFFFFF"/>
    </w:rPr>
  </w:style>
  <w:style w:type="paragraph" w:customStyle="1" w:styleId="34">
    <w:name w:val="Основной текст (3)"/>
    <w:basedOn w:val="a"/>
    <w:link w:val="33"/>
    <w:rsid w:val="00CD0667"/>
    <w:pPr>
      <w:shd w:val="clear" w:color="auto" w:fill="FFFFFF"/>
      <w:spacing w:line="278" w:lineRule="exact"/>
    </w:pPr>
    <w:rPr>
      <w:spacing w:val="5"/>
      <w:sz w:val="13"/>
      <w:szCs w:val="13"/>
    </w:rPr>
  </w:style>
  <w:style w:type="paragraph" w:customStyle="1" w:styleId="afff">
    <w:name w:val="Знак"/>
    <w:basedOn w:val="a"/>
    <w:rsid w:val="00EC2912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0">
    <w:name w:val="Знак"/>
    <w:basedOn w:val="a"/>
    <w:rsid w:val="008A11E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1">
    <w:name w:val="Знак"/>
    <w:basedOn w:val="a"/>
    <w:rsid w:val="008C32E2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2">
    <w:name w:val="Знак"/>
    <w:basedOn w:val="a"/>
    <w:rsid w:val="0065281A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3">
    <w:name w:val="Знак"/>
    <w:basedOn w:val="a"/>
    <w:rsid w:val="00BB242E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4">
    <w:name w:val="Знак"/>
    <w:basedOn w:val="a"/>
    <w:rsid w:val="003D37C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5">
    <w:name w:val="Знак"/>
    <w:basedOn w:val="a"/>
    <w:rsid w:val="00B6340F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6">
    <w:name w:val="Знак"/>
    <w:basedOn w:val="a"/>
    <w:rsid w:val="0009747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15">
    <w:name w:val="Знак Знак1"/>
    <w:basedOn w:val="a"/>
    <w:rsid w:val="00B65C6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7">
    <w:name w:val="Знак"/>
    <w:basedOn w:val="a"/>
    <w:rsid w:val="008E7F4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character" w:styleId="afff8">
    <w:name w:val="FollowedHyperlink"/>
    <w:basedOn w:val="a0"/>
    <w:unhideWhenUsed/>
    <w:rsid w:val="00DC61F0"/>
    <w:rPr>
      <w:color w:val="800080"/>
      <w:u w:val="single"/>
    </w:rPr>
  </w:style>
  <w:style w:type="paragraph" w:customStyle="1" w:styleId="xl65">
    <w:name w:val="xl65"/>
    <w:basedOn w:val="a"/>
    <w:rsid w:val="00DC61F0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66">
    <w:name w:val="xl66"/>
    <w:basedOn w:val="a"/>
    <w:rsid w:val="00DC61F0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67">
    <w:name w:val="xl67"/>
    <w:basedOn w:val="a"/>
    <w:rsid w:val="00DC61F0"/>
    <w:pPr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68">
    <w:name w:val="xl68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</w:pPr>
    <w:rPr>
      <w:rFonts w:ascii="Arial" w:eastAsia="Times New Roman" w:hAnsi="Arial" w:cs="Arial"/>
      <w:sz w:val="24"/>
      <w:szCs w:val="24"/>
    </w:rPr>
  </w:style>
  <w:style w:type="paragraph" w:customStyle="1" w:styleId="xl69">
    <w:name w:val="xl69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</w:pPr>
    <w:rPr>
      <w:rFonts w:ascii="Arial" w:eastAsia="Times New Roman" w:hAnsi="Arial" w:cs="Arial"/>
      <w:sz w:val="24"/>
      <w:szCs w:val="24"/>
    </w:rPr>
  </w:style>
  <w:style w:type="paragraph" w:customStyle="1" w:styleId="xl70">
    <w:name w:val="xl70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71">
    <w:name w:val="xl71"/>
    <w:basedOn w:val="a"/>
    <w:rsid w:val="00DC61F0"/>
    <w:pPr>
      <w:pBdr>
        <w:left w:val="single" w:sz="4" w:space="14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ind w:firstLineChars="200" w:firstLine="200"/>
      <w:textAlignment w:val="top"/>
    </w:pPr>
    <w:rPr>
      <w:rFonts w:eastAsia="Times New Roman"/>
      <w:sz w:val="24"/>
      <w:szCs w:val="24"/>
    </w:rPr>
  </w:style>
  <w:style w:type="paragraph" w:customStyle="1" w:styleId="xl72">
    <w:name w:val="xl72"/>
    <w:basedOn w:val="a"/>
    <w:rsid w:val="00DC61F0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73">
    <w:name w:val="xl73"/>
    <w:basedOn w:val="a"/>
    <w:rsid w:val="00DC61F0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74">
    <w:name w:val="xl74"/>
    <w:basedOn w:val="a"/>
    <w:rsid w:val="00DC61F0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eastAsia="Times New Roman"/>
      <w:sz w:val="24"/>
      <w:szCs w:val="24"/>
    </w:rPr>
  </w:style>
  <w:style w:type="paragraph" w:customStyle="1" w:styleId="xl75">
    <w:name w:val="xl75"/>
    <w:basedOn w:val="a"/>
    <w:rsid w:val="00DC61F0"/>
    <w:pPr>
      <w:pBdr>
        <w:top w:val="single" w:sz="4" w:space="0" w:color="000000"/>
        <w:left w:val="single" w:sz="4" w:space="14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ind w:firstLineChars="200" w:firstLine="200"/>
      <w:textAlignment w:val="top"/>
    </w:pPr>
    <w:rPr>
      <w:rFonts w:eastAsia="Times New Roman"/>
      <w:sz w:val="24"/>
      <w:szCs w:val="24"/>
    </w:rPr>
  </w:style>
  <w:style w:type="paragraph" w:customStyle="1" w:styleId="xl76">
    <w:name w:val="xl76"/>
    <w:basedOn w:val="a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77">
    <w:name w:val="xl77"/>
    <w:basedOn w:val="a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78">
    <w:name w:val="xl78"/>
    <w:basedOn w:val="a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eastAsia="Times New Roman"/>
      <w:sz w:val="24"/>
      <w:szCs w:val="24"/>
    </w:rPr>
  </w:style>
  <w:style w:type="paragraph" w:customStyle="1" w:styleId="xl79">
    <w:name w:val="xl79"/>
    <w:basedOn w:val="a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eastAsia="Times New Roman"/>
      <w:sz w:val="24"/>
      <w:szCs w:val="24"/>
    </w:rPr>
  </w:style>
  <w:style w:type="paragraph" w:customStyle="1" w:styleId="xl80">
    <w:name w:val="xl80"/>
    <w:basedOn w:val="a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eastAsia="Times New Roman"/>
      <w:sz w:val="24"/>
      <w:szCs w:val="24"/>
    </w:rPr>
  </w:style>
  <w:style w:type="paragraph" w:customStyle="1" w:styleId="xl81">
    <w:name w:val="xl81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82">
    <w:name w:val="xl82"/>
    <w:basedOn w:val="a"/>
    <w:rsid w:val="00DC61F0"/>
    <w:pPr>
      <w:pBdr>
        <w:top w:val="single" w:sz="4" w:space="0" w:color="auto"/>
        <w:bottom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83">
    <w:name w:val="xl83"/>
    <w:basedOn w:val="a"/>
    <w:rsid w:val="00DC61F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84">
    <w:name w:val="xl84"/>
    <w:basedOn w:val="a"/>
    <w:rsid w:val="00DC61F0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24"/>
      <w:szCs w:val="24"/>
    </w:rPr>
  </w:style>
  <w:style w:type="paragraph" w:customStyle="1" w:styleId="xl85">
    <w:name w:val="xl85"/>
    <w:basedOn w:val="a"/>
    <w:rsid w:val="00DC61F0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numbering" w:customStyle="1" w:styleId="23">
    <w:name w:val="Нет списка2"/>
    <w:next w:val="a2"/>
    <w:uiPriority w:val="99"/>
    <w:semiHidden/>
    <w:unhideWhenUsed/>
    <w:rsid w:val="00DC61F0"/>
  </w:style>
  <w:style w:type="paragraph" w:customStyle="1" w:styleId="xl86">
    <w:name w:val="xl86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87">
    <w:name w:val="xl87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88">
    <w:name w:val="xl88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89">
    <w:name w:val="xl89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0">
    <w:name w:val="xl90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1">
    <w:name w:val="xl91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2">
    <w:name w:val="xl92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3">
    <w:name w:val="xl93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4">
    <w:name w:val="xl94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5">
    <w:name w:val="xl95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6">
    <w:name w:val="xl96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7">
    <w:name w:val="xl97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98">
    <w:name w:val="xl98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9">
    <w:name w:val="xl99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00">
    <w:name w:val="xl100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01">
    <w:name w:val="xl101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02">
    <w:name w:val="xl102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03">
    <w:name w:val="xl103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04">
    <w:name w:val="xl104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05">
    <w:name w:val="xl105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06">
    <w:name w:val="xl106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07">
    <w:name w:val="xl107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08">
    <w:name w:val="xl108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09">
    <w:name w:val="xl109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10">
    <w:name w:val="xl110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11">
    <w:name w:val="xl111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12">
    <w:name w:val="xl112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113">
    <w:name w:val="xl113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4">
    <w:name w:val="xl114"/>
    <w:basedOn w:val="a"/>
    <w:rsid w:val="00DC61F0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115">
    <w:name w:val="xl115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6">
    <w:name w:val="xl116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7">
    <w:name w:val="xl117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8">
    <w:name w:val="xl118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9">
    <w:name w:val="xl119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0">
    <w:name w:val="xl120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1">
    <w:name w:val="xl121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color w:val="22272F"/>
      <w:sz w:val="18"/>
      <w:szCs w:val="18"/>
    </w:rPr>
  </w:style>
  <w:style w:type="paragraph" w:customStyle="1" w:styleId="xl122">
    <w:name w:val="xl122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3">
    <w:name w:val="xl123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4">
    <w:name w:val="xl124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5">
    <w:name w:val="xl125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6">
    <w:name w:val="xl126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7">
    <w:name w:val="xl127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8">
    <w:name w:val="xl128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9">
    <w:name w:val="xl129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30">
    <w:name w:val="xl130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31">
    <w:name w:val="xl131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32">
    <w:name w:val="xl132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3">
    <w:name w:val="xl133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4">
    <w:name w:val="xl134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5">
    <w:name w:val="xl135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6">
    <w:name w:val="xl136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7">
    <w:name w:val="xl137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8">
    <w:name w:val="xl138"/>
    <w:basedOn w:val="a"/>
    <w:rsid w:val="00DC61F0"/>
    <w:pPr>
      <w:spacing w:before="100" w:beforeAutospacing="1" w:after="100" w:afterAutospacing="1"/>
    </w:pPr>
    <w:rPr>
      <w:rFonts w:eastAsia="Times New Roman"/>
      <w:sz w:val="18"/>
      <w:szCs w:val="18"/>
    </w:rPr>
  </w:style>
  <w:style w:type="paragraph" w:customStyle="1" w:styleId="xl139">
    <w:name w:val="xl139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18"/>
      <w:szCs w:val="18"/>
    </w:rPr>
  </w:style>
  <w:style w:type="paragraph" w:customStyle="1" w:styleId="xl140">
    <w:name w:val="xl140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41">
    <w:name w:val="xl141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42">
    <w:name w:val="xl142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43">
    <w:name w:val="xl143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44">
    <w:name w:val="xl144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45">
    <w:name w:val="xl145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46">
    <w:name w:val="xl146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47">
    <w:name w:val="xl147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48">
    <w:name w:val="xl148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49">
    <w:name w:val="xl149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50">
    <w:name w:val="xl150"/>
    <w:basedOn w:val="a"/>
    <w:rsid w:val="00DC61F0"/>
    <w:pPr>
      <w:spacing w:before="100" w:beforeAutospacing="1" w:after="100" w:afterAutospacing="1"/>
      <w:jc w:val="right"/>
    </w:pPr>
    <w:rPr>
      <w:rFonts w:eastAsia="Times New Roman"/>
      <w:sz w:val="24"/>
      <w:szCs w:val="24"/>
    </w:rPr>
  </w:style>
  <w:style w:type="paragraph" w:customStyle="1" w:styleId="xl151">
    <w:name w:val="xl151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52">
    <w:name w:val="xl152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53">
    <w:name w:val="xl153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54">
    <w:name w:val="xl154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55">
    <w:name w:val="xl155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YS Text" w:eastAsia="Times New Roman" w:hAnsi="YS Text"/>
      <w:color w:val="000000"/>
    </w:rPr>
  </w:style>
  <w:style w:type="paragraph" w:customStyle="1" w:styleId="xl156">
    <w:name w:val="xl156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eastAsia="Times New Roman"/>
      <w:sz w:val="18"/>
      <w:szCs w:val="18"/>
    </w:rPr>
  </w:style>
  <w:style w:type="paragraph" w:customStyle="1" w:styleId="xl157">
    <w:name w:val="xl157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sz w:val="18"/>
      <w:szCs w:val="18"/>
    </w:rPr>
  </w:style>
  <w:style w:type="paragraph" w:customStyle="1" w:styleId="xl158">
    <w:name w:val="xl158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59">
    <w:name w:val="xl159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60">
    <w:name w:val="xl160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61">
    <w:name w:val="xl161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color w:val="22272F"/>
      <w:sz w:val="18"/>
      <w:szCs w:val="18"/>
    </w:rPr>
  </w:style>
  <w:style w:type="paragraph" w:customStyle="1" w:styleId="xl162">
    <w:name w:val="xl162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xl163">
    <w:name w:val="xl163"/>
    <w:basedOn w:val="a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64">
    <w:name w:val="xl164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4"/>
      <w:szCs w:val="24"/>
    </w:rPr>
  </w:style>
  <w:style w:type="numbering" w:customStyle="1" w:styleId="35">
    <w:name w:val="Нет списка3"/>
    <w:next w:val="a2"/>
    <w:uiPriority w:val="99"/>
    <w:semiHidden/>
    <w:unhideWhenUsed/>
    <w:rsid w:val="0088572E"/>
  </w:style>
  <w:style w:type="paragraph" w:customStyle="1" w:styleId="afff9">
    <w:name w:val="Знак"/>
    <w:basedOn w:val="a"/>
    <w:rsid w:val="00F5531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a">
    <w:name w:val="Знак"/>
    <w:basedOn w:val="a"/>
    <w:rsid w:val="00500638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character" w:customStyle="1" w:styleId="30">
    <w:name w:val="Заголовок 3 Знак"/>
    <w:basedOn w:val="a0"/>
    <w:link w:val="3"/>
    <w:rsid w:val="00E6644A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afffb">
    <w:name w:val="Знак"/>
    <w:basedOn w:val="a"/>
    <w:next w:val="2"/>
    <w:autoRedefine/>
    <w:rsid w:val="00C734A2"/>
    <w:pPr>
      <w:spacing w:after="160" w:line="240" w:lineRule="exact"/>
      <w:ind w:firstLine="720"/>
    </w:pPr>
    <w:rPr>
      <w:rFonts w:eastAsia="Times New Roman"/>
      <w:b/>
      <w:sz w:val="24"/>
      <w:szCs w:val="24"/>
      <w:lang w:eastAsia="en-US"/>
    </w:rPr>
  </w:style>
  <w:style w:type="character" w:customStyle="1" w:styleId="20">
    <w:name w:val="Заголовок 2 Знак"/>
    <w:basedOn w:val="a0"/>
    <w:link w:val="2"/>
    <w:rsid w:val="00C734A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16">
    <w:name w:val="Знак1"/>
    <w:basedOn w:val="a"/>
    <w:rsid w:val="00D85FB4"/>
    <w:pPr>
      <w:spacing w:before="100" w:beforeAutospacing="1" w:after="100" w:afterAutospacing="1"/>
    </w:pPr>
    <w:rPr>
      <w:rFonts w:ascii="Tahoma" w:eastAsia="Times New Roman" w:hAnsi="Tahoma"/>
      <w:sz w:val="20"/>
      <w:szCs w:val="20"/>
      <w:lang w:val="en-US" w:eastAsia="en-US"/>
    </w:rPr>
  </w:style>
  <w:style w:type="paragraph" w:customStyle="1" w:styleId="afffc">
    <w:name w:val="Знак"/>
    <w:basedOn w:val="a"/>
    <w:rsid w:val="00A238EA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d">
    <w:name w:val="Знак"/>
    <w:basedOn w:val="a"/>
    <w:rsid w:val="00BF63FA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e">
    <w:name w:val="Знак"/>
    <w:basedOn w:val="a"/>
    <w:rsid w:val="00224AE1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17">
    <w:name w:val="Знак Знак1 Знак Знак Знак Знак"/>
    <w:basedOn w:val="a"/>
    <w:rsid w:val="004B47BD"/>
    <w:pPr>
      <w:spacing w:after="160" w:line="240" w:lineRule="exact"/>
    </w:pPr>
    <w:rPr>
      <w:rFonts w:ascii="Verdana" w:eastAsia="Times New Roman" w:hAnsi="Verdana"/>
      <w:sz w:val="20"/>
      <w:szCs w:val="20"/>
      <w:lang w:val="en-US" w:eastAsia="en-US"/>
    </w:rPr>
  </w:style>
  <w:style w:type="character" w:customStyle="1" w:styleId="markedcontent">
    <w:name w:val="markedcontent"/>
    <w:rsid w:val="004B47BD"/>
  </w:style>
  <w:style w:type="character" w:customStyle="1" w:styleId="51">
    <w:name w:val="Основной текст (5)_"/>
    <w:link w:val="52"/>
    <w:rsid w:val="00CE167D"/>
    <w:rPr>
      <w:sz w:val="23"/>
      <w:szCs w:val="23"/>
      <w:shd w:val="clear" w:color="auto" w:fill="FFFFFF"/>
    </w:rPr>
  </w:style>
  <w:style w:type="character" w:customStyle="1" w:styleId="41">
    <w:name w:val="Основной текст (4)_"/>
    <w:link w:val="42"/>
    <w:rsid w:val="00CE167D"/>
    <w:rPr>
      <w:i/>
      <w:iCs/>
      <w:spacing w:val="-20"/>
      <w:sz w:val="16"/>
      <w:szCs w:val="16"/>
      <w:shd w:val="clear" w:color="auto" w:fill="FFFFFF"/>
    </w:rPr>
  </w:style>
  <w:style w:type="paragraph" w:customStyle="1" w:styleId="52">
    <w:name w:val="Основной текст (5)"/>
    <w:basedOn w:val="a"/>
    <w:link w:val="51"/>
    <w:rsid w:val="00CE167D"/>
    <w:pPr>
      <w:shd w:val="clear" w:color="auto" w:fill="FFFFFF"/>
      <w:spacing w:line="240" w:lineRule="atLeast"/>
      <w:jc w:val="right"/>
    </w:pPr>
    <w:rPr>
      <w:sz w:val="23"/>
      <w:szCs w:val="23"/>
    </w:rPr>
  </w:style>
  <w:style w:type="paragraph" w:customStyle="1" w:styleId="42">
    <w:name w:val="Основной текст (4)"/>
    <w:basedOn w:val="a"/>
    <w:link w:val="41"/>
    <w:rsid w:val="00CE167D"/>
    <w:pPr>
      <w:shd w:val="clear" w:color="auto" w:fill="FFFFFF"/>
      <w:spacing w:before="120" w:line="240" w:lineRule="atLeast"/>
      <w:jc w:val="right"/>
    </w:pPr>
    <w:rPr>
      <w:i/>
      <w:iCs/>
      <w:spacing w:val="-20"/>
      <w:sz w:val="16"/>
      <w:szCs w:val="16"/>
    </w:rPr>
  </w:style>
  <w:style w:type="character" w:customStyle="1" w:styleId="2pt">
    <w:name w:val="Основной текст + Интервал 2 pt"/>
    <w:rsid w:val="00CE167D"/>
    <w:rPr>
      <w:rFonts w:ascii="Sylfaen" w:hAnsi="Sylfaen" w:cs="Sylfaen"/>
      <w:spacing w:val="40"/>
      <w:sz w:val="20"/>
      <w:szCs w:val="20"/>
      <w:lang w:bidi="ar-SA"/>
    </w:rPr>
  </w:style>
  <w:style w:type="paragraph" w:customStyle="1" w:styleId="affff">
    <w:name w:val="Знак"/>
    <w:basedOn w:val="a"/>
    <w:rsid w:val="00CE167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ConsPlusNonformat">
    <w:name w:val="ConsPlusNonformat"/>
    <w:rsid w:val="00CE167D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18">
    <w:name w:val="Название1"/>
    <w:basedOn w:val="a"/>
    <w:rsid w:val="00CE167D"/>
    <w:pPr>
      <w:suppressLineNumbers/>
      <w:suppressAutoHyphens/>
      <w:spacing w:before="120" w:after="120" w:line="276" w:lineRule="auto"/>
    </w:pPr>
    <w:rPr>
      <w:rFonts w:ascii="Arial" w:eastAsia="SimSun" w:hAnsi="Arial" w:cs="Mangal"/>
      <w:i/>
      <w:iCs/>
      <w:kern w:val="1"/>
      <w:sz w:val="20"/>
      <w:szCs w:val="24"/>
      <w:lang w:eastAsia="zh-CN"/>
    </w:rPr>
  </w:style>
  <w:style w:type="paragraph" w:customStyle="1" w:styleId="19">
    <w:name w:val="Абзац списка1"/>
    <w:basedOn w:val="a"/>
    <w:rsid w:val="00CE167D"/>
    <w:pPr>
      <w:suppressAutoHyphens/>
      <w:spacing w:after="200" w:line="276" w:lineRule="auto"/>
    </w:pPr>
    <w:rPr>
      <w:rFonts w:ascii="Calibri" w:eastAsia="SimSun" w:hAnsi="Calibri" w:cs="font235"/>
      <w:kern w:val="1"/>
      <w:lang w:eastAsia="zh-CN"/>
    </w:rPr>
  </w:style>
  <w:style w:type="paragraph" w:customStyle="1" w:styleId="1a">
    <w:name w:val="Без интервала1"/>
    <w:rsid w:val="00CE167D"/>
    <w:pPr>
      <w:widowControl w:val="0"/>
      <w:suppressAutoHyphens/>
      <w:spacing w:after="200" w:line="276" w:lineRule="auto"/>
    </w:pPr>
    <w:rPr>
      <w:rFonts w:ascii="Calibri" w:eastAsia="SimSun" w:hAnsi="Calibri" w:cs="font235"/>
      <w:kern w:val="1"/>
      <w:lang w:eastAsia="zh-CN"/>
    </w:rPr>
  </w:style>
  <w:style w:type="paragraph" w:customStyle="1" w:styleId="Style5">
    <w:name w:val="Style5"/>
    <w:basedOn w:val="a"/>
    <w:rsid w:val="00CE167D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character" w:customStyle="1" w:styleId="FontStyle30">
    <w:name w:val="Font Style30"/>
    <w:rsid w:val="00CE167D"/>
    <w:rPr>
      <w:rFonts w:ascii="Courier New" w:hAnsi="Courier New" w:cs="Courier New" w:hint="default"/>
      <w:sz w:val="20"/>
      <w:szCs w:val="20"/>
    </w:rPr>
  </w:style>
  <w:style w:type="paragraph" w:customStyle="1" w:styleId="Style8">
    <w:name w:val="Style8"/>
    <w:basedOn w:val="a"/>
    <w:rsid w:val="00CE167D"/>
    <w:pPr>
      <w:widowControl w:val="0"/>
      <w:autoSpaceDE w:val="0"/>
      <w:autoSpaceDN w:val="0"/>
      <w:adjustRightInd w:val="0"/>
      <w:spacing w:line="259" w:lineRule="exact"/>
      <w:ind w:hanging="125"/>
      <w:jc w:val="both"/>
    </w:pPr>
    <w:rPr>
      <w:rFonts w:eastAsia="Times New Roman"/>
      <w:sz w:val="24"/>
      <w:szCs w:val="24"/>
    </w:rPr>
  </w:style>
  <w:style w:type="character" w:customStyle="1" w:styleId="FontStyle29">
    <w:name w:val="Font Style29"/>
    <w:rsid w:val="00CE167D"/>
    <w:rPr>
      <w:rFonts w:ascii="Arial Black" w:hAnsi="Arial Black" w:cs="Arial Black" w:hint="default"/>
      <w:i/>
      <w:iCs/>
      <w:spacing w:val="20"/>
      <w:w w:val="120"/>
      <w:sz w:val="8"/>
      <w:szCs w:val="8"/>
    </w:rPr>
  </w:style>
  <w:style w:type="paragraph" w:customStyle="1" w:styleId="Style1">
    <w:name w:val="Style1"/>
    <w:basedOn w:val="a"/>
    <w:rsid w:val="00CE167D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paragraph" w:customStyle="1" w:styleId="Style4">
    <w:name w:val="Style4"/>
    <w:basedOn w:val="a"/>
    <w:rsid w:val="00CE167D"/>
    <w:pPr>
      <w:widowControl w:val="0"/>
      <w:autoSpaceDE w:val="0"/>
      <w:autoSpaceDN w:val="0"/>
      <w:adjustRightInd w:val="0"/>
      <w:spacing w:line="264" w:lineRule="exact"/>
      <w:jc w:val="center"/>
    </w:pPr>
    <w:rPr>
      <w:rFonts w:eastAsia="Times New Roman"/>
      <w:sz w:val="24"/>
      <w:szCs w:val="24"/>
    </w:rPr>
  </w:style>
  <w:style w:type="character" w:customStyle="1" w:styleId="FontStyle31">
    <w:name w:val="Font Style31"/>
    <w:rsid w:val="00CE167D"/>
    <w:rPr>
      <w:rFonts w:ascii="Georgia" w:hAnsi="Georgia" w:cs="Georgia" w:hint="default"/>
      <w:sz w:val="8"/>
      <w:szCs w:val="8"/>
    </w:rPr>
  </w:style>
  <w:style w:type="character" w:customStyle="1" w:styleId="40">
    <w:name w:val="Заголовок 4 Знак"/>
    <w:basedOn w:val="a0"/>
    <w:link w:val="4"/>
    <w:rsid w:val="006F3E46"/>
    <w:rPr>
      <w:rFonts w:eastAsia="Times New Roman"/>
      <w:sz w:val="20"/>
      <w:szCs w:val="20"/>
      <w:lang w:eastAsia="zh-CN"/>
    </w:rPr>
  </w:style>
  <w:style w:type="character" w:customStyle="1" w:styleId="50">
    <w:name w:val="Заголовок 5 Знак"/>
    <w:basedOn w:val="a0"/>
    <w:link w:val="5"/>
    <w:rsid w:val="006F3E46"/>
    <w:rPr>
      <w:rFonts w:eastAsia="Times New Roman"/>
      <w:sz w:val="20"/>
      <w:szCs w:val="20"/>
      <w:lang w:eastAsia="zh-CN"/>
    </w:rPr>
  </w:style>
  <w:style w:type="character" w:customStyle="1" w:styleId="60">
    <w:name w:val="Заголовок 6 Знак"/>
    <w:basedOn w:val="a0"/>
    <w:link w:val="6"/>
    <w:rsid w:val="006F3E46"/>
    <w:rPr>
      <w:rFonts w:eastAsia="Times New Roman"/>
      <w:b/>
      <w:bCs/>
      <w:sz w:val="20"/>
      <w:szCs w:val="20"/>
      <w:lang w:eastAsia="zh-CN"/>
    </w:rPr>
  </w:style>
  <w:style w:type="character" w:customStyle="1" w:styleId="70">
    <w:name w:val="Заголовок 7 Знак"/>
    <w:basedOn w:val="a0"/>
    <w:link w:val="7"/>
    <w:rsid w:val="006F3E46"/>
    <w:rPr>
      <w:rFonts w:eastAsia="Times New Roman"/>
      <w:sz w:val="24"/>
      <w:szCs w:val="24"/>
      <w:lang w:eastAsia="zh-CN"/>
    </w:rPr>
  </w:style>
  <w:style w:type="character" w:customStyle="1" w:styleId="80">
    <w:name w:val="Заголовок 8 Знак"/>
    <w:basedOn w:val="a0"/>
    <w:link w:val="8"/>
    <w:rsid w:val="006F3E46"/>
    <w:rPr>
      <w:rFonts w:eastAsia="Times New Roman"/>
      <w:b/>
      <w:sz w:val="20"/>
      <w:szCs w:val="20"/>
      <w:lang w:eastAsia="zh-CN"/>
    </w:rPr>
  </w:style>
  <w:style w:type="character" w:customStyle="1" w:styleId="90">
    <w:name w:val="Заголовок 9 Знак"/>
    <w:basedOn w:val="a0"/>
    <w:link w:val="9"/>
    <w:rsid w:val="006F3E46"/>
    <w:rPr>
      <w:rFonts w:ascii="Arial" w:eastAsia="Times New Roman" w:hAnsi="Arial" w:cs="Arial"/>
      <w:sz w:val="20"/>
      <w:szCs w:val="20"/>
      <w:lang w:eastAsia="zh-CN"/>
    </w:rPr>
  </w:style>
  <w:style w:type="table" w:customStyle="1" w:styleId="TableNormal">
    <w:name w:val="Table Normal"/>
    <w:uiPriority w:val="2"/>
    <w:semiHidden/>
    <w:unhideWhenUsed/>
    <w:qFormat/>
    <w:rsid w:val="006F3E46"/>
    <w:pPr>
      <w:widowControl w:val="0"/>
      <w:autoSpaceDE w:val="0"/>
      <w:autoSpaceDN w:val="0"/>
    </w:pPr>
    <w:rPr>
      <w:rFonts w:asciiTheme="minorHAnsi" w:eastAsiaTheme="minorHAnsi" w:hAnsiTheme="minorHAnsi" w:cstheme="minorBid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6F3E46"/>
    <w:pPr>
      <w:widowControl w:val="0"/>
      <w:autoSpaceDE w:val="0"/>
      <w:autoSpaceDN w:val="0"/>
    </w:pPr>
    <w:rPr>
      <w:rFonts w:eastAsia="Times New Roman"/>
      <w:lang w:eastAsia="en-US"/>
    </w:rPr>
  </w:style>
  <w:style w:type="paragraph" w:customStyle="1" w:styleId="110">
    <w:name w:val="Знак11"/>
    <w:basedOn w:val="a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100">
    <w:name w:val="Знак10"/>
    <w:basedOn w:val="a"/>
    <w:next w:val="2"/>
    <w:autoRedefine/>
    <w:rsid w:val="006F3E46"/>
    <w:pPr>
      <w:spacing w:after="160" w:line="240" w:lineRule="exact"/>
      <w:ind w:firstLine="720"/>
    </w:pPr>
    <w:rPr>
      <w:rFonts w:eastAsia="Times New Roman"/>
      <w:b/>
      <w:sz w:val="24"/>
      <w:szCs w:val="24"/>
      <w:lang w:eastAsia="en-US"/>
    </w:rPr>
  </w:style>
  <w:style w:type="paragraph" w:customStyle="1" w:styleId="91">
    <w:name w:val="Знак9"/>
    <w:basedOn w:val="a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81">
    <w:name w:val="Знак8"/>
    <w:basedOn w:val="a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71">
    <w:name w:val="Знак7"/>
    <w:basedOn w:val="a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table" w:customStyle="1" w:styleId="24">
    <w:name w:val="Сетка таблицы2"/>
    <w:basedOn w:val="a1"/>
    <w:next w:val="ac"/>
    <w:uiPriority w:val="39"/>
    <w:rsid w:val="006F3E46"/>
    <w:rPr>
      <w:rFonts w:ascii="Calibri" w:eastAsia="Calibri" w:hAnsi="Calibri" w:cs="Calibri"/>
      <w:color w:val="00000A"/>
      <w:sz w:val="20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f0">
    <w:name w:val="Основной текст_"/>
    <w:link w:val="1b"/>
    <w:rsid w:val="006F3E46"/>
    <w:rPr>
      <w:rFonts w:asciiTheme="minorHAnsi" w:eastAsiaTheme="minorHAnsi" w:hAnsiTheme="minorHAnsi" w:cstheme="minorBidi"/>
      <w:lang w:val="en-US" w:eastAsia="en-US"/>
    </w:rPr>
  </w:style>
  <w:style w:type="paragraph" w:customStyle="1" w:styleId="1b">
    <w:name w:val="Основной текст1"/>
    <w:basedOn w:val="a"/>
    <w:link w:val="affff0"/>
    <w:rsid w:val="006F3E46"/>
    <w:pPr>
      <w:widowControl w:val="0"/>
      <w:spacing w:after="110"/>
    </w:pPr>
    <w:rPr>
      <w:rFonts w:asciiTheme="minorHAnsi" w:eastAsiaTheme="minorHAnsi" w:hAnsiTheme="minorHAnsi" w:cstheme="minorBidi"/>
      <w:lang w:val="en-US" w:eastAsia="en-US"/>
    </w:rPr>
  </w:style>
  <w:style w:type="paragraph" w:customStyle="1" w:styleId="61">
    <w:name w:val="Знак6"/>
    <w:basedOn w:val="a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53">
    <w:name w:val="Знак5"/>
    <w:basedOn w:val="a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43">
    <w:name w:val="Знак4"/>
    <w:basedOn w:val="a"/>
    <w:next w:val="2"/>
    <w:autoRedefine/>
    <w:rsid w:val="006F3E46"/>
    <w:pPr>
      <w:spacing w:after="160" w:line="240" w:lineRule="exact"/>
      <w:ind w:firstLine="720"/>
    </w:pPr>
    <w:rPr>
      <w:rFonts w:eastAsia="Times New Roman"/>
      <w:b/>
      <w:sz w:val="24"/>
      <w:szCs w:val="24"/>
      <w:lang w:eastAsia="en-US"/>
    </w:rPr>
  </w:style>
  <w:style w:type="paragraph" w:styleId="affff1">
    <w:name w:val="Body Text Indent"/>
    <w:basedOn w:val="a"/>
    <w:link w:val="affff2"/>
    <w:unhideWhenUsed/>
    <w:rsid w:val="006F3E46"/>
    <w:pPr>
      <w:widowControl w:val="0"/>
      <w:autoSpaceDE w:val="0"/>
      <w:autoSpaceDN w:val="0"/>
      <w:spacing w:after="120"/>
      <w:ind w:left="283"/>
    </w:pPr>
    <w:rPr>
      <w:rFonts w:eastAsia="Times New Roman"/>
      <w:lang w:eastAsia="en-US"/>
    </w:rPr>
  </w:style>
  <w:style w:type="character" w:customStyle="1" w:styleId="affff2">
    <w:name w:val="Основной текст с отступом Знак"/>
    <w:basedOn w:val="a0"/>
    <w:link w:val="affff1"/>
    <w:rsid w:val="006F3E46"/>
    <w:rPr>
      <w:rFonts w:eastAsia="Times New Roman"/>
      <w:lang w:eastAsia="en-US"/>
    </w:rPr>
  </w:style>
  <w:style w:type="paragraph" w:customStyle="1" w:styleId="36">
    <w:name w:val="Знак3"/>
    <w:basedOn w:val="a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table" w:customStyle="1" w:styleId="37">
    <w:name w:val="Сетка таблицы3"/>
    <w:basedOn w:val="a1"/>
    <w:next w:val="ac"/>
    <w:uiPriority w:val="59"/>
    <w:rsid w:val="006F3E46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5">
    <w:name w:val="Знак2"/>
    <w:basedOn w:val="a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table" w:customStyle="1" w:styleId="44">
    <w:name w:val="Сетка таблицы4"/>
    <w:basedOn w:val="a1"/>
    <w:next w:val="ac"/>
    <w:rsid w:val="006F3E46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WW8Num1z0">
    <w:name w:val="WW8Num1z0"/>
    <w:rsid w:val="006F3E46"/>
  </w:style>
  <w:style w:type="character" w:customStyle="1" w:styleId="WW8Num1z1">
    <w:name w:val="WW8Num1z1"/>
    <w:rsid w:val="006F3E46"/>
  </w:style>
  <w:style w:type="character" w:customStyle="1" w:styleId="WW8Num1z2">
    <w:name w:val="WW8Num1z2"/>
    <w:rsid w:val="006F3E46"/>
  </w:style>
  <w:style w:type="character" w:customStyle="1" w:styleId="WW8Num1z3">
    <w:name w:val="WW8Num1z3"/>
    <w:rsid w:val="006F3E46"/>
  </w:style>
  <w:style w:type="character" w:customStyle="1" w:styleId="WW8Num1z4">
    <w:name w:val="WW8Num1z4"/>
    <w:rsid w:val="006F3E46"/>
  </w:style>
  <w:style w:type="character" w:customStyle="1" w:styleId="WW8Num1z5">
    <w:name w:val="WW8Num1z5"/>
    <w:rsid w:val="006F3E46"/>
  </w:style>
  <w:style w:type="character" w:customStyle="1" w:styleId="WW8Num1z6">
    <w:name w:val="WW8Num1z6"/>
    <w:rsid w:val="006F3E46"/>
  </w:style>
  <w:style w:type="character" w:customStyle="1" w:styleId="WW8Num1z7">
    <w:name w:val="WW8Num1z7"/>
    <w:rsid w:val="006F3E46"/>
  </w:style>
  <w:style w:type="character" w:customStyle="1" w:styleId="WW8Num1z8">
    <w:name w:val="WW8Num1z8"/>
    <w:rsid w:val="006F3E46"/>
  </w:style>
  <w:style w:type="character" w:customStyle="1" w:styleId="WW8Num2z0">
    <w:name w:val="WW8Num2z0"/>
    <w:rsid w:val="006F3E46"/>
    <w:rPr>
      <w:rFonts w:ascii="Times New Roman" w:eastAsia="Times New Roman" w:hAnsi="Times New Roman" w:cs="Times New Roman"/>
      <w:sz w:val="24"/>
      <w:szCs w:val="24"/>
    </w:rPr>
  </w:style>
  <w:style w:type="character" w:customStyle="1" w:styleId="WW8Num3z0">
    <w:name w:val="WW8Num3z0"/>
    <w:rsid w:val="006F3E46"/>
    <w:rPr>
      <w:b w:val="0"/>
      <w:bCs w:val="0"/>
      <w:sz w:val="20"/>
      <w:szCs w:val="20"/>
    </w:rPr>
  </w:style>
  <w:style w:type="character" w:customStyle="1" w:styleId="WW8Num4z0">
    <w:name w:val="WW8Num4z0"/>
    <w:rsid w:val="006F3E46"/>
  </w:style>
  <w:style w:type="character" w:customStyle="1" w:styleId="WW8Num4z1">
    <w:name w:val="WW8Num4z1"/>
    <w:rsid w:val="006F3E46"/>
  </w:style>
  <w:style w:type="character" w:customStyle="1" w:styleId="WW8Num4z2">
    <w:name w:val="WW8Num4z2"/>
    <w:rsid w:val="006F3E46"/>
  </w:style>
  <w:style w:type="character" w:customStyle="1" w:styleId="WW8Num4z3">
    <w:name w:val="WW8Num4z3"/>
    <w:rsid w:val="006F3E46"/>
  </w:style>
  <w:style w:type="character" w:customStyle="1" w:styleId="WW8Num4z4">
    <w:name w:val="WW8Num4z4"/>
    <w:rsid w:val="006F3E46"/>
  </w:style>
  <w:style w:type="character" w:customStyle="1" w:styleId="WW8Num4z5">
    <w:name w:val="WW8Num4z5"/>
    <w:rsid w:val="006F3E46"/>
  </w:style>
  <w:style w:type="character" w:customStyle="1" w:styleId="WW8Num4z6">
    <w:name w:val="WW8Num4z6"/>
    <w:rsid w:val="006F3E46"/>
  </w:style>
  <w:style w:type="character" w:customStyle="1" w:styleId="WW8Num4z7">
    <w:name w:val="WW8Num4z7"/>
    <w:rsid w:val="006F3E46"/>
  </w:style>
  <w:style w:type="character" w:customStyle="1" w:styleId="WW8Num4z8">
    <w:name w:val="WW8Num4z8"/>
    <w:rsid w:val="006F3E46"/>
  </w:style>
  <w:style w:type="character" w:customStyle="1" w:styleId="WW8Num2z1">
    <w:name w:val="WW8Num2z1"/>
    <w:rsid w:val="006F3E46"/>
  </w:style>
  <w:style w:type="character" w:customStyle="1" w:styleId="WW8Num2z2">
    <w:name w:val="WW8Num2z2"/>
    <w:rsid w:val="006F3E46"/>
  </w:style>
  <w:style w:type="character" w:customStyle="1" w:styleId="WW8Num2z3">
    <w:name w:val="WW8Num2z3"/>
    <w:rsid w:val="006F3E46"/>
  </w:style>
  <w:style w:type="character" w:customStyle="1" w:styleId="WW8Num2z4">
    <w:name w:val="WW8Num2z4"/>
    <w:rsid w:val="006F3E46"/>
  </w:style>
  <w:style w:type="character" w:customStyle="1" w:styleId="WW8Num2z5">
    <w:name w:val="WW8Num2z5"/>
    <w:rsid w:val="006F3E46"/>
  </w:style>
  <w:style w:type="character" w:customStyle="1" w:styleId="WW8Num2z6">
    <w:name w:val="WW8Num2z6"/>
    <w:rsid w:val="006F3E46"/>
  </w:style>
  <w:style w:type="character" w:customStyle="1" w:styleId="WW8Num2z7">
    <w:name w:val="WW8Num2z7"/>
    <w:rsid w:val="006F3E46"/>
  </w:style>
  <w:style w:type="character" w:customStyle="1" w:styleId="WW8Num2z8">
    <w:name w:val="WW8Num2z8"/>
    <w:rsid w:val="006F3E46"/>
  </w:style>
  <w:style w:type="character" w:customStyle="1" w:styleId="WW8Num3z1">
    <w:name w:val="WW8Num3z1"/>
    <w:rsid w:val="006F3E46"/>
  </w:style>
  <w:style w:type="character" w:customStyle="1" w:styleId="WW8Num3z2">
    <w:name w:val="WW8Num3z2"/>
    <w:rsid w:val="006F3E46"/>
  </w:style>
  <w:style w:type="character" w:customStyle="1" w:styleId="WW8Num3z3">
    <w:name w:val="WW8Num3z3"/>
    <w:rsid w:val="006F3E46"/>
  </w:style>
  <w:style w:type="character" w:customStyle="1" w:styleId="WW8Num3z4">
    <w:name w:val="WW8Num3z4"/>
    <w:rsid w:val="006F3E46"/>
  </w:style>
  <w:style w:type="character" w:customStyle="1" w:styleId="WW8Num3z5">
    <w:name w:val="WW8Num3z5"/>
    <w:rsid w:val="006F3E46"/>
  </w:style>
  <w:style w:type="character" w:customStyle="1" w:styleId="WW8Num3z6">
    <w:name w:val="WW8Num3z6"/>
    <w:rsid w:val="006F3E46"/>
  </w:style>
  <w:style w:type="character" w:customStyle="1" w:styleId="WW8Num3z7">
    <w:name w:val="WW8Num3z7"/>
    <w:rsid w:val="006F3E46"/>
  </w:style>
  <w:style w:type="character" w:customStyle="1" w:styleId="WW8Num3z8">
    <w:name w:val="WW8Num3z8"/>
    <w:rsid w:val="006F3E46"/>
  </w:style>
  <w:style w:type="character" w:customStyle="1" w:styleId="WW8Num5z0">
    <w:name w:val="WW8Num5z0"/>
    <w:rsid w:val="006F3E46"/>
    <w:rPr>
      <w:sz w:val="28"/>
      <w:szCs w:val="28"/>
    </w:rPr>
  </w:style>
  <w:style w:type="character" w:customStyle="1" w:styleId="WW8Num5z1">
    <w:name w:val="WW8Num5z1"/>
    <w:rsid w:val="006F3E46"/>
  </w:style>
  <w:style w:type="character" w:customStyle="1" w:styleId="WW8Num5z2">
    <w:name w:val="WW8Num5z2"/>
    <w:rsid w:val="006F3E46"/>
  </w:style>
  <w:style w:type="character" w:customStyle="1" w:styleId="WW8Num5z3">
    <w:name w:val="WW8Num5z3"/>
    <w:rsid w:val="006F3E46"/>
  </w:style>
  <w:style w:type="character" w:customStyle="1" w:styleId="WW8Num5z4">
    <w:name w:val="WW8Num5z4"/>
    <w:rsid w:val="006F3E46"/>
  </w:style>
  <w:style w:type="character" w:customStyle="1" w:styleId="WW8Num5z5">
    <w:name w:val="WW8Num5z5"/>
    <w:rsid w:val="006F3E46"/>
  </w:style>
  <w:style w:type="character" w:customStyle="1" w:styleId="WW8Num5z6">
    <w:name w:val="WW8Num5z6"/>
    <w:rsid w:val="006F3E46"/>
  </w:style>
  <w:style w:type="character" w:customStyle="1" w:styleId="WW8Num5z7">
    <w:name w:val="WW8Num5z7"/>
    <w:rsid w:val="006F3E46"/>
  </w:style>
  <w:style w:type="character" w:customStyle="1" w:styleId="WW8Num5z8">
    <w:name w:val="WW8Num5z8"/>
    <w:rsid w:val="006F3E46"/>
  </w:style>
  <w:style w:type="character" w:customStyle="1" w:styleId="WW8Num6z0">
    <w:name w:val="WW8Num6z0"/>
    <w:rsid w:val="006F3E46"/>
    <w:rPr>
      <w:rFonts w:ascii="Symbol" w:hAnsi="Symbol" w:cs="Symbol" w:hint="default"/>
    </w:rPr>
  </w:style>
  <w:style w:type="character" w:customStyle="1" w:styleId="WW8Num6z1">
    <w:name w:val="WW8Num6z1"/>
    <w:rsid w:val="006F3E46"/>
    <w:rPr>
      <w:rFonts w:ascii="Courier New" w:hAnsi="Courier New" w:cs="Courier New" w:hint="default"/>
    </w:rPr>
  </w:style>
  <w:style w:type="character" w:customStyle="1" w:styleId="WW8Num6z2">
    <w:name w:val="WW8Num6z2"/>
    <w:rsid w:val="006F3E46"/>
    <w:rPr>
      <w:rFonts w:ascii="Wingdings" w:hAnsi="Wingdings" w:cs="Wingdings" w:hint="default"/>
    </w:rPr>
  </w:style>
  <w:style w:type="character" w:customStyle="1" w:styleId="WW8Num7z0">
    <w:name w:val="WW8Num7z0"/>
    <w:rsid w:val="006F3E46"/>
    <w:rPr>
      <w:rFonts w:ascii="Symbol" w:eastAsia="Times New Roman" w:hAnsi="Symbol" w:cs="Times New Roman" w:hint="default"/>
    </w:rPr>
  </w:style>
  <w:style w:type="character" w:customStyle="1" w:styleId="WW8Num7z1">
    <w:name w:val="WW8Num7z1"/>
    <w:rsid w:val="006F3E46"/>
    <w:rPr>
      <w:rFonts w:ascii="Courier New" w:hAnsi="Courier New" w:cs="Courier New" w:hint="default"/>
    </w:rPr>
  </w:style>
  <w:style w:type="character" w:customStyle="1" w:styleId="WW8Num7z2">
    <w:name w:val="WW8Num7z2"/>
    <w:rsid w:val="006F3E46"/>
    <w:rPr>
      <w:rFonts w:ascii="Wingdings" w:hAnsi="Wingdings" w:cs="Wingdings" w:hint="default"/>
    </w:rPr>
  </w:style>
  <w:style w:type="character" w:customStyle="1" w:styleId="WW8Num7z3">
    <w:name w:val="WW8Num7z3"/>
    <w:rsid w:val="006F3E46"/>
    <w:rPr>
      <w:rFonts w:ascii="Symbol" w:hAnsi="Symbol" w:cs="Symbol" w:hint="default"/>
    </w:rPr>
  </w:style>
  <w:style w:type="character" w:customStyle="1" w:styleId="WW8Num8z0">
    <w:name w:val="WW8Num8z0"/>
    <w:rsid w:val="006F3E46"/>
    <w:rPr>
      <w:rFonts w:cs="Times New Roman" w:hint="default"/>
    </w:rPr>
  </w:style>
  <w:style w:type="character" w:customStyle="1" w:styleId="WW8Num8z1">
    <w:name w:val="WW8Num8z1"/>
    <w:rsid w:val="006F3E46"/>
    <w:rPr>
      <w:rFonts w:cs="Times New Roman"/>
    </w:rPr>
  </w:style>
  <w:style w:type="character" w:customStyle="1" w:styleId="WW8Num9z0">
    <w:name w:val="WW8Num9z0"/>
    <w:rsid w:val="006F3E46"/>
    <w:rPr>
      <w:rFonts w:cs="Times New Roman"/>
    </w:rPr>
  </w:style>
  <w:style w:type="character" w:customStyle="1" w:styleId="WW8Num9z1">
    <w:name w:val="WW8Num9z1"/>
    <w:rsid w:val="006F3E46"/>
    <w:rPr>
      <w:rFonts w:hint="default"/>
    </w:rPr>
  </w:style>
  <w:style w:type="character" w:customStyle="1" w:styleId="WW8Num10z0">
    <w:name w:val="WW8Num10z0"/>
    <w:rsid w:val="006F3E46"/>
    <w:rPr>
      <w:rFonts w:cs="Times New Roman" w:hint="default"/>
    </w:rPr>
  </w:style>
  <w:style w:type="character" w:customStyle="1" w:styleId="WW8Num11z0">
    <w:name w:val="WW8Num11z0"/>
    <w:rsid w:val="006F3E46"/>
    <w:rPr>
      <w:rFonts w:ascii="Symbol" w:hAnsi="Symbol" w:cs="Symbol" w:hint="default"/>
    </w:rPr>
  </w:style>
  <w:style w:type="character" w:customStyle="1" w:styleId="WW8Num11z1">
    <w:name w:val="WW8Num11z1"/>
    <w:rsid w:val="006F3E46"/>
    <w:rPr>
      <w:rFonts w:ascii="Courier New" w:hAnsi="Courier New" w:cs="Courier New" w:hint="default"/>
    </w:rPr>
  </w:style>
  <w:style w:type="character" w:customStyle="1" w:styleId="WW8Num11z2">
    <w:name w:val="WW8Num11z2"/>
    <w:rsid w:val="006F3E46"/>
    <w:rPr>
      <w:rFonts w:ascii="Wingdings" w:hAnsi="Wingdings" w:cs="Wingdings" w:hint="default"/>
    </w:rPr>
  </w:style>
  <w:style w:type="character" w:customStyle="1" w:styleId="WW8Num12z0">
    <w:name w:val="WW8Num12z0"/>
    <w:rsid w:val="006F3E46"/>
    <w:rPr>
      <w:rFonts w:ascii="Symbol" w:hAnsi="Symbol" w:cs="Symbol" w:hint="default"/>
    </w:rPr>
  </w:style>
  <w:style w:type="character" w:customStyle="1" w:styleId="WW8Num12z1">
    <w:name w:val="WW8Num12z1"/>
    <w:rsid w:val="006F3E46"/>
    <w:rPr>
      <w:rFonts w:ascii="Courier New" w:hAnsi="Courier New" w:cs="Courier New" w:hint="default"/>
    </w:rPr>
  </w:style>
  <w:style w:type="character" w:customStyle="1" w:styleId="WW8Num12z2">
    <w:name w:val="WW8Num12z2"/>
    <w:rsid w:val="006F3E46"/>
    <w:rPr>
      <w:rFonts w:ascii="Wingdings" w:hAnsi="Wingdings" w:cs="Wingdings" w:hint="default"/>
    </w:rPr>
  </w:style>
  <w:style w:type="character" w:customStyle="1" w:styleId="WW8Num13z0">
    <w:name w:val="WW8Num13z0"/>
    <w:rsid w:val="006F3E46"/>
    <w:rPr>
      <w:rFonts w:cs="Times New Roman" w:hint="default"/>
    </w:rPr>
  </w:style>
  <w:style w:type="character" w:customStyle="1" w:styleId="WW8Num13z1">
    <w:name w:val="WW8Num13z1"/>
    <w:rsid w:val="006F3E46"/>
    <w:rPr>
      <w:rFonts w:cs="Times New Roman"/>
    </w:rPr>
  </w:style>
  <w:style w:type="character" w:customStyle="1" w:styleId="WW8Num14z0">
    <w:name w:val="WW8Num14z0"/>
    <w:rsid w:val="006F3E46"/>
    <w:rPr>
      <w:rFonts w:hint="default"/>
      <w:b w:val="0"/>
      <w:color w:val="auto"/>
      <w:sz w:val="24"/>
    </w:rPr>
  </w:style>
  <w:style w:type="character" w:customStyle="1" w:styleId="WW8Num14z1">
    <w:name w:val="WW8Num14z1"/>
    <w:rsid w:val="006F3E46"/>
    <w:rPr>
      <w:rFonts w:hint="default"/>
      <w:b/>
      <w:color w:val="auto"/>
      <w:sz w:val="28"/>
      <w:szCs w:val="28"/>
    </w:rPr>
  </w:style>
  <w:style w:type="character" w:customStyle="1" w:styleId="WW8Num15z0">
    <w:name w:val="WW8Num15z0"/>
    <w:rsid w:val="006F3E46"/>
    <w:rPr>
      <w:rFonts w:hint="default"/>
    </w:rPr>
  </w:style>
  <w:style w:type="character" w:customStyle="1" w:styleId="WW8Num16z0">
    <w:name w:val="WW8Num16z0"/>
    <w:rsid w:val="006F3E46"/>
    <w:rPr>
      <w:rFonts w:hint="default"/>
      <w:color w:val="000000"/>
    </w:rPr>
  </w:style>
  <w:style w:type="character" w:customStyle="1" w:styleId="WW8Num16z1">
    <w:name w:val="WW8Num16z1"/>
    <w:rsid w:val="006F3E46"/>
  </w:style>
  <w:style w:type="character" w:customStyle="1" w:styleId="WW8Num16z2">
    <w:name w:val="WW8Num16z2"/>
    <w:rsid w:val="006F3E46"/>
  </w:style>
  <w:style w:type="character" w:customStyle="1" w:styleId="WW8Num16z3">
    <w:name w:val="WW8Num16z3"/>
    <w:rsid w:val="006F3E46"/>
  </w:style>
  <w:style w:type="character" w:customStyle="1" w:styleId="WW8Num16z4">
    <w:name w:val="WW8Num16z4"/>
    <w:rsid w:val="006F3E46"/>
  </w:style>
  <w:style w:type="character" w:customStyle="1" w:styleId="WW8Num16z5">
    <w:name w:val="WW8Num16z5"/>
    <w:rsid w:val="006F3E46"/>
  </w:style>
  <w:style w:type="character" w:customStyle="1" w:styleId="WW8Num16z6">
    <w:name w:val="WW8Num16z6"/>
    <w:rsid w:val="006F3E46"/>
  </w:style>
  <w:style w:type="character" w:customStyle="1" w:styleId="WW8Num16z7">
    <w:name w:val="WW8Num16z7"/>
    <w:rsid w:val="006F3E46"/>
  </w:style>
  <w:style w:type="character" w:customStyle="1" w:styleId="WW8Num16z8">
    <w:name w:val="WW8Num16z8"/>
    <w:rsid w:val="006F3E46"/>
  </w:style>
  <w:style w:type="character" w:customStyle="1" w:styleId="WW8Num17z0">
    <w:name w:val="WW8Num17z0"/>
    <w:rsid w:val="006F3E46"/>
  </w:style>
  <w:style w:type="character" w:customStyle="1" w:styleId="WW8Num17z1">
    <w:name w:val="WW8Num17z1"/>
    <w:rsid w:val="006F3E46"/>
  </w:style>
  <w:style w:type="character" w:customStyle="1" w:styleId="WW8Num17z2">
    <w:name w:val="WW8Num17z2"/>
    <w:rsid w:val="006F3E46"/>
  </w:style>
  <w:style w:type="character" w:customStyle="1" w:styleId="WW8Num17z3">
    <w:name w:val="WW8Num17z3"/>
    <w:rsid w:val="006F3E46"/>
  </w:style>
  <w:style w:type="character" w:customStyle="1" w:styleId="WW8Num17z4">
    <w:name w:val="WW8Num17z4"/>
    <w:rsid w:val="006F3E46"/>
  </w:style>
  <w:style w:type="character" w:customStyle="1" w:styleId="WW8Num17z5">
    <w:name w:val="WW8Num17z5"/>
    <w:rsid w:val="006F3E46"/>
  </w:style>
  <w:style w:type="character" w:customStyle="1" w:styleId="WW8Num17z6">
    <w:name w:val="WW8Num17z6"/>
    <w:rsid w:val="006F3E46"/>
  </w:style>
  <w:style w:type="character" w:customStyle="1" w:styleId="WW8Num17z7">
    <w:name w:val="WW8Num17z7"/>
    <w:rsid w:val="006F3E46"/>
  </w:style>
  <w:style w:type="character" w:customStyle="1" w:styleId="WW8Num17z8">
    <w:name w:val="WW8Num17z8"/>
    <w:rsid w:val="006F3E46"/>
  </w:style>
  <w:style w:type="character" w:customStyle="1" w:styleId="WW8Num18z0">
    <w:name w:val="WW8Num18z0"/>
    <w:rsid w:val="006F3E46"/>
    <w:rPr>
      <w:rFonts w:ascii="Symbol" w:hAnsi="Symbol" w:cs="Symbol" w:hint="default"/>
    </w:rPr>
  </w:style>
  <w:style w:type="character" w:customStyle="1" w:styleId="WW8Num18z1">
    <w:name w:val="WW8Num18z1"/>
    <w:rsid w:val="006F3E46"/>
    <w:rPr>
      <w:rFonts w:ascii="Courier New" w:hAnsi="Courier New" w:cs="Courier New" w:hint="default"/>
    </w:rPr>
  </w:style>
  <w:style w:type="character" w:customStyle="1" w:styleId="WW8Num18z2">
    <w:name w:val="WW8Num18z2"/>
    <w:rsid w:val="006F3E46"/>
    <w:rPr>
      <w:rFonts w:ascii="Wingdings" w:hAnsi="Wingdings" w:cs="Wingdings" w:hint="default"/>
    </w:rPr>
  </w:style>
  <w:style w:type="character" w:customStyle="1" w:styleId="WW8Num19z0">
    <w:name w:val="WW8Num19z0"/>
    <w:rsid w:val="006F3E46"/>
    <w:rPr>
      <w:rFonts w:cs="Times New Roman" w:hint="default"/>
      <w:color w:val="000000"/>
      <w:sz w:val="28"/>
    </w:rPr>
  </w:style>
  <w:style w:type="character" w:customStyle="1" w:styleId="WW8Num19z1">
    <w:name w:val="WW8Num19z1"/>
    <w:rsid w:val="006F3E46"/>
    <w:rPr>
      <w:rFonts w:cs="Times New Roman"/>
    </w:rPr>
  </w:style>
  <w:style w:type="character" w:customStyle="1" w:styleId="1c">
    <w:name w:val="Основной шрифт абзаца1"/>
    <w:rsid w:val="006F3E46"/>
  </w:style>
  <w:style w:type="character" w:customStyle="1" w:styleId="FontStyle17">
    <w:name w:val="Font Style17"/>
    <w:rsid w:val="006F3E46"/>
    <w:rPr>
      <w:rFonts w:ascii="Times New Roman" w:hAnsi="Times New Roman" w:cs="Times New Roman"/>
      <w:b/>
      <w:bCs/>
      <w:i/>
      <w:iCs/>
      <w:spacing w:val="-20"/>
      <w:sz w:val="22"/>
      <w:szCs w:val="22"/>
    </w:rPr>
  </w:style>
  <w:style w:type="character" w:customStyle="1" w:styleId="26">
    <w:name w:val="Основной текст 2 Знак"/>
    <w:rsid w:val="006F3E46"/>
    <w:rPr>
      <w:rFonts w:ascii="Times New Roman" w:hAnsi="Times New Roman" w:cs="Times New Roman"/>
      <w:sz w:val="24"/>
      <w:szCs w:val="24"/>
    </w:rPr>
  </w:style>
  <w:style w:type="character" w:customStyle="1" w:styleId="FontStyle12">
    <w:name w:val="Font Style12"/>
    <w:rsid w:val="006F3E46"/>
    <w:rPr>
      <w:rFonts w:ascii="Times New Roman" w:hAnsi="Times New Roman" w:cs="Times New Roman"/>
      <w:b/>
      <w:bCs/>
      <w:sz w:val="22"/>
      <w:szCs w:val="22"/>
    </w:rPr>
  </w:style>
  <w:style w:type="character" w:customStyle="1" w:styleId="QuoteChar">
    <w:name w:val="Quote Char"/>
    <w:rsid w:val="006F3E46"/>
    <w:rPr>
      <w:rFonts w:ascii="Times New Roman" w:hAnsi="Times New Roman" w:cs="Times New Roman"/>
      <w:i/>
      <w:iCs/>
      <w:color w:val="000000"/>
      <w:sz w:val="24"/>
      <w:szCs w:val="24"/>
    </w:rPr>
  </w:style>
  <w:style w:type="character" w:customStyle="1" w:styleId="affff3">
    <w:name w:val="Основной шрифт"/>
    <w:rsid w:val="006F3E46"/>
  </w:style>
  <w:style w:type="character" w:styleId="affff4">
    <w:name w:val="Strong"/>
    <w:qFormat/>
    <w:rsid w:val="006F3E46"/>
    <w:rPr>
      <w:rFonts w:cs="Times New Roman"/>
      <w:b/>
    </w:rPr>
  </w:style>
  <w:style w:type="character" w:customStyle="1" w:styleId="HTMLMarkup">
    <w:name w:val="HTML Markup"/>
    <w:rsid w:val="006F3E46"/>
    <w:rPr>
      <w:vanish/>
      <w:color w:val="FF0000"/>
    </w:rPr>
  </w:style>
  <w:style w:type="character" w:customStyle="1" w:styleId="27">
    <w:name w:val="Основной текст с отступом 2 Знак"/>
    <w:rsid w:val="006F3E46"/>
    <w:rPr>
      <w:rFonts w:ascii="Times New Roman" w:hAnsi="Times New Roman" w:cs="Times New Roman"/>
      <w:sz w:val="20"/>
      <w:szCs w:val="20"/>
    </w:rPr>
  </w:style>
  <w:style w:type="character" w:customStyle="1" w:styleId="38">
    <w:name w:val="Основной текст 3 Знак"/>
    <w:rsid w:val="006F3E46"/>
    <w:rPr>
      <w:rFonts w:ascii="Times New Roman" w:hAnsi="Times New Roman" w:cs="Times New Roman"/>
      <w:b/>
      <w:caps/>
      <w:sz w:val="20"/>
      <w:szCs w:val="20"/>
    </w:rPr>
  </w:style>
  <w:style w:type="character" w:customStyle="1" w:styleId="text">
    <w:name w:val="text"/>
    <w:rsid w:val="006F3E46"/>
    <w:rPr>
      <w:rFonts w:cs="Times New Roman"/>
    </w:rPr>
  </w:style>
  <w:style w:type="character" w:customStyle="1" w:styleId="affff5">
    <w:name w:val="Текст сноски Знак"/>
    <w:rsid w:val="006F3E46"/>
    <w:rPr>
      <w:rFonts w:ascii="Times New Roman" w:hAnsi="Times New Roman" w:cs="Times New Roman"/>
      <w:sz w:val="20"/>
      <w:szCs w:val="20"/>
    </w:rPr>
  </w:style>
  <w:style w:type="character" w:customStyle="1" w:styleId="FontStyle18">
    <w:name w:val="Font Style18"/>
    <w:rsid w:val="006F3E46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22">
    <w:name w:val="Font Style22"/>
    <w:rsid w:val="006F3E46"/>
    <w:rPr>
      <w:rFonts w:ascii="Times New Roman" w:hAnsi="Times New Roman" w:cs="Times New Roman"/>
      <w:sz w:val="24"/>
      <w:szCs w:val="24"/>
    </w:rPr>
  </w:style>
  <w:style w:type="character" w:customStyle="1" w:styleId="grame">
    <w:name w:val="grame"/>
    <w:rsid w:val="006F3E46"/>
    <w:rPr>
      <w:rFonts w:cs="Times New Roman"/>
    </w:rPr>
  </w:style>
  <w:style w:type="character" w:customStyle="1" w:styleId="101">
    <w:name w:val="Знак Знак10"/>
    <w:rsid w:val="006F3E46"/>
    <w:rPr>
      <w:rFonts w:ascii="Times New Roman" w:hAnsi="Times New Roman" w:cs="Times New Roman"/>
      <w:b/>
      <w:bCs/>
      <w:sz w:val="26"/>
      <w:szCs w:val="26"/>
    </w:rPr>
  </w:style>
  <w:style w:type="character" w:customStyle="1" w:styleId="affff6">
    <w:name w:val="Схема документа Знак"/>
    <w:rsid w:val="006F3E46"/>
    <w:rPr>
      <w:rFonts w:ascii="Tahoma" w:hAnsi="Tahoma" w:cs="Tahoma"/>
      <w:sz w:val="20"/>
      <w:szCs w:val="20"/>
      <w:shd w:val="clear" w:color="auto" w:fill="000080"/>
    </w:rPr>
  </w:style>
  <w:style w:type="character" w:customStyle="1" w:styleId="1d">
    <w:name w:val="Знак примечания1"/>
    <w:rsid w:val="006F3E46"/>
    <w:rPr>
      <w:rFonts w:cs="Times New Roman"/>
      <w:sz w:val="16"/>
      <w:szCs w:val="16"/>
    </w:rPr>
  </w:style>
  <w:style w:type="character" w:customStyle="1" w:styleId="affff7">
    <w:name w:val="Текст примечания Знак"/>
    <w:rsid w:val="006F3E46"/>
    <w:rPr>
      <w:rFonts w:ascii="Times New Roman" w:hAnsi="Times New Roman" w:cs="Times New Roman"/>
      <w:sz w:val="20"/>
      <w:szCs w:val="20"/>
    </w:rPr>
  </w:style>
  <w:style w:type="character" w:customStyle="1" w:styleId="affff8">
    <w:name w:val="Тема примечания Знак"/>
    <w:rsid w:val="006F3E46"/>
    <w:rPr>
      <w:rFonts w:ascii="Times New Roman" w:hAnsi="Times New Roman" w:cs="Times New Roman"/>
      <w:b/>
      <w:bCs/>
      <w:sz w:val="20"/>
      <w:szCs w:val="20"/>
    </w:rPr>
  </w:style>
  <w:style w:type="character" w:customStyle="1" w:styleId="affff9">
    <w:name w:val="Символ сноски"/>
    <w:rsid w:val="006F3E46"/>
    <w:rPr>
      <w:rFonts w:cs="Times New Roman"/>
      <w:vertAlign w:val="superscript"/>
    </w:rPr>
  </w:style>
  <w:style w:type="character" w:customStyle="1" w:styleId="45">
    <w:name w:val="Знак Знак4"/>
    <w:rsid w:val="006F3E46"/>
    <w:rPr>
      <w:rFonts w:cs="Times New Roman"/>
      <w:sz w:val="24"/>
      <w:szCs w:val="24"/>
    </w:rPr>
  </w:style>
  <w:style w:type="character" w:customStyle="1" w:styleId="1e">
    <w:name w:val="Основной текст Знак Знак Знак Знак1"/>
    <w:rsid w:val="006F3E46"/>
    <w:rPr>
      <w:sz w:val="24"/>
      <w:szCs w:val="24"/>
      <w:lang w:bidi="ar-SA"/>
    </w:rPr>
  </w:style>
  <w:style w:type="character" w:customStyle="1" w:styleId="220">
    <w:name w:val="Знак Знак22"/>
    <w:rsid w:val="006F3E46"/>
    <w:rPr>
      <w:rFonts w:ascii="Times New Roman" w:eastAsia="Times New Roman" w:hAnsi="Times New Roman" w:cs="Times New Roman"/>
      <w:b/>
      <w:bCs/>
      <w:caps/>
      <w:sz w:val="28"/>
      <w:szCs w:val="20"/>
    </w:rPr>
  </w:style>
  <w:style w:type="character" w:customStyle="1" w:styleId="210">
    <w:name w:val="Знак Знак21"/>
    <w:rsid w:val="006F3E46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200">
    <w:name w:val="Знак Знак20"/>
    <w:rsid w:val="006F3E46"/>
    <w:rPr>
      <w:rFonts w:ascii="Arial" w:eastAsia="Times New Roman" w:hAnsi="Arial" w:cs="Arial"/>
      <w:b/>
      <w:bCs/>
      <w:sz w:val="26"/>
      <w:szCs w:val="26"/>
    </w:rPr>
  </w:style>
  <w:style w:type="character" w:customStyle="1" w:styleId="190">
    <w:name w:val="Знак Знак19"/>
    <w:rsid w:val="006F3E46"/>
    <w:rPr>
      <w:rFonts w:ascii="Times New Roman" w:eastAsia="Times New Roman" w:hAnsi="Times New Roman" w:cs="Times New Roman"/>
      <w:sz w:val="24"/>
      <w:szCs w:val="20"/>
    </w:rPr>
  </w:style>
  <w:style w:type="character" w:customStyle="1" w:styleId="180">
    <w:name w:val="Знак Знак18"/>
    <w:rsid w:val="006F3E46"/>
    <w:rPr>
      <w:rFonts w:ascii="Times New Roman" w:eastAsia="Times New Roman" w:hAnsi="Times New Roman" w:cs="Times New Roman"/>
      <w:sz w:val="24"/>
      <w:szCs w:val="20"/>
    </w:rPr>
  </w:style>
  <w:style w:type="character" w:customStyle="1" w:styleId="170">
    <w:name w:val="Знак Знак17"/>
    <w:rsid w:val="006F3E46"/>
    <w:rPr>
      <w:rFonts w:ascii="Times New Roman" w:eastAsia="Times New Roman" w:hAnsi="Times New Roman" w:cs="Times New Roman"/>
      <w:b/>
      <w:bCs/>
    </w:rPr>
  </w:style>
  <w:style w:type="character" w:customStyle="1" w:styleId="160">
    <w:name w:val="Знак Знак16"/>
    <w:rsid w:val="006F3E46"/>
    <w:rPr>
      <w:rFonts w:ascii="Times New Roman" w:eastAsia="Times New Roman" w:hAnsi="Times New Roman" w:cs="Times New Roman"/>
      <w:sz w:val="24"/>
      <w:szCs w:val="24"/>
    </w:rPr>
  </w:style>
  <w:style w:type="character" w:customStyle="1" w:styleId="150">
    <w:name w:val="Знак Знак15"/>
    <w:rsid w:val="006F3E46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140">
    <w:name w:val="Знак Знак14"/>
    <w:rsid w:val="006F3E46"/>
    <w:rPr>
      <w:rFonts w:ascii="Arial" w:eastAsia="Times New Roman" w:hAnsi="Arial" w:cs="Arial"/>
    </w:rPr>
  </w:style>
  <w:style w:type="character" w:customStyle="1" w:styleId="130">
    <w:name w:val="Знак Знак13"/>
    <w:rsid w:val="006F3E46"/>
    <w:rPr>
      <w:rFonts w:ascii="Times New Roman" w:eastAsia="Times New Roman" w:hAnsi="Times New Roman" w:cs="Times New Roman"/>
      <w:sz w:val="24"/>
      <w:szCs w:val="24"/>
    </w:rPr>
  </w:style>
  <w:style w:type="character" w:customStyle="1" w:styleId="120">
    <w:name w:val="Знак Знак12"/>
    <w:rsid w:val="006F3E46"/>
    <w:rPr>
      <w:rFonts w:ascii="Times New Roman" w:eastAsia="Times New Roman" w:hAnsi="Times New Roman" w:cs="Times New Roman"/>
      <w:sz w:val="24"/>
      <w:szCs w:val="24"/>
    </w:rPr>
  </w:style>
  <w:style w:type="character" w:customStyle="1" w:styleId="111">
    <w:name w:val="Знак Знак11"/>
    <w:rsid w:val="006F3E46"/>
    <w:rPr>
      <w:rFonts w:ascii="Times New Roman" w:eastAsia="Times New Roman" w:hAnsi="Times New Roman" w:cs="Times New Roman"/>
      <w:sz w:val="24"/>
      <w:szCs w:val="24"/>
    </w:rPr>
  </w:style>
  <w:style w:type="character" w:customStyle="1" w:styleId="92">
    <w:name w:val="Знак Знак9"/>
    <w:rsid w:val="006F3E46"/>
    <w:rPr>
      <w:rFonts w:ascii="Times New Roman" w:eastAsia="Times New Roman" w:hAnsi="Times New Roman" w:cs="Times New Roman"/>
      <w:sz w:val="24"/>
      <w:szCs w:val="24"/>
    </w:rPr>
  </w:style>
  <w:style w:type="character" w:customStyle="1" w:styleId="82">
    <w:name w:val="Знак Знак8"/>
    <w:rsid w:val="006F3E46"/>
    <w:rPr>
      <w:rFonts w:ascii="Tahoma" w:eastAsia="Times New Roman" w:hAnsi="Tahoma" w:cs="Tahoma"/>
      <w:sz w:val="16"/>
      <w:szCs w:val="16"/>
    </w:rPr>
  </w:style>
  <w:style w:type="character" w:customStyle="1" w:styleId="28">
    <w:name w:val="Цитата 2 Знак"/>
    <w:rsid w:val="006F3E46"/>
    <w:rPr>
      <w:i/>
      <w:iCs/>
      <w:color w:val="000000"/>
      <w:sz w:val="24"/>
      <w:szCs w:val="24"/>
      <w:lang w:val="ru-RU" w:bidi="ar-SA"/>
    </w:rPr>
  </w:style>
  <w:style w:type="character" w:customStyle="1" w:styleId="72">
    <w:name w:val="Знак Знак7"/>
    <w:rsid w:val="006F3E46"/>
    <w:rPr>
      <w:rFonts w:ascii="Times New Roman" w:eastAsia="Times New Roman" w:hAnsi="Times New Roman" w:cs="Times New Roman"/>
      <w:b/>
      <w:caps/>
      <w:sz w:val="28"/>
      <w:szCs w:val="20"/>
    </w:rPr>
  </w:style>
  <w:style w:type="character" w:customStyle="1" w:styleId="62">
    <w:name w:val="Знак Знак6"/>
    <w:rsid w:val="006F3E46"/>
    <w:rPr>
      <w:rFonts w:ascii="Times New Roman" w:eastAsia="Times New Roman" w:hAnsi="Times New Roman" w:cs="Times New Roman"/>
      <w:sz w:val="28"/>
      <w:szCs w:val="20"/>
    </w:rPr>
  </w:style>
  <w:style w:type="character" w:customStyle="1" w:styleId="54">
    <w:name w:val="Знак Знак5"/>
    <w:rsid w:val="006F3E46"/>
    <w:rPr>
      <w:rFonts w:ascii="Times New Roman" w:eastAsia="Times New Roman" w:hAnsi="Times New Roman" w:cs="Times New Roman"/>
      <w:sz w:val="24"/>
      <w:szCs w:val="20"/>
    </w:rPr>
  </w:style>
  <w:style w:type="character" w:customStyle="1" w:styleId="39">
    <w:name w:val="Знак Знак3"/>
    <w:rsid w:val="006F3E46"/>
    <w:rPr>
      <w:rFonts w:ascii="Times New Roman" w:eastAsia="Times New Roman" w:hAnsi="Times New Roman" w:cs="Times New Roman"/>
      <w:b/>
      <w:caps/>
      <w:sz w:val="24"/>
      <w:szCs w:val="20"/>
    </w:rPr>
  </w:style>
  <w:style w:type="character" w:customStyle="1" w:styleId="TableFootnotelast1">
    <w:name w:val="Table_Footnote_last Знак1"/>
    <w:rsid w:val="006F3E46"/>
    <w:rPr>
      <w:rFonts w:ascii="Times New Roman" w:eastAsia="Times New Roman" w:hAnsi="Times New Roman" w:cs="Times New Roman"/>
      <w:sz w:val="20"/>
      <w:szCs w:val="20"/>
    </w:rPr>
  </w:style>
  <w:style w:type="character" w:customStyle="1" w:styleId="29">
    <w:name w:val="Знак Знак2"/>
    <w:rsid w:val="006F3E46"/>
    <w:rPr>
      <w:rFonts w:ascii="Tahoma" w:eastAsia="Times New Roman" w:hAnsi="Tahoma" w:cs="Tahoma"/>
      <w:sz w:val="20"/>
      <w:szCs w:val="20"/>
      <w:shd w:val="clear" w:color="auto" w:fill="000080"/>
    </w:rPr>
  </w:style>
  <w:style w:type="character" w:customStyle="1" w:styleId="affffa">
    <w:name w:val="Знак Знак"/>
    <w:rsid w:val="006F3E46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apple-converted-space">
    <w:name w:val="apple-converted-space"/>
    <w:rsid w:val="006F3E46"/>
  </w:style>
  <w:style w:type="character" w:customStyle="1" w:styleId="affffb">
    <w:name w:val="Символ нумерации"/>
    <w:rsid w:val="006F3E46"/>
    <w:rPr>
      <w:b w:val="0"/>
      <w:bCs w:val="0"/>
      <w:sz w:val="20"/>
      <w:szCs w:val="20"/>
    </w:rPr>
  </w:style>
  <w:style w:type="paragraph" w:customStyle="1" w:styleId="1f">
    <w:name w:val="Заголовок1"/>
    <w:basedOn w:val="a"/>
    <w:next w:val="affe"/>
    <w:rsid w:val="006F3E46"/>
    <w:pPr>
      <w:spacing w:line="360" w:lineRule="auto"/>
      <w:jc w:val="center"/>
    </w:pPr>
    <w:rPr>
      <w:rFonts w:eastAsia="Times New Roman"/>
      <w:b/>
      <w:caps/>
      <w:sz w:val="20"/>
      <w:szCs w:val="20"/>
      <w:lang w:eastAsia="zh-CN"/>
    </w:rPr>
  </w:style>
  <w:style w:type="paragraph" w:styleId="affffc">
    <w:name w:val="List"/>
    <w:basedOn w:val="affe"/>
    <w:rsid w:val="006F3E46"/>
    <w:pPr>
      <w:shd w:val="clear" w:color="auto" w:fill="auto"/>
      <w:spacing w:after="120" w:line="240" w:lineRule="auto"/>
      <w:jc w:val="left"/>
    </w:pPr>
    <w:rPr>
      <w:rFonts w:eastAsia="Times New Roman" w:cs="Mangal"/>
      <w:sz w:val="24"/>
      <w:szCs w:val="24"/>
      <w:u w:color="000000"/>
      <w:lang w:eastAsia="zh-CN"/>
    </w:rPr>
  </w:style>
  <w:style w:type="paragraph" w:styleId="affffd">
    <w:name w:val="caption"/>
    <w:basedOn w:val="a"/>
    <w:qFormat/>
    <w:rsid w:val="006F3E46"/>
    <w:pPr>
      <w:suppressLineNumbers/>
      <w:spacing w:before="120" w:after="120"/>
    </w:pPr>
    <w:rPr>
      <w:rFonts w:eastAsia="Times New Roman" w:cs="Mangal"/>
      <w:i/>
      <w:iCs/>
      <w:sz w:val="24"/>
      <w:szCs w:val="24"/>
      <w:lang w:eastAsia="zh-CN"/>
    </w:rPr>
  </w:style>
  <w:style w:type="paragraph" w:customStyle="1" w:styleId="1f0">
    <w:name w:val="Указатель1"/>
    <w:basedOn w:val="a"/>
    <w:rsid w:val="006F3E46"/>
    <w:pPr>
      <w:suppressLineNumbers/>
    </w:pPr>
    <w:rPr>
      <w:rFonts w:eastAsia="Times New Roman" w:cs="Mangal"/>
      <w:sz w:val="24"/>
      <w:szCs w:val="24"/>
      <w:lang w:eastAsia="zh-CN"/>
    </w:rPr>
  </w:style>
  <w:style w:type="paragraph" w:styleId="3a">
    <w:name w:val="toc 3"/>
    <w:basedOn w:val="a"/>
    <w:next w:val="a"/>
    <w:rsid w:val="006F3E46"/>
    <w:pPr>
      <w:tabs>
        <w:tab w:val="right" w:leader="dot" w:pos="9781"/>
      </w:tabs>
      <w:ind w:left="-284"/>
      <w:jc w:val="both"/>
    </w:pPr>
    <w:rPr>
      <w:rFonts w:eastAsia="Times New Roman"/>
      <w:sz w:val="26"/>
      <w:szCs w:val="26"/>
    </w:rPr>
  </w:style>
  <w:style w:type="paragraph" w:customStyle="1" w:styleId="211">
    <w:name w:val="Основной текст 21"/>
    <w:basedOn w:val="a"/>
    <w:rsid w:val="006F3E46"/>
    <w:pPr>
      <w:spacing w:after="120" w:line="480" w:lineRule="auto"/>
    </w:pPr>
    <w:rPr>
      <w:rFonts w:eastAsia="Times New Roman"/>
      <w:sz w:val="24"/>
      <w:szCs w:val="24"/>
      <w:lang w:eastAsia="zh-CN"/>
    </w:rPr>
  </w:style>
  <w:style w:type="paragraph" w:customStyle="1" w:styleId="212">
    <w:name w:val="Цитата 21"/>
    <w:basedOn w:val="a"/>
    <w:next w:val="a"/>
    <w:rsid w:val="006F3E46"/>
    <w:rPr>
      <w:rFonts w:eastAsia="Times New Roman"/>
      <w:i/>
      <w:iCs/>
      <w:color w:val="000000"/>
      <w:sz w:val="24"/>
      <w:szCs w:val="24"/>
      <w:lang w:eastAsia="zh-CN"/>
    </w:rPr>
  </w:style>
  <w:style w:type="paragraph" w:customStyle="1" w:styleId="1f1">
    <w:name w:val="Название объекта1"/>
    <w:basedOn w:val="a"/>
    <w:next w:val="a"/>
    <w:rsid w:val="006F3E46"/>
    <w:pPr>
      <w:suppressAutoHyphens/>
    </w:pPr>
    <w:rPr>
      <w:rFonts w:eastAsia="Times New Roman"/>
      <w:b/>
      <w:bCs/>
      <w:sz w:val="20"/>
      <w:szCs w:val="20"/>
      <w:lang w:eastAsia="zh-CN"/>
    </w:rPr>
  </w:style>
  <w:style w:type="paragraph" w:customStyle="1" w:styleId="213">
    <w:name w:val="Основной текст с отступом 21"/>
    <w:basedOn w:val="a"/>
    <w:rsid w:val="006F3E46"/>
    <w:pPr>
      <w:suppressAutoHyphens/>
      <w:spacing w:after="120" w:line="480" w:lineRule="auto"/>
      <w:ind w:left="283"/>
    </w:pPr>
    <w:rPr>
      <w:rFonts w:eastAsia="Times New Roman"/>
      <w:sz w:val="24"/>
      <w:szCs w:val="24"/>
      <w:lang w:eastAsia="zh-CN"/>
    </w:rPr>
  </w:style>
  <w:style w:type="paragraph" w:customStyle="1" w:styleId="font5">
    <w:name w:val="font5"/>
    <w:basedOn w:val="a"/>
    <w:rsid w:val="006F3E46"/>
    <w:pPr>
      <w:spacing w:before="280" w:after="280"/>
    </w:pPr>
    <w:rPr>
      <w:rFonts w:eastAsia="Times New Roman"/>
      <w:b/>
      <w:bCs/>
      <w:color w:val="000000"/>
      <w:lang w:eastAsia="zh-CN"/>
    </w:rPr>
  </w:style>
  <w:style w:type="paragraph" w:customStyle="1" w:styleId="font6">
    <w:name w:val="font6"/>
    <w:basedOn w:val="a"/>
    <w:rsid w:val="006F3E46"/>
    <w:pPr>
      <w:spacing w:before="280" w:after="280"/>
    </w:pPr>
    <w:rPr>
      <w:rFonts w:eastAsia="Times New Roman"/>
      <w:color w:val="000000"/>
      <w:lang w:eastAsia="zh-CN"/>
    </w:rPr>
  </w:style>
  <w:style w:type="paragraph" w:customStyle="1" w:styleId="font7">
    <w:name w:val="font7"/>
    <w:basedOn w:val="a"/>
    <w:rsid w:val="006F3E46"/>
    <w:pPr>
      <w:spacing w:before="280" w:after="280"/>
    </w:pPr>
    <w:rPr>
      <w:rFonts w:ascii="Calibri" w:eastAsia="Times New Roman" w:hAnsi="Calibri" w:cs="Calibri"/>
      <w:color w:val="000000"/>
      <w:lang w:eastAsia="zh-CN"/>
    </w:rPr>
  </w:style>
  <w:style w:type="paragraph" w:customStyle="1" w:styleId="ed">
    <w:name w:val="дeсновdой те"/>
    <w:basedOn w:val="a"/>
    <w:rsid w:val="006F3E46"/>
    <w:pPr>
      <w:widowControl w:val="0"/>
      <w:tabs>
        <w:tab w:val="left" w:pos="0"/>
      </w:tabs>
      <w:ind w:right="283"/>
      <w:jc w:val="both"/>
    </w:pPr>
    <w:rPr>
      <w:rFonts w:eastAsia="Times New Roman"/>
      <w:sz w:val="28"/>
      <w:szCs w:val="20"/>
      <w:lang w:eastAsia="zh-CN"/>
    </w:rPr>
  </w:style>
  <w:style w:type="paragraph" w:customStyle="1" w:styleId="affffe">
    <w:name w:val="Табличный"/>
    <w:basedOn w:val="a"/>
    <w:rsid w:val="006F3E46"/>
    <w:pPr>
      <w:widowControl w:val="0"/>
      <w:jc w:val="center"/>
    </w:pPr>
    <w:rPr>
      <w:rFonts w:eastAsia="Times New Roman"/>
      <w:sz w:val="26"/>
      <w:szCs w:val="20"/>
      <w:lang w:eastAsia="zh-CN"/>
    </w:rPr>
  </w:style>
  <w:style w:type="paragraph" w:customStyle="1" w:styleId="Blockquote">
    <w:name w:val="Blockquote"/>
    <w:basedOn w:val="a"/>
    <w:rsid w:val="006F3E46"/>
    <w:pPr>
      <w:widowControl w:val="0"/>
      <w:spacing w:before="100" w:after="100"/>
      <w:ind w:left="360" w:right="360"/>
      <w:jc w:val="both"/>
    </w:pPr>
    <w:rPr>
      <w:rFonts w:eastAsia="Times New Roman"/>
      <w:sz w:val="24"/>
      <w:szCs w:val="20"/>
      <w:lang w:eastAsia="zh-CN"/>
    </w:rPr>
  </w:style>
  <w:style w:type="paragraph" w:styleId="2a">
    <w:name w:val="List Bullet 2"/>
    <w:basedOn w:val="a"/>
    <w:rsid w:val="006F3E46"/>
    <w:pPr>
      <w:ind w:left="566" w:firstLine="285"/>
      <w:jc w:val="both"/>
    </w:pPr>
    <w:rPr>
      <w:rFonts w:eastAsia="Times New Roman"/>
      <w:sz w:val="20"/>
      <w:szCs w:val="20"/>
      <w:lang w:eastAsia="zh-CN"/>
    </w:rPr>
  </w:style>
  <w:style w:type="paragraph" w:customStyle="1" w:styleId="221">
    <w:name w:val="Основной текст с отступом 22"/>
    <w:basedOn w:val="a"/>
    <w:rsid w:val="006F3E46"/>
    <w:pPr>
      <w:widowControl w:val="0"/>
      <w:ind w:firstLine="284"/>
      <w:jc w:val="both"/>
    </w:pPr>
    <w:rPr>
      <w:rFonts w:eastAsia="Times New Roman"/>
      <w:sz w:val="20"/>
      <w:szCs w:val="20"/>
      <w:lang w:eastAsia="zh-CN"/>
    </w:rPr>
  </w:style>
  <w:style w:type="paragraph" w:customStyle="1" w:styleId="310">
    <w:name w:val="Основной текст с отступом 31"/>
    <w:basedOn w:val="a"/>
    <w:rsid w:val="006F3E46"/>
    <w:pPr>
      <w:widowControl w:val="0"/>
      <w:ind w:firstLine="426"/>
      <w:jc w:val="both"/>
    </w:pPr>
    <w:rPr>
      <w:rFonts w:eastAsia="Times New Roman"/>
      <w:sz w:val="20"/>
      <w:szCs w:val="20"/>
      <w:lang w:eastAsia="zh-CN"/>
    </w:rPr>
  </w:style>
  <w:style w:type="paragraph" w:customStyle="1" w:styleId="311">
    <w:name w:val="Основной текст 31"/>
    <w:basedOn w:val="a"/>
    <w:rsid w:val="006F3E46"/>
    <w:pPr>
      <w:widowControl w:val="0"/>
      <w:tabs>
        <w:tab w:val="left" w:pos="426"/>
      </w:tabs>
      <w:jc w:val="both"/>
    </w:pPr>
    <w:rPr>
      <w:rFonts w:eastAsia="Times New Roman"/>
      <w:b/>
      <w:caps/>
      <w:sz w:val="20"/>
      <w:szCs w:val="20"/>
      <w:lang w:eastAsia="zh-CN"/>
    </w:rPr>
  </w:style>
  <w:style w:type="paragraph" w:customStyle="1" w:styleId="1f2">
    <w:name w:val="Знак Знак Знак1 Знак"/>
    <w:basedOn w:val="a"/>
    <w:rsid w:val="006F3E46"/>
    <w:pPr>
      <w:spacing w:after="160" w:line="240" w:lineRule="exact"/>
    </w:pPr>
    <w:rPr>
      <w:rFonts w:eastAsia="SimSun"/>
      <w:b/>
      <w:sz w:val="28"/>
      <w:szCs w:val="24"/>
      <w:lang w:val="en-US" w:eastAsia="zh-CN"/>
    </w:rPr>
  </w:style>
  <w:style w:type="paragraph" w:styleId="1f3">
    <w:name w:val="toc 1"/>
    <w:basedOn w:val="a"/>
    <w:next w:val="a"/>
    <w:rsid w:val="006F3E46"/>
    <w:pPr>
      <w:widowControl w:val="0"/>
      <w:tabs>
        <w:tab w:val="right" w:leader="dot" w:pos="9628"/>
      </w:tabs>
      <w:jc w:val="both"/>
    </w:pPr>
    <w:rPr>
      <w:rFonts w:eastAsia="Times New Roman"/>
      <w:sz w:val="20"/>
      <w:szCs w:val="20"/>
      <w:lang w:eastAsia="zh-CN"/>
    </w:rPr>
  </w:style>
  <w:style w:type="paragraph" w:styleId="afffff">
    <w:name w:val="footnote text"/>
    <w:basedOn w:val="a"/>
    <w:link w:val="1f4"/>
    <w:rsid w:val="006F3E46"/>
    <w:pPr>
      <w:widowControl w:val="0"/>
      <w:jc w:val="both"/>
    </w:pPr>
    <w:rPr>
      <w:rFonts w:eastAsia="Times New Roman"/>
      <w:sz w:val="20"/>
      <w:szCs w:val="20"/>
      <w:lang w:eastAsia="zh-CN"/>
    </w:rPr>
  </w:style>
  <w:style w:type="character" w:customStyle="1" w:styleId="1f4">
    <w:name w:val="Текст сноски Знак1"/>
    <w:basedOn w:val="a0"/>
    <w:link w:val="afffff"/>
    <w:rsid w:val="006F3E46"/>
    <w:rPr>
      <w:rFonts w:eastAsia="Times New Roman"/>
      <w:sz w:val="20"/>
      <w:szCs w:val="20"/>
      <w:lang w:eastAsia="zh-CN"/>
    </w:rPr>
  </w:style>
  <w:style w:type="paragraph" w:customStyle="1" w:styleId="consplusnormal0">
    <w:name w:val="consplusnormal"/>
    <w:basedOn w:val="a"/>
    <w:rsid w:val="006F3E46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1f5">
    <w:name w:val="Схема документа1"/>
    <w:basedOn w:val="a"/>
    <w:rsid w:val="006F3E46"/>
    <w:pPr>
      <w:widowControl w:val="0"/>
      <w:shd w:val="clear" w:color="auto" w:fill="000080"/>
      <w:jc w:val="both"/>
    </w:pPr>
    <w:rPr>
      <w:rFonts w:ascii="Tahoma" w:eastAsia="Times New Roman" w:hAnsi="Tahoma" w:cs="Tahoma"/>
      <w:sz w:val="20"/>
      <w:szCs w:val="20"/>
      <w:lang w:eastAsia="zh-CN"/>
    </w:rPr>
  </w:style>
  <w:style w:type="paragraph" w:customStyle="1" w:styleId="1f6">
    <w:name w:val="Текст примечания1"/>
    <w:basedOn w:val="a"/>
    <w:rsid w:val="006F3E46"/>
    <w:pPr>
      <w:widowControl w:val="0"/>
      <w:jc w:val="both"/>
    </w:pPr>
    <w:rPr>
      <w:rFonts w:eastAsia="Times New Roman"/>
      <w:sz w:val="20"/>
      <w:szCs w:val="20"/>
      <w:lang w:eastAsia="zh-CN"/>
    </w:rPr>
  </w:style>
  <w:style w:type="paragraph" w:styleId="afffff0">
    <w:name w:val="annotation text"/>
    <w:basedOn w:val="a"/>
    <w:link w:val="1f7"/>
    <w:uiPriority w:val="99"/>
    <w:semiHidden/>
    <w:unhideWhenUsed/>
    <w:rsid w:val="006F3E46"/>
    <w:pPr>
      <w:widowControl w:val="0"/>
      <w:autoSpaceDE w:val="0"/>
      <w:autoSpaceDN w:val="0"/>
    </w:pPr>
    <w:rPr>
      <w:rFonts w:eastAsia="Times New Roman"/>
      <w:sz w:val="20"/>
      <w:szCs w:val="20"/>
      <w:lang w:eastAsia="en-US"/>
    </w:rPr>
  </w:style>
  <w:style w:type="character" w:customStyle="1" w:styleId="1f7">
    <w:name w:val="Текст примечания Знак1"/>
    <w:basedOn w:val="a0"/>
    <w:link w:val="afffff0"/>
    <w:uiPriority w:val="99"/>
    <w:semiHidden/>
    <w:rsid w:val="006F3E46"/>
    <w:rPr>
      <w:rFonts w:eastAsia="Times New Roman"/>
      <w:sz w:val="20"/>
      <w:szCs w:val="20"/>
      <w:lang w:eastAsia="en-US"/>
    </w:rPr>
  </w:style>
  <w:style w:type="paragraph" w:styleId="afffff1">
    <w:name w:val="annotation subject"/>
    <w:basedOn w:val="1f6"/>
    <w:next w:val="1f6"/>
    <w:link w:val="1f8"/>
    <w:rsid w:val="006F3E46"/>
    <w:rPr>
      <w:b/>
      <w:bCs/>
    </w:rPr>
  </w:style>
  <w:style w:type="character" w:customStyle="1" w:styleId="1f8">
    <w:name w:val="Тема примечания Знак1"/>
    <w:basedOn w:val="1f7"/>
    <w:link w:val="afffff1"/>
    <w:rsid w:val="006F3E46"/>
    <w:rPr>
      <w:rFonts w:eastAsia="Times New Roman"/>
      <w:b/>
      <w:bCs/>
      <w:sz w:val="20"/>
      <w:szCs w:val="20"/>
      <w:lang w:eastAsia="zh-CN"/>
    </w:rPr>
  </w:style>
  <w:style w:type="paragraph" w:customStyle="1" w:styleId="afffff2">
    <w:name w:val="Нормальный (таблица)"/>
    <w:basedOn w:val="a"/>
    <w:next w:val="a"/>
    <w:rsid w:val="006F3E46"/>
    <w:pPr>
      <w:widowControl w:val="0"/>
      <w:autoSpaceDE w:val="0"/>
      <w:jc w:val="both"/>
    </w:pPr>
    <w:rPr>
      <w:rFonts w:ascii="Arial" w:eastAsia="Times New Roman" w:hAnsi="Arial" w:cs="Arial"/>
      <w:sz w:val="24"/>
      <w:szCs w:val="24"/>
      <w:lang w:eastAsia="zh-CN"/>
    </w:rPr>
  </w:style>
  <w:style w:type="paragraph" w:styleId="2b">
    <w:name w:val="Quote"/>
    <w:basedOn w:val="a"/>
    <w:next w:val="a"/>
    <w:link w:val="214"/>
    <w:qFormat/>
    <w:rsid w:val="006F3E46"/>
    <w:rPr>
      <w:rFonts w:ascii="Calibri" w:eastAsia="Times New Roman" w:hAnsi="Calibri" w:cs="Calibri"/>
      <w:i/>
      <w:iCs/>
      <w:color w:val="000000"/>
      <w:sz w:val="24"/>
      <w:szCs w:val="24"/>
      <w:lang w:eastAsia="zh-CN"/>
    </w:rPr>
  </w:style>
  <w:style w:type="character" w:customStyle="1" w:styleId="214">
    <w:name w:val="Цитата 2 Знак1"/>
    <w:basedOn w:val="a0"/>
    <w:link w:val="2b"/>
    <w:rsid w:val="006F3E46"/>
    <w:rPr>
      <w:rFonts w:ascii="Calibri" w:eastAsia="Times New Roman" w:hAnsi="Calibri" w:cs="Calibri"/>
      <w:i/>
      <w:iCs/>
      <w:color w:val="000000"/>
      <w:sz w:val="24"/>
      <w:szCs w:val="24"/>
      <w:lang w:eastAsia="zh-CN"/>
    </w:rPr>
  </w:style>
  <w:style w:type="paragraph" w:customStyle="1" w:styleId="2c">
    <w:name w:val="Название объекта2"/>
    <w:basedOn w:val="a"/>
    <w:next w:val="a"/>
    <w:rsid w:val="006F3E46"/>
    <w:rPr>
      <w:rFonts w:eastAsia="Times New Roman"/>
      <w:b/>
      <w:bCs/>
      <w:sz w:val="20"/>
      <w:szCs w:val="20"/>
      <w:lang w:eastAsia="zh-CN"/>
    </w:rPr>
  </w:style>
  <w:style w:type="paragraph" w:customStyle="1" w:styleId="102">
    <w:name w:val="Стиль 10 пт По центру"/>
    <w:basedOn w:val="a"/>
    <w:rsid w:val="006F3E46"/>
    <w:pPr>
      <w:jc w:val="center"/>
    </w:pPr>
    <w:rPr>
      <w:rFonts w:eastAsia="Calibri"/>
      <w:sz w:val="20"/>
      <w:szCs w:val="20"/>
      <w:lang w:eastAsia="zh-CN"/>
    </w:rPr>
  </w:style>
  <w:style w:type="paragraph" w:styleId="afffff3">
    <w:name w:val="toa heading"/>
    <w:basedOn w:val="1"/>
    <w:next w:val="a"/>
    <w:rsid w:val="006F3E46"/>
    <w:pPr>
      <w:keepNext/>
      <w:keepLines/>
      <w:spacing w:before="480" w:after="0" w:line="276" w:lineRule="auto"/>
    </w:pPr>
    <w:rPr>
      <w:rFonts w:ascii="Cambria" w:hAnsi="Cambria"/>
      <w:color w:val="365F91"/>
      <w:kern w:val="0"/>
      <w:sz w:val="20"/>
      <w:szCs w:val="28"/>
      <w:lang w:eastAsia="zh-CN"/>
    </w:rPr>
  </w:style>
  <w:style w:type="paragraph" w:styleId="2d">
    <w:name w:val="toc 2"/>
    <w:basedOn w:val="a"/>
    <w:next w:val="a"/>
    <w:rsid w:val="006F3E46"/>
    <w:pPr>
      <w:ind w:left="240"/>
    </w:pPr>
    <w:rPr>
      <w:rFonts w:eastAsia="Times New Roman"/>
      <w:sz w:val="24"/>
      <w:szCs w:val="24"/>
      <w:lang w:eastAsia="zh-CN"/>
    </w:rPr>
  </w:style>
  <w:style w:type="paragraph" w:customStyle="1" w:styleId="xl63">
    <w:name w:val="xl63"/>
    <w:basedOn w:val="a"/>
    <w:rsid w:val="006F3E46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xl64">
    <w:name w:val="xl64"/>
    <w:basedOn w:val="a"/>
    <w:rsid w:val="006F3E4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afffff4">
    <w:name w:val="Содержимое таблицы"/>
    <w:basedOn w:val="a"/>
    <w:rsid w:val="006F3E46"/>
    <w:pPr>
      <w:suppressLineNumbers/>
    </w:pPr>
    <w:rPr>
      <w:rFonts w:eastAsia="Times New Roman"/>
      <w:sz w:val="24"/>
      <w:szCs w:val="24"/>
      <w:lang w:eastAsia="zh-CN"/>
    </w:rPr>
  </w:style>
  <w:style w:type="paragraph" w:customStyle="1" w:styleId="afffff5">
    <w:name w:val="Заголовок таблицы"/>
    <w:basedOn w:val="afffff4"/>
    <w:rsid w:val="006F3E46"/>
    <w:pPr>
      <w:jc w:val="center"/>
    </w:pPr>
    <w:rPr>
      <w:b/>
      <w:bCs/>
    </w:rPr>
  </w:style>
  <w:style w:type="paragraph" w:customStyle="1" w:styleId="afffff6">
    <w:name w:val="Содержимое врезки"/>
    <w:basedOn w:val="a"/>
    <w:rsid w:val="006F3E46"/>
    <w:rPr>
      <w:rFonts w:eastAsia="Times New Roman"/>
      <w:sz w:val="24"/>
      <w:szCs w:val="24"/>
      <w:lang w:eastAsia="zh-CN"/>
    </w:rPr>
  </w:style>
  <w:style w:type="paragraph" w:customStyle="1" w:styleId="afffff7">
    <w:name w:val="Верхний колонтитул слева"/>
    <w:basedOn w:val="a"/>
    <w:rsid w:val="006F3E46"/>
    <w:pPr>
      <w:suppressLineNumbers/>
      <w:tabs>
        <w:tab w:val="center" w:pos="4797"/>
        <w:tab w:val="right" w:pos="9595"/>
      </w:tabs>
    </w:pPr>
    <w:rPr>
      <w:rFonts w:eastAsia="Times New Roman"/>
      <w:sz w:val="24"/>
      <w:szCs w:val="24"/>
      <w:lang w:eastAsia="zh-CN"/>
    </w:rPr>
  </w:style>
  <w:style w:type="paragraph" w:customStyle="1" w:styleId="afffff8">
    <w:name w:val="Блочная цитата"/>
    <w:basedOn w:val="a"/>
    <w:rsid w:val="006F3E46"/>
    <w:pPr>
      <w:spacing w:after="283"/>
      <w:ind w:left="567" w:right="567"/>
    </w:pPr>
    <w:rPr>
      <w:rFonts w:eastAsia="Times New Roman"/>
      <w:sz w:val="24"/>
      <w:szCs w:val="24"/>
      <w:lang w:eastAsia="zh-CN"/>
    </w:rPr>
  </w:style>
  <w:style w:type="paragraph" w:customStyle="1" w:styleId="Bodytext4">
    <w:name w:val="Body text (4)"/>
    <w:basedOn w:val="a"/>
    <w:rsid w:val="006F3E46"/>
    <w:pPr>
      <w:shd w:val="clear" w:color="auto" w:fill="FFFFFF"/>
      <w:spacing w:before="720" w:after="240" w:line="322" w:lineRule="exact"/>
      <w:jc w:val="both"/>
    </w:pPr>
    <w:rPr>
      <w:rFonts w:eastAsia="Times New Roman"/>
      <w:sz w:val="27"/>
      <w:szCs w:val="27"/>
    </w:rPr>
  </w:style>
  <w:style w:type="paragraph" w:customStyle="1" w:styleId="1f9">
    <w:name w:val="Обычный1"/>
    <w:next w:val="a"/>
    <w:rsid w:val="006F3E46"/>
    <w:pPr>
      <w:suppressAutoHyphens/>
    </w:pPr>
    <w:rPr>
      <w:rFonts w:eastAsia="Times New Roman"/>
      <w:color w:val="00000A"/>
      <w:sz w:val="24"/>
      <w:szCs w:val="24"/>
      <w:lang w:eastAsia="zh-CN"/>
    </w:rPr>
  </w:style>
  <w:style w:type="numbering" w:customStyle="1" w:styleId="46">
    <w:name w:val="Нет списка4"/>
    <w:next w:val="a2"/>
    <w:uiPriority w:val="99"/>
    <w:semiHidden/>
    <w:unhideWhenUsed/>
    <w:rsid w:val="006F3E46"/>
  </w:style>
  <w:style w:type="character" w:customStyle="1" w:styleId="WW8Num6z3">
    <w:name w:val="WW8Num6z3"/>
    <w:rsid w:val="006F3E46"/>
  </w:style>
  <w:style w:type="character" w:customStyle="1" w:styleId="WW8Num6z4">
    <w:name w:val="WW8Num6z4"/>
    <w:rsid w:val="006F3E46"/>
  </w:style>
  <w:style w:type="character" w:customStyle="1" w:styleId="WW8Num6z5">
    <w:name w:val="WW8Num6z5"/>
    <w:rsid w:val="006F3E46"/>
  </w:style>
  <w:style w:type="character" w:customStyle="1" w:styleId="WW8Num6z6">
    <w:name w:val="WW8Num6z6"/>
    <w:rsid w:val="006F3E46"/>
  </w:style>
  <w:style w:type="character" w:customStyle="1" w:styleId="WW8Num6z7">
    <w:name w:val="WW8Num6z7"/>
    <w:rsid w:val="006F3E46"/>
  </w:style>
  <w:style w:type="character" w:customStyle="1" w:styleId="WW8Num6z8">
    <w:name w:val="WW8Num6z8"/>
    <w:rsid w:val="006F3E46"/>
  </w:style>
  <w:style w:type="character" w:customStyle="1" w:styleId="2e">
    <w:name w:val="Основной шрифт абзаца2"/>
    <w:rsid w:val="006F3E46"/>
  </w:style>
  <w:style w:type="character" w:customStyle="1" w:styleId="ConsPlusNormal1">
    <w:name w:val="ConsPlusNormal Знак"/>
    <w:rsid w:val="006F3E46"/>
    <w:rPr>
      <w:rFonts w:ascii="Arial" w:hAnsi="Arial" w:cs="Arial"/>
      <w:sz w:val="22"/>
      <w:szCs w:val="22"/>
      <w:lang w:val="ru-RU" w:bidi="ar-SA"/>
    </w:rPr>
  </w:style>
  <w:style w:type="character" w:customStyle="1" w:styleId="NoSpacingChar">
    <w:name w:val="No Spacing Char"/>
    <w:rsid w:val="006F3E46"/>
    <w:rPr>
      <w:sz w:val="24"/>
      <w:szCs w:val="24"/>
      <w:lang w:val="ru-RU" w:bidi="ar-SA"/>
    </w:rPr>
  </w:style>
  <w:style w:type="character" w:customStyle="1" w:styleId="FontStyle15">
    <w:name w:val="Font Style15"/>
    <w:rsid w:val="006F3E46"/>
    <w:rPr>
      <w:rFonts w:ascii="Times New Roman" w:hAnsi="Times New Roman" w:cs="Times New Roman" w:hint="default"/>
      <w:sz w:val="26"/>
      <w:szCs w:val="26"/>
    </w:rPr>
  </w:style>
  <w:style w:type="character" w:customStyle="1" w:styleId="apple-style-span">
    <w:name w:val="apple-style-span"/>
    <w:basedOn w:val="1c"/>
    <w:rsid w:val="006F3E46"/>
  </w:style>
  <w:style w:type="character" w:customStyle="1" w:styleId="FontStyle13">
    <w:name w:val="Font Style13"/>
    <w:rsid w:val="006F3E46"/>
    <w:rPr>
      <w:rFonts w:ascii="Times New Roman" w:hAnsi="Times New Roman" w:cs="Times New Roman" w:hint="default"/>
      <w:sz w:val="18"/>
      <w:szCs w:val="18"/>
    </w:rPr>
  </w:style>
  <w:style w:type="character" w:customStyle="1" w:styleId="FontStyle14">
    <w:name w:val="Font Style14"/>
    <w:rsid w:val="006F3E46"/>
    <w:rPr>
      <w:rFonts w:ascii="Franklin Gothic Medium" w:hAnsi="Franklin Gothic Medium" w:cs="Franklin Gothic Medium" w:hint="default"/>
      <w:i/>
      <w:iCs/>
      <w:sz w:val="18"/>
      <w:szCs w:val="18"/>
    </w:rPr>
  </w:style>
  <w:style w:type="character" w:customStyle="1" w:styleId="afffff9">
    <w:name w:val="Цветовое выделение"/>
    <w:rsid w:val="006F3E46"/>
    <w:rPr>
      <w:b/>
      <w:bCs/>
      <w:color w:val="000080"/>
      <w:szCs w:val="20"/>
    </w:rPr>
  </w:style>
  <w:style w:type="character" w:customStyle="1" w:styleId="1fa">
    <w:name w:val="Знак сноски1"/>
    <w:rsid w:val="006F3E46"/>
    <w:rPr>
      <w:vertAlign w:val="superscript"/>
    </w:rPr>
  </w:style>
  <w:style w:type="character" w:customStyle="1" w:styleId="afffffa">
    <w:name w:val="Символы концевой сноски"/>
    <w:rsid w:val="006F3E46"/>
    <w:rPr>
      <w:vertAlign w:val="superscript"/>
    </w:rPr>
  </w:style>
  <w:style w:type="character" w:customStyle="1" w:styleId="WW-">
    <w:name w:val="WW-Символы концевой сноски"/>
    <w:rsid w:val="006F3E46"/>
  </w:style>
  <w:style w:type="character" w:styleId="afffffb">
    <w:name w:val="footnote reference"/>
    <w:rsid w:val="006F3E46"/>
    <w:rPr>
      <w:vertAlign w:val="superscript"/>
    </w:rPr>
  </w:style>
  <w:style w:type="character" w:styleId="afffffc">
    <w:name w:val="endnote reference"/>
    <w:rsid w:val="006F3E46"/>
    <w:rPr>
      <w:vertAlign w:val="superscript"/>
    </w:rPr>
  </w:style>
  <w:style w:type="paragraph" w:customStyle="1" w:styleId="2f">
    <w:name w:val="Указатель2"/>
    <w:basedOn w:val="a"/>
    <w:rsid w:val="006F3E46"/>
    <w:pPr>
      <w:suppressLineNumbers/>
      <w:suppressAutoHyphens/>
    </w:pPr>
    <w:rPr>
      <w:rFonts w:eastAsia="Times New Roman" w:cs="Mangal"/>
      <w:sz w:val="24"/>
      <w:szCs w:val="24"/>
      <w:lang w:eastAsia="zh-CN"/>
    </w:rPr>
  </w:style>
  <w:style w:type="paragraph" w:customStyle="1" w:styleId="ConsNormal">
    <w:name w:val="ConsNormal"/>
    <w:rsid w:val="006F3E46"/>
    <w:pPr>
      <w:widowControl w:val="0"/>
      <w:suppressAutoHyphens/>
      <w:autoSpaceDE w:val="0"/>
      <w:ind w:right="19772"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ConsPlusCell">
    <w:name w:val="ConsPlusCell"/>
    <w:rsid w:val="006F3E46"/>
    <w:pPr>
      <w:suppressAutoHyphens/>
      <w:autoSpaceDE w:val="0"/>
    </w:pPr>
    <w:rPr>
      <w:rFonts w:eastAsia="Times New Roman"/>
      <w:sz w:val="28"/>
      <w:szCs w:val="28"/>
      <w:lang w:eastAsia="zh-CN"/>
    </w:rPr>
  </w:style>
  <w:style w:type="paragraph" w:customStyle="1" w:styleId="NoSpacing1">
    <w:name w:val="No Spacing1"/>
    <w:rsid w:val="006F3E46"/>
    <w:pPr>
      <w:suppressAutoHyphens/>
    </w:pPr>
    <w:rPr>
      <w:rFonts w:ascii="Calibri" w:eastAsia="Calibri" w:hAnsi="Calibri" w:cs="Calibri"/>
      <w:sz w:val="24"/>
      <w:szCs w:val="24"/>
      <w:lang w:eastAsia="zh-CN"/>
    </w:rPr>
  </w:style>
  <w:style w:type="paragraph" w:customStyle="1" w:styleId="Normal1">
    <w:name w:val="Normal1"/>
    <w:rsid w:val="006F3E46"/>
    <w:pPr>
      <w:widowControl w:val="0"/>
      <w:suppressAutoHyphens/>
      <w:snapToGrid w:val="0"/>
    </w:pPr>
    <w:rPr>
      <w:rFonts w:eastAsia="Times New Roman"/>
      <w:sz w:val="20"/>
      <w:szCs w:val="20"/>
      <w:lang w:eastAsia="zh-CN"/>
    </w:rPr>
  </w:style>
  <w:style w:type="paragraph" w:customStyle="1" w:styleId="2f0">
    <w:name w:val="Абзац списка2"/>
    <w:basedOn w:val="a"/>
    <w:rsid w:val="006F3E46"/>
    <w:pPr>
      <w:suppressAutoHyphens/>
      <w:spacing w:after="200" w:line="276" w:lineRule="auto"/>
      <w:ind w:left="720"/>
    </w:pPr>
    <w:rPr>
      <w:rFonts w:ascii="Calibri" w:eastAsia="Calibri" w:hAnsi="Calibri" w:cs="Calibri"/>
      <w:lang w:eastAsia="zh-CN"/>
    </w:rPr>
  </w:style>
  <w:style w:type="paragraph" w:customStyle="1" w:styleId="afffffd">
    <w:name w:val="Знак"/>
    <w:basedOn w:val="a"/>
    <w:rsid w:val="009864EC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e">
    <w:name w:val="Знак"/>
    <w:basedOn w:val="a"/>
    <w:rsid w:val="00585BE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">
    <w:name w:val="Разделитель таблиц"/>
    <w:basedOn w:val="a"/>
    <w:rsid w:val="00DE6089"/>
    <w:pPr>
      <w:spacing w:line="14" w:lineRule="exact"/>
    </w:pPr>
    <w:rPr>
      <w:rFonts w:eastAsia="Calibri"/>
      <w:sz w:val="2"/>
      <w:szCs w:val="20"/>
    </w:rPr>
  </w:style>
  <w:style w:type="paragraph" w:customStyle="1" w:styleId="affffff0">
    <w:name w:val="Текст таблицы"/>
    <w:basedOn w:val="Normal1"/>
    <w:rsid w:val="00DE6089"/>
    <w:pPr>
      <w:widowControl/>
      <w:suppressAutoHyphens w:val="0"/>
      <w:snapToGrid/>
    </w:pPr>
    <w:rPr>
      <w:rFonts w:eastAsia="Calibri"/>
      <w:sz w:val="22"/>
      <w:lang w:eastAsia="ru-RU"/>
    </w:rPr>
  </w:style>
  <w:style w:type="paragraph" w:customStyle="1" w:styleId="affffff1">
    <w:name w:val="Заголовок таблицы повторяющийся"/>
    <w:basedOn w:val="Normal1"/>
    <w:rsid w:val="00DE6089"/>
    <w:pPr>
      <w:widowControl/>
      <w:suppressAutoHyphens w:val="0"/>
      <w:snapToGrid/>
      <w:jc w:val="center"/>
    </w:pPr>
    <w:rPr>
      <w:rFonts w:eastAsia="Calibri"/>
      <w:b/>
      <w:sz w:val="22"/>
      <w:lang w:eastAsia="ru-RU"/>
    </w:rPr>
  </w:style>
  <w:style w:type="paragraph" w:customStyle="1" w:styleId="affffff2">
    <w:name w:val="Знак"/>
    <w:basedOn w:val="a"/>
    <w:rsid w:val="004262BB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55">
    <w:name w:val="Нет списка5"/>
    <w:next w:val="a2"/>
    <w:semiHidden/>
    <w:rsid w:val="004262BB"/>
  </w:style>
  <w:style w:type="table" w:customStyle="1" w:styleId="56">
    <w:name w:val="Сетка таблицы5"/>
    <w:basedOn w:val="a1"/>
    <w:next w:val="ac"/>
    <w:rsid w:val="004262BB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b">
    <w:name w:val="Абзац списка3"/>
    <w:basedOn w:val="a"/>
    <w:rsid w:val="004262BB"/>
    <w:pPr>
      <w:suppressAutoHyphens/>
      <w:spacing w:after="200" w:line="276" w:lineRule="auto"/>
    </w:pPr>
    <w:rPr>
      <w:rFonts w:ascii="Calibri" w:eastAsia="SimSun" w:hAnsi="Calibri" w:cs="font292"/>
      <w:kern w:val="1"/>
      <w:lang w:eastAsia="zh-CN"/>
    </w:rPr>
  </w:style>
  <w:style w:type="paragraph" w:customStyle="1" w:styleId="2f1">
    <w:name w:val="Без интервала2"/>
    <w:rsid w:val="004262BB"/>
    <w:pPr>
      <w:widowControl w:val="0"/>
      <w:suppressAutoHyphens/>
      <w:spacing w:after="200" w:line="276" w:lineRule="auto"/>
    </w:pPr>
    <w:rPr>
      <w:rFonts w:ascii="Calibri" w:eastAsia="SimSun" w:hAnsi="Calibri" w:cs="font292"/>
      <w:kern w:val="1"/>
      <w:lang w:eastAsia="zh-CN"/>
    </w:rPr>
  </w:style>
  <w:style w:type="paragraph" w:customStyle="1" w:styleId="affffff3">
    <w:name w:val="Знак"/>
    <w:basedOn w:val="a"/>
    <w:rsid w:val="00E8330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4">
    <w:name w:val="Знак"/>
    <w:basedOn w:val="a"/>
    <w:rsid w:val="004919A4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63">
    <w:name w:val="Нет списка6"/>
    <w:next w:val="a2"/>
    <w:uiPriority w:val="99"/>
    <w:semiHidden/>
    <w:unhideWhenUsed/>
    <w:rsid w:val="005F4FF6"/>
  </w:style>
  <w:style w:type="paragraph" w:customStyle="1" w:styleId="ConsTitle">
    <w:name w:val="ConsTitle"/>
    <w:rsid w:val="005F4FF6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table" w:customStyle="1" w:styleId="64">
    <w:name w:val="Сетка таблицы6"/>
    <w:basedOn w:val="a1"/>
    <w:next w:val="ac"/>
    <w:uiPriority w:val="59"/>
    <w:rsid w:val="005F4FF6"/>
    <w:pPr>
      <w:jc w:val="both"/>
    </w:pPr>
    <w:rPr>
      <w:rFonts w:eastAsia="Calibri"/>
      <w:sz w:val="28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">
    <w:name w:val="Сетка таблицы7"/>
    <w:basedOn w:val="a1"/>
    <w:next w:val="ac"/>
    <w:rsid w:val="00520574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f5">
    <w:name w:val="Знак"/>
    <w:basedOn w:val="a"/>
    <w:rsid w:val="00B9135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6">
    <w:name w:val="Знак"/>
    <w:basedOn w:val="a"/>
    <w:rsid w:val="00351CAC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7">
    <w:name w:val="Знак"/>
    <w:basedOn w:val="a"/>
    <w:rsid w:val="00BC643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8">
    <w:name w:val="Знак"/>
    <w:basedOn w:val="a"/>
    <w:rsid w:val="0077218A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9">
    <w:name w:val="Знак"/>
    <w:basedOn w:val="a"/>
    <w:rsid w:val="00FC21C8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table" w:customStyle="1" w:styleId="83">
    <w:name w:val="Сетка таблицы8"/>
    <w:basedOn w:val="a1"/>
    <w:next w:val="ac"/>
    <w:uiPriority w:val="59"/>
    <w:rsid w:val="00461CB7"/>
    <w:rPr>
      <w:rFonts w:ascii="Calibri" w:eastAsia="Calibri" w:hAnsi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fa">
    <w:name w:val="Знак"/>
    <w:basedOn w:val="a"/>
    <w:rsid w:val="00C747DC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65">
    <w:name w:val="Основной текст (6)"/>
    <w:rsid w:val="00824C7A"/>
    <w:pPr>
      <w:widowControl w:val="0"/>
      <w:suppressAutoHyphens/>
      <w:spacing w:before="60" w:line="213" w:lineRule="exact"/>
    </w:pPr>
    <w:rPr>
      <w:rFonts w:eastAsia="Times New Roman"/>
      <w:b/>
      <w:bCs/>
      <w:color w:val="000000"/>
    </w:rPr>
  </w:style>
  <w:style w:type="character" w:customStyle="1" w:styleId="CharStyle22">
    <w:name w:val="CharStyle22"/>
    <w:basedOn w:val="a0"/>
    <w:rsid w:val="00824C7A"/>
    <w:rPr>
      <w:rFonts w:ascii="Times New Roman" w:eastAsia="Times New Roman" w:hAnsi="Times New Roman" w:cs="Times New Roman" w:hint="default"/>
      <w:b/>
      <w:bCs/>
      <w:i w:val="0"/>
      <w:iC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vertAlign w:val="baseline"/>
    </w:rPr>
  </w:style>
  <w:style w:type="character" w:customStyle="1" w:styleId="CharStyle26">
    <w:name w:val="CharStyle26"/>
    <w:basedOn w:val="a0"/>
    <w:rsid w:val="00824C7A"/>
    <w:rPr>
      <w:rFonts w:ascii="Times New Roman" w:eastAsia="Times New Roman" w:hAnsi="Times New Roman" w:cs="Times New Roman" w:hint="default"/>
      <w:b/>
      <w:bCs/>
      <w:i w:val="0"/>
      <w:iC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vertAlign w:val="baseline"/>
    </w:rPr>
  </w:style>
  <w:style w:type="character" w:customStyle="1" w:styleId="CharStyle32">
    <w:name w:val="CharStyle32"/>
    <w:basedOn w:val="a0"/>
    <w:rsid w:val="00824C7A"/>
    <w:rPr>
      <w:rFonts w:ascii="Times New Roman" w:eastAsia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  <w:vertAlign w:val="baseline"/>
    </w:rPr>
  </w:style>
  <w:style w:type="character" w:customStyle="1" w:styleId="CharStyle33">
    <w:name w:val="CharStyle33"/>
    <w:basedOn w:val="a0"/>
    <w:rsid w:val="00824C7A"/>
    <w:rPr>
      <w:rFonts w:ascii="Arial Narrow" w:eastAsia="Arial Narrow" w:hAnsi="Arial Narrow" w:cs="Arial Narrow" w:hint="default"/>
      <w:b w:val="0"/>
      <w:bCs w:val="0"/>
      <w:i/>
      <w:iCs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vertAlign w:val="baseline"/>
    </w:rPr>
  </w:style>
  <w:style w:type="paragraph" w:customStyle="1" w:styleId="affffffb">
    <w:name w:val="Знак"/>
    <w:basedOn w:val="a"/>
    <w:rsid w:val="000D0438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c">
    <w:name w:val="Знак"/>
    <w:basedOn w:val="a"/>
    <w:rsid w:val="005E3C1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d">
    <w:name w:val="Знак"/>
    <w:basedOn w:val="a"/>
    <w:rsid w:val="0040725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e">
    <w:name w:val="Знак"/>
    <w:basedOn w:val="a"/>
    <w:rsid w:val="00DA6124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">
    <w:name w:val="Знак"/>
    <w:basedOn w:val="a"/>
    <w:rsid w:val="0093699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0">
    <w:name w:val="Знак"/>
    <w:basedOn w:val="a"/>
    <w:rsid w:val="00981DF2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table" w:customStyle="1" w:styleId="93">
    <w:name w:val="Сетка таблицы9"/>
    <w:basedOn w:val="a1"/>
    <w:next w:val="ac"/>
    <w:uiPriority w:val="59"/>
    <w:rsid w:val="00E83960"/>
    <w:rPr>
      <w:rFonts w:ascii="Calibri" w:eastAsia="Times New Roman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61F0"/>
  </w:style>
  <w:style w:type="paragraph" w:styleId="1">
    <w:name w:val="heading 1"/>
    <w:basedOn w:val="a"/>
    <w:link w:val="10"/>
    <w:uiPriority w:val="9"/>
    <w:qFormat/>
    <w:rsid w:val="00134EEC"/>
    <w:pPr>
      <w:spacing w:after="150"/>
      <w:outlineLvl w:val="0"/>
    </w:pPr>
    <w:rPr>
      <w:rFonts w:eastAsia="Times New Roman"/>
      <w:b/>
      <w:bCs/>
      <w:color w:val="34495E"/>
      <w:kern w:val="36"/>
      <w:sz w:val="42"/>
      <w:szCs w:val="4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734A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6644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paragraph" w:customStyle="1" w:styleId="ConsPlusNormal">
    <w:name w:val="ConsPlusNormal"/>
    <w:qFormat/>
    <w:rsid w:val="00134EEC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a4">
    <w:name w:val="List Paragraph"/>
    <w:basedOn w:val="a"/>
    <w:uiPriority w:val="34"/>
    <w:qFormat/>
    <w:rsid w:val="00134EEC"/>
    <w:pPr>
      <w:spacing w:line="269" w:lineRule="exact"/>
      <w:ind w:left="708" w:hanging="357"/>
      <w:jc w:val="both"/>
    </w:pPr>
    <w:rPr>
      <w:rFonts w:eastAsia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134EEC"/>
    <w:rPr>
      <w:rFonts w:eastAsia="Times New Roman"/>
      <w:b/>
      <w:bCs/>
      <w:color w:val="34495E"/>
      <w:kern w:val="36"/>
      <w:sz w:val="42"/>
      <w:szCs w:val="42"/>
    </w:rPr>
  </w:style>
  <w:style w:type="paragraph" w:styleId="a5">
    <w:name w:val="Title"/>
    <w:basedOn w:val="a"/>
    <w:link w:val="a6"/>
    <w:qFormat/>
    <w:rsid w:val="00134EEC"/>
    <w:pPr>
      <w:jc w:val="center"/>
    </w:pPr>
    <w:rPr>
      <w:rFonts w:eastAsia="Times New Roman"/>
      <w:b/>
      <w:bCs/>
      <w:sz w:val="40"/>
      <w:szCs w:val="40"/>
    </w:rPr>
  </w:style>
  <w:style w:type="character" w:customStyle="1" w:styleId="a6">
    <w:name w:val="Название Знак"/>
    <w:basedOn w:val="a0"/>
    <w:link w:val="a5"/>
    <w:rsid w:val="00134EEC"/>
    <w:rPr>
      <w:rFonts w:eastAsia="Times New Roman"/>
      <w:b/>
      <w:bCs/>
      <w:sz w:val="40"/>
      <w:szCs w:val="40"/>
    </w:rPr>
  </w:style>
  <w:style w:type="paragraph" w:styleId="a7">
    <w:name w:val="Balloon Text"/>
    <w:basedOn w:val="a"/>
    <w:link w:val="a8"/>
    <w:semiHidden/>
    <w:unhideWhenUsed/>
    <w:rsid w:val="00134EE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34EEC"/>
    <w:rPr>
      <w:rFonts w:ascii="Tahoma" w:hAnsi="Tahoma" w:cs="Tahoma"/>
      <w:sz w:val="16"/>
      <w:szCs w:val="16"/>
    </w:rPr>
  </w:style>
  <w:style w:type="character" w:customStyle="1" w:styleId="a9">
    <w:name w:val="Гипертекстовая ссылка"/>
    <w:uiPriority w:val="99"/>
    <w:rsid w:val="00335C6C"/>
    <w:rPr>
      <w:b/>
      <w:bCs/>
      <w:color w:val="106BBE"/>
    </w:rPr>
  </w:style>
  <w:style w:type="paragraph" w:customStyle="1" w:styleId="Standard">
    <w:name w:val="Standard"/>
    <w:rsid w:val="00335C6C"/>
    <w:pPr>
      <w:widowControl w:val="0"/>
      <w:suppressAutoHyphens/>
      <w:textAlignment w:val="baseline"/>
    </w:pPr>
    <w:rPr>
      <w:rFonts w:eastAsia="Andale Sans UI" w:cs="Tahoma"/>
      <w:kern w:val="1"/>
      <w:sz w:val="24"/>
      <w:szCs w:val="24"/>
      <w:lang w:val="en-US" w:eastAsia="zh-CN" w:bidi="en-US"/>
    </w:rPr>
  </w:style>
  <w:style w:type="paragraph" w:styleId="aa">
    <w:name w:val="No Spacing"/>
    <w:uiPriority w:val="1"/>
    <w:qFormat/>
    <w:rsid w:val="00650BA4"/>
  </w:style>
  <w:style w:type="paragraph" w:styleId="ab">
    <w:name w:val="Normal (Web)"/>
    <w:basedOn w:val="a"/>
    <w:uiPriority w:val="99"/>
    <w:semiHidden/>
    <w:unhideWhenUsed/>
    <w:rsid w:val="00385077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table" w:styleId="ac">
    <w:name w:val="Table Grid"/>
    <w:basedOn w:val="a1"/>
    <w:rsid w:val="00D825B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1"/>
    <w:next w:val="ac"/>
    <w:uiPriority w:val="59"/>
    <w:rsid w:val="00D825BC"/>
    <w:rPr>
      <w:rFonts w:ascii="Calibri" w:eastAsia="Calibri" w:hAnsi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Знак1"/>
    <w:basedOn w:val="a"/>
    <w:rsid w:val="0059068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d">
    <w:name w:val="Знак"/>
    <w:basedOn w:val="a"/>
    <w:rsid w:val="00F4695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styleId="ae">
    <w:name w:val="header"/>
    <w:basedOn w:val="a"/>
    <w:link w:val="af"/>
    <w:uiPriority w:val="99"/>
    <w:unhideWhenUsed/>
    <w:rsid w:val="008C554A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8C554A"/>
  </w:style>
  <w:style w:type="paragraph" w:styleId="af0">
    <w:name w:val="footer"/>
    <w:basedOn w:val="a"/>
    <w:link w:val="af1"/>
    <w:uiPriority w:val="99"/>
    <w:unhideWhenUsed/>
    <w:rsid w:val="008C554A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8C554A"/>
  </w:style>
  <w:style w:type="character" w:styleId="af2">
    <w:name w:val="page number"/>
    <w:rsid w:val="008C554A"/>
  </w:style>
  <w:style w:type="paragraph" w:customStyle="1" w:styleId="af3">
    <w:name w:val="Знак"/>
    <w:basedOn w:val="a"/>
    <w:rsid w:val="00236DF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4">
    <w:name w:val="Знак"/>
    <w:basedOn w:val="a"/>
    <w:rsid w:val="004C4C41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5">
    <w:name w:val="Знак"/>
    <w:basedOn w:val="a"/>
    <w:rsid w:val="00630AB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western">
    <w:name w:val="western"/>
    <w:basedOn w:val="a"/>
    <w:rsid w:val="008A16B2"/>
    <w:pPr>
      <w:spacing w:before="100" w:beforeAutospacing="1" w:after="142" w:line="276" w:lineRule="auto"/>
    </w:pPr>
    <w:rPr>
      <w:rFonts w:eastAsia="Times New Roman"/>
      <w:color w:val="000000"/>
      <w:sz w:val="24"/>
      <w:szCs w:val="24"/>
    </w:rPr>
  </w:style>
  <w:style w:type="paragraph" w:styleId="af6">
    <w:name w:val="Subtitle"/>
    <w:basedOn w:val="a"/>
    <w:next w:val="a"/>
    <w:link w:val="af7"/>
    <w:uiPriority w:val="11"/>
    <w:qFormat/>
    <w:rsid w:val="00B1136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7">
    <w:name w:val="Подзаголовок Знак"/>
    <w:basedOn w:val="a0"/>
    <w:link w:val="af6"/>
    <w:uiPriority w:val="11"/>
    <w:rsid w:val="00B1136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customStyle="1" w:styleId="ConsPlusTitle">
    <w:name w:val="ConsPlusTitle"/>
    <w:rsid w:val="00C72C66"/>
    <w:pPr>
      <w:widowControl w:val="0"/>
      <w:autoSpaceDE w:val="0"/>
      <w:autoSpaceDN w:val="0"/>
    </w:pPr>
    <w:rPr>
      <w:rFonts w:ascii="Calibri" w:eastAsia="Times New Roman" w:hAnsi="Calibri" w:cs="Calibri"/>
      <w:b/>
      <w:szCs w:val="20"/>
    </w:rPr>
  </w:style>
  <w:style w:type="numbering" w:customStyle="1" w:styleId="13">
    <w:name w:val="Нет списка1"/>
    <w:next w:val="a2"/>
    <w:uiPriority w:val="99"/>
    <w:semiHidden/>
    <w:unhideWhenUsed/>
    <w:rsid w:val="00550AC5"/>
  </w:style>
  <w:style w:type="paragraph" w:customStyle="1" w:styleId="af8">
    <w:name w:val="Знак"/>
    <w:basedOn w:val="a"/>
    <w:rsid w:val="00550AC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9">
    <w:name w:val="Знак"/>
    <w:basedOn w:val="a"/>
    <w:rsid w:val="001340C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a">
    <w:name w:val="Знак"/>
    <w:basedOn w:val="a"/>
    <w:rsid w:val="006F6901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b">
    <w:name w:val="Знак"/>
    <w:basedOn w:val="a"/>
    <w:rsid w:val="0005377B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c">
    <w:name w:val="Знак"/>
    <w:basedOn w:val="a"/>
    <w:rsid w:val="00E351E8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d">
    <w:name w:val="Знак"/>
    <w:basedOn w:val="a"/>
    <w:rsid w:val="00C45F4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styleId="31">
    <w:name w:val="Body Text Indent 3"/>
    <w:basedOn w:val="a"/>
    <w:link w:val="32"/>
    <w:rsid w:val="005403C0"/>
    <w:pPr>
      <w:ind w:left="6096"/>
    </w:pPr>
    <w:rPr>
      <w:rFonts w:eastAsia="Times New Roman"/>
      <w:sz w:val="28"/>
      <w:szCs w:val="20"/>
    </w:rPr>
  </w:style>
  <w:style w:type="character" w:customStyle="1" w:styleId="32">
    <w:name w:val="Основной текст с отступом 3 Знак"/>
    <w:basedOn w:val="a0"/>
    <w:link w:val="31"/>
    <w:rsid w:val="005403C0"/>
    <w:rPr>
      <w:rFonts w:eastAsia="Times New Roman"/>
      <w:sz w:val="28"/>
      <w:szCs w:val="20"/>
    </w:rPr>
  </w:style>
  <w:style w:type="paragraph" w:customStyle="1" w:styleId="afe">
    <w:name w:val="Знак"/>
    <w:basedOn w:val="a"/>
    <w:rsid w:val="005403C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">
    <w:name w:val="Знак"/>
    <w:basedOn w:val="a"/>
    <w:rsid w:val="006E78E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0">
    <w:name w:val="Знак"/>
    <w:basedOn w:val="a"/>
    <w:rsid w:val="009F34BC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1">
    <w:name w:val="Знак"/>
    <w:basedOn w:val="a"/>
    <w:rsid w:val="005F550B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2">
    <w:name w:val="Знак"/>
    <w:basedOn w:val="a"/>
    <w:rsid w:val="005F4D92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3">
    <w:name w:val="Знак"/>
    <w:basedOn w:val="a"/>
    <w:rsid w:val="0039360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4">
    <w:name w:val="Знак"/>
    <w:basedOn w:val="a"/>
    <w:rsid w:val="00EE536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5">
    <w:name w:val="Знак"/>
    <w:basedOn w:val="a"/>
    <w:rsid w:val="00D3614F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6">
    <w:name w:val="Знак"/>
    <w:basedOn w:val="a"/>
    <w:rsid w:val="00FE489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7">
    <w:name w:val="Знак"/>
    <w:basedOn w:val="a"/>
    <w:rsid w:val="009F448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8">
    <w:name w:val="Знак"/>
    <w:basedOn w:val="a"/>
    <w:rsid w:val="0077139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9">
    <w:name w:val="Знак"/>
    <w:basedOn w:val="a"/>
    <w:rsid w:val="00C93914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a">
    <w:name w:val="Знак"/>
    <w:basedOn w:val="a"/>
    <w:rsid w:val="005F21A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b">
    <w:name w:val="Знак"/>
    <w:basedOn w:val="a"/>
    <w:rsid w:val="007E332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c">
    <w:name w:val="Знак"/>
    <w:basedOn w:val="a"/>
    <w:rsid w:val="009531AE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caaieiaie2">
    <w:name w:val="caaieiaie 2"/>
    <w:basedOn w:val="a"/>
    <w:next w:val="a"/>
    <w:rsid w:val="00CD0667"/>
    <w:pPr>
      <w:keepNext/>
      <w:jc w:val="center"/>
    </w:pPr>
    <w:rPr>
      <w:rFonts w:ascii="Arial" w:eastAsia="Times New Roman" w:hAnsi="Arial"/>
      <w:b/>
      <w:sz w:val="36"/>
      <w:szCs w:val="20"/>
    </w:rPr>
  </w:style>
  <w:style w:type="character" w:customStyle="1" w:styleId="affd">
    <w:name w:val="Основной текст Знак"/>
    <w:link w:val="affe"/>
    <w:rsid w:val="00CD0667"/>
    <w:rPr>
      <w:sz w:val="23"/>
      <w:szCs w:val="23"/>
      <w:shd w:val="clear" w:color="auto" w:fill="FFFFFF"/>
    </w:rPr>
  </w:style>
  <w:style w:type="character" w:customStyle="1" w:styleId="Tahoma">
    <w:name w:val="Основной текст + Tahoma"/>
    <w:aliases w:val="10,5 pt"/>
    <w:rsid w:val="00CD0667"/>
    <w:rPr>
      <w:rFonts w:ascii="Tahoma" w:hAnsi="Tahoma" w:cs="Tahoma"/>
      <w:sz w:val="21"/>
      <w:szCs w:val="21"/>
      <w:lang w:bidi="ar-SA"/>
    </w:rPr>
  </w:style>
  <w:style w:type="character" w:customStyle="1" w:styleId="21">
    <w:name w:val="Основной текст (2)_"/>
    <w:link w:val="22"/>
    <w:rsid w:val="00CD0667"/>
    <w:rPr>
      <w:rFonts w:ascii="Tahoma" w:hAnsi="Tahoma"/>
      <w:sz w:val="21"/>
      <w:szCs w:val="21"/>
      <w:shd w:val="clear" w:color="auto" w:fill="FFFFFF"/>
    </w:rPr>
  </w:style>
  <w:style w:type="paragraph" w:styleId="affe">
    <w:name w:val="Body Text"/>
    <w:basedOn w:val="a"/>
    <w:link w:val="affd"/>
    <w:rsid w:val="00CD0667"/>
    <w:pPr>
      <w:shd w:val="clear" w:color="auto" w:fill="FFFFFF"/>
      <w:spacing w:line="278" w:lineRule="exact"/>
      <w:jc w:val="both"/>
    </w:pPr>
    <w:rPr>
      <w:sz w:val="23"/>
      <w:szCs w:val="23"/>
    </w:rPr>
  </w:style>
  <w:style w:type="character" w:customStyle="1" w:styleId="14">
    <w:name w:val="Основной текст Знак1"/>
    <w:basedOn w:val="a0"/>
    <w:uiPriority w:val="99"/>
    <w:semiHidden/>
    <w:rsid w:val="00CD0667"/>
  </w:style>
  <w:style w:type="paragraph" w:customStyle="1" w:styleId="22">
    <w:name w:val="Основной текст (2)"/>
    <w:basedOn w:val="a"/>
    <w:link w:val="21"/>
    <w:rsid w:val="00CD0667"/>
    <w:pPr>
      <w:shd w:val="clear" w:color="auto" w:fill="FFFFFF"/>
      <w:spacing w:line="240" w:lineRule="atLeast"/>
      <w:jc w:val="both"/>
    </w:pPr>
    <w:rPr>
      <w:rFonts w:ascii="Tahoma" w:hAnsi="Tahoma"/>
      <w:sz w:val="21"/>
      <w:szCs w:val="21"/>
    </w:rPr>
  </w:style>
  <w:style w:type="character" w:customStyle="1" w:styleId="33">
    <w:name w:val="Основной текст (3)_"/>
    <w:link w:val="34"/>
    <w:rsid w:val="00CD0667"/>
    <w:rPr>
      <w:spacing w:val="5"/>
      <w:sz w:val="13"/>
      <w:szCs w:val="13"/>
      <w:shd w:val="clear" w:color="auto" w:fill="FFFFFF"/>
    </w:rPr>
  </w:style>
  <w:style w:type="paragraph" w:customStyle="1" w:styleId="34">
    <w:name w:val="Основной текст (3)"/>
    <w:basedOn w:val="a"/>
    <w:link w:val="33"/>
    <w:rsid w:val="00CD0667"/>
    <w:pPr>
      <w:shd w:val="clear" w:color="auto" w:fill="FFFFFF"/>
      <w:spacing w:line="278" w:lineRule="exact"/>
    </w:pPr>
    <w:rPr>
      <w:spacing w:val="5"/>
      <w:sz w:val="13"/>
      <w:szCs w:val="13"/>
    </w:rPr>
  </w:style>
  <w:style w:type="paragraph" w:customStyle="1" w:styleId="afff">
    <w:name w:val="Знак"/>
    <w:basedOn w:val="a"/>
    <w:rsid w:val="00EC2912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0">
    <w:name w:val="Знак"/>
    <w:basedOn w:val="a"/>
    <w:rsid w:val="008A11E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1">
    <w:name w:val="Знак"/>
    <w:basedOn w:val="a"/>
    <w:rsid w:val="008C32E2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2">
    <w:name w:val="Знак"/>
    <w:basedOn w:val="a"/>
    <w:rsid w:val="0065281A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3">
    <w:name w:val="Знак"/>
    <w:basedOn w:val="a"/>
    <w:rsid w:val="00BB242E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4">
    <w:name w:val="Знак"/>
    <w:basedOn w:val="a"/>
    <w:rsid w:val="003D37C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5">
    <w:name w:val="Знак"/>
    <w:basedOn w:val="a"/>
    <w:rsid w:val="00B6340F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6">
    <w:name w:val="Знак"/>
    <w:basedOn w:val="a"/>
    <w:rsid w:val="0009747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15">
    <w:name w:val="Знак Знак1"/>
    <w:basedOn w:val="a"/>
    <w:rsid w:val="00B65C6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7">
    <w:name w:val="Знак"/>
    <w:basedOn w:val="a"/>
    <w:rsid w:val="008E7F4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character" w:styleId="afff8">
    <w:name w:val="FollowedHyperlink"/>
    <w:basedOn w:val="a0"/>
    <w:uiPriority w:val="99"/>
    <w:semiHidden/>
    <w:unhideWhenUsed/>
    <w:rsid w:val="00DC61F0"/>
    <w:rPr>
      <w:color w:val="800080"/>
      <w:u w:val="single"/>
    </w:rPr>
  </w:style>
  <w:style w:type="paragraph" w:customStyle="1" w:styleId="xl65">
    <w:name w:val="xl65"/>
    <w:basedOn w:val="a"/>
    <w:rsid w:val="00DC61F0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66">
    <w:name w:val="xl66"/>
    <w:basedOn w:val="a"/>
    <w:rsid w:val="00DC61F0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67">
    <w:name w:val="xl67"/>
    <w:basedOn w:val="a"/>
    <w:rsid w:val="00DC61F0"/>
    <w:pPr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68">
    <w:name w:val="xl68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</w:pPr>
    <w:rPr>
      <w:rFonts w:ascii="Arial" w:eastAsia="Times New Roman" w:hAnsi="Arial" w:cs="Arial"/>
      <w:sz w:val="24"/>
      <w:szCs w:val="24"/>
    </w:rPr>
  </w:style>
  <w:style w:type="paragraph" w:customStyle="1" w:styleId="xl69">
    <w:name w:val="xl69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</w:pPr>
    <w:rPr>
      <w:rFonts w:ascii="Arial" w:eastAsia="Times New Roman" w:hAnsi="Arial" w:cs="Arial"/>
      <w:sz w:val="24"/>
      <w:szCs w:val="24"/>
    </w:rPr>
  </w:style>
  <w:style w:type="paragraph" w:customStyle="1" w:styleId="xl70">
    <w:name w:val="xl70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71">
    <w:name w:val="xl71"/>
    <w:basedOn w:val="a"/>
    <w:rsid w:val="00DC61F0"/>
    <w:pPr>
      <w:pBdr>
        <w:left w:val="single" w:sz="4" w:space="14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ind w:firstLineChars="200" w:firstLine="200"/>
      <w:textAlignment w:val="top"/>
    </w:pPr>
    <w:rPr>
      <w:rFonts w:eastAsia="Times New Roman"/>
      <w:sz w:val="24"/>
      <w:szCs w:val="24"/>
    </w:rPr>
  </w:style>
  <w:style w:type="paragraph" w:customStyle="1" w:styleId="xl72">
    <w:name w:val="xl72"/>
    <w:basedOn w:val="a"/>
    <w:rsid w:val="00DC61F0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73">
    <w:name w:val="xl73"/>
    <w:basedOn w:val="a"/>
    <w:rsid w:val="00DC61F0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74">
    <w:name w:val="xl74"/>
    <w:basedOn w:val="a"/>
    <w:rsid w:val="00DC61F0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eastAsia="Times New Roman"/>
      <w:sz w:val="24"/>
      <w:szCs w:val="24"/>
    </w:rPr>
  </w:style>
  <w:style w:type="paragraph" w:customStyle="1" w:styleId="xl75">
    <w:name w:val="xl75"/>
    <w:basedOn w:val="a"/>
    <w:rsid w:val="00DC61F0"/>
    <w:pPr>
      <w:pBdr>
        <w:top w:val="single" w:sz="4" w:space="0" w:color="000000"/>
        <w:left w:val="single" w:sz="4" w:space="14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ind w:firstLineChars="200" w:firstLine="200"/>
      <w:textAlignment w:val="top"/>
    </w:pPr>
    <w:rPr>
      <w:rFonts w:eastAsia="Times New Roman"/>
      <w:sz w:val="24"/>
      <w:szCs w:val="24"/>
    </w:rPr>
  </w:style>
  <w:style w:type="paragraph" w:customStyle="1" w:styleId="xl76">
    <w:name w:val="xl76"/>
    <w:basedOn w:val="a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77">
    <w:name w:val="xl77"/>
    <w:basedOn w:val="a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78">
    <w:name w:val="xl78"/>
    <w:basedOn w:val="a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eastAsia="Times New Roman"/>
      <w:sz w:val="24"/>
      <w:szCs w:val="24"/>
    </w:rPr>
  </w:style>
  <w:style w:type="paragraph" w:customStyle="1" w:styleId="xl79">
    <w:name w:val="xl79"/>
    <w:basedOn w:val="a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eastAsia="Times New Roman"/>
      <w:sz w:val="24"/>
      <w:szCs w:val="24"/>
    </w:rPr>
  </w:style>
  <w:style w:type="paragraph" w:customStyle="1" w:styleId="xl80">
    <w:name w:val="xl80"/>
    <w:basedOn w:val="a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eastAsia="Times New Roman"/>
      <w:sz w:val="24"/>
      <w:szCs w:val="24"/>
    </w:rPr>
  </w:style>
  <w:style w:type="paragraph" w:customStyle="1" w:styleId="xl81">
    <w:name w:val="xl81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82">
    <w:name w:val="xl82"/>
    <w:basedOn w:val="a"/>
    <w:rsid w:val="00DC61F0"/>
    <w:pPr>
      <w:pBdr>
        <w:top w:val="single" w:sz="4" w:space="0" w:color="auto"/>
        <w:bottom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83">
    <w:name w:val="xl83"/>
    <w:basedOn w:val="a"/>
    <w:rsid w:val="00DC61F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84">
    <w:name w:val="xl84"/>
    <w:basedOn w:val="a"/>
    <w:rsid w:val="00DC61F0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24"/>
      <w:szCs w:val="24"/>
    </w:rPr>
  </w:style>
  <w:style w:type="paragraph" w:customStyle="1" w:styleId="xl85">
    <w:name w:val="xl85"/>
    <w:basedOn w:val="a"/>
    <w:rsid w:val="00DC61F0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numbering" w:customStyle="1" w:styleId="23">
    <w:name w:val="Нет списка2"/>
    <w:next w:val="a2"/>
    <w:uiPriority w:val="99"/>
    <w:semiHidden/>
    <w:unhideWhenUsed/>
    <w:rsid w:val="00DC61F0"/>
  </w:style>
  <w:style w:type="paragraph" w:customStyle="1" w:styleId="xl86">
    <w:name w:val="xl86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87">
    <w:name w:val="xl87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88">
    <w:name w:val="xl88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89">
    <w:name w:val="xl89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0">
    <w:name w:val="xl90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1">
    <w:name w:val="xl91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2">
    <w:name w:val="xl92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3">
    <w:name w:val="xl93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4">
    <w:name w:val="xl94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5">
    <w:name w:val="xl95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6">
    <w:name w:val="xl96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7">
    <w:name w:val="xl97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98">
    <w:name w:val="xl98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9">
    <w:name w:val="xl99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00">
    <w:name w:val="xl100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01">
    <w:name w:val="xl101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02">
    <w:name w:val="xl102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03">
    <w:name w:val="xl103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04">
    <w:name w:val="xl104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05">
    <w:name w:val="xl105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06">
    <w:name w:val="xl106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07">
    <w:name w:val="xl107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08">
    <w:name w:val="xl108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09">
    <w:name w:val="xl109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10">
    <w:name w:val="xl110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11">
    <w:name w:val="xl111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12">
    <w:name w:val="xl112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113">
    <w:name w:val="xl113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4">
    <w:name w:val="xl114"/>
    <w:basedOn w:val="a"/>
    <w:rsid w:val="00DC61F0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115">
    <w:name w:val="xl115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6">
    <w:name w:val="xl116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7">
    <w:name w:val="xl117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8">
    <w:name w:val="xl118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9">
    <w:name w:val="xl119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0">
    <w:name w:val="xl120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1">
    <w:name w:val="xl121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color w:val="22272F"/>
      <w:sz w:val="18"/>
      <w:szCs w:val="18"/>
    </w:rPr>
  </w:style>
  <w:style w:type="paragraph" w:customStyle="1" w:styleId="xl122">
    <w:name w:val="xl122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3">
    <w:name w:val="xl123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4">
    <w:name w:val="xl124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5">
    <w:name w:val="xl125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6">
    <w:name w:val="xl126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7">
    <w:name w:val="xl127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8">
    <w:name w:val="xl128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9">
    <w:name w:val="xl129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30">
    <w:name w:val="xl130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31">
    <w:name w:val="xl131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32">
    <w:name w:val="xl132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3">
    <w:name w:val="xl133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4">
    <w:name w:val="xl134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5">
    <w:name w:val="xl135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6">
    <w:name w:val="xl136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7">
    <w:name w:val="xl137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8">
    <w:name w:val="xl138"/>
    <w:basedOn w:val="a"/>
    <w:rsid w:val="00DC61F0"/>
    <w:pPr>
      <w:spacing w:before="100" w:beforeAutospacing="1" w:after="100" w:afterAutospacing="1"/>
    </w:pPr>
    <w:rPr>
      <w:rFonts w:eastAsia="Times New Roman"/>
      <w:sz w:val="18"/>
      <w:szCs w:val="18"/>
    </w:rPr>
  </w:style>
  <w:style w:type="paragraph" w:customStyle="1" w:styleId="xl139">
    <w:name w:val="xl139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18"/>
      <w:szCs w:val="18"/>
    </w:rPr>
  </w:style>
  <w:style w:type="paragraph" w:customStyle="1" w:styleId="xl140">
    <w:name w:val="xl140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41">
    <w:name w:val="xl141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42">
    <w:name w:val="xl142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43">
    <w:name w:val="xl143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44">
    <w:name w:val="xl144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45">
    <w:name w:val="xl145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46">
    <w:name w:val="xl146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47">
    <w:name w:val="xl147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48">
    <w:name w:val="xl148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49">
    <w:name w:val="xl149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50">
    <w:name w:val="xl150"/>
    <w:basedOn w:val="a"/>
    <w:rsid w:val="00DC61F0"/>
    <w:pPr>
      <w:spacing w:before="100" w:beforeAutospacing="1" w:after="100" w:afterAutospacing="1"/>
      <w:jc w:val="right"/>
    </w:pPr>
    <w:rPr>
      <w:rFonts w:eastAsia="Times New Roman"/>
      <w:sz w:val="24"/>
      <w:szCs w:val="24"/>
    </w:rPr>
  </w:style>
  <w:style w:type="paragraph" w:customStyle="1" w:styleId="xl151">
    <w:name w:val="xl151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52">
    <w:name w:val="xl152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53">
    <w:name w:val="xl153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54">
    <w:name w:val="xl154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55">
    <w:name w:val="xl155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YS Text" w:eastAsia="Times New Roman" w:hAnsi="YS Text"/>
      <w:color w:val="000000"/>
    </w:rPr>
  </w:style>
  <w:style w:type="paragraph" w:customStyle="1" w:styleId="xl156">
    <w:name w:val="xl156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eastAsia="Times New Roman"/>
      <w:sz w:val="18"/>
      <w:szCs w:val="18"/>
    </w:rPr>
  </w:style>
  <w:style w:type="paragraph" w:customStyle="1" w:styleId="xl157">
    <w:name w:val="xl157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sz w:val="18"/>
      <w:szCs w:val="18"/>
    </w:rPr>
  </w:style>
  <w:style w:type="paragraph" w:customStyle="1" w:styleId="xl158">
    <w:name w:val="xl158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59">
    <w:name w:val="xl159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60">
    <w:name w:val="xl160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61">
    <w:name w:val="xl161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color w:val="22272F"/>
      <w:sz w:val="18"/>
      <w:szCs w:val="18"/>
    </w:rPr>
  </w:style>
  <w:style w:type="paragraph" w:customStyle="1" w:styleId="xl162">
    <w:name w:val="xl162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xl163">
    <w:name w:val="xl163"/>
    <w:basedOn w:val="a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64">
    <w:name w:val="xl164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4"/>
      <w:szCs w:val="24"/>
    </w:rPr>
  </w:style>
  <w:style w:type="numbering" w:customStyle="1" w:styleId="35">
    <w:name w:val="Нет списка3"/>
    <w:next w:val="a2"/>
    <w:uiPriority w:val="99"/>
    <w:semiHidden/>
    <w:unhideWhenUsed/>
    <w:rsid w:val="0088572E"/>
  </w:style>
  <w:style w:type="paragraph" w:customStyle="1" w:styleId="afff9">
    <w:name w:val="Знак"/>
    <w:basedOn w:val="a"/>
    <w:rsid w:val="00F5531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a">
    <w:name w:val="Знак"/>
    <w:basedOn w:val="a"/>
    <w:rsid w:val="00500638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E6644A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afffb">
    <w:name w:val="Знак"/>
    <w:basedOn w:val="a"/>
    <w:next w:val="2"/>
    <w:autoRedefine/>
    <w:rsid w:val="00C734A2"/>
    <w:pPr>
      <w:spacing w:after="160" w:line="240" w:lineRule="exact"/>
      <w:ind w:firstLine="720"/>
    </w:pPr>
    <w:rPr>
      <w:rFonts w:eastAsia="Times New Roman"/>
      <w:b/>
      <w:sz w:val="24"/>
      <w:szCs w:val="24"/>
      <w:lang w:eastAsia="en-US"/>
    </w:rPr>
  </w:style>
  <w:style w:type="character" w:customStyle="1" w:styleId="20">
    <w:name w:val="Заголовок 2 Знак"/>
    <w:basedOn w:val="a0"/>
    <w:link w:val="2"/>
    <w:uiPriority w:val="9"/>
    <w:semiHidden/>
    <w:rsid w:val="00C734A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16">
    <w:name w:val="Знак1"/>
    <w:basedOn w:val="a"/>
    <w:rsid w:val="00D85FB4"/>
    <w:pPr>
      <w:spacing w:before="100" w:beforeAutospacing="1" w:after="100" w:afterAutospacing="1"/>
    </w:pPr>
    <w:rPr>
      <w:rFonts w:ascii="Tahoma" w:eastAsia="Times New Roman" w:hAnsi="Tahoma"/>
      <w:sz w:val="20"/>
      <w:szCs w:val="20"/>
      <w:lang w:val="en-US" w:eastAsia="en-US"/>
    </w:rPr>
  </w:style>
  <w:style w:type="paragraph" w:customStyle="1" w:styleId="afffc">
    <w:name w:val="Знак"/>
    <w:basedOn w:val="a"/>
    <w:rsid w:val="00A238EA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d">
    <w:name w:val="Знак"/>
    <w:basedOn w:val="a"/>
    <w:rsid w:val="00BF63FA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e">
    <w:name w:val="Знак"/>
    <w:basedOn w:val="a"/>
    <w:rsid w:val="00224AE1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164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25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37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6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1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1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1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96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3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93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9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1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3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64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B73C0C-7311-49DB-9F28-05BF2C6635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2222</TotalTime>
  <Pages>9</Pages>
  <Words>2905</Words>
  <Characters>16559</Characters>
  <Application>Microsoft Office Word</Application>
  <DocSecurity>0</DocSecurity>
  <Lines>137</Lines>
  <Paragraphs>38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>БЕЛОВСКОГО РАЙОНА КУРСКОЙ ОБЛАСТИ</vt:lpstr>
      <vt:lpstr/>
    </vt:vector>
  </TitlesOfParts>
  <Company/>
  <LinksUpToDate>false</LinksUpToDate>
  <CharactersWithSpaces>19426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BorodenkoAA</cp:lastModifiedBy>
  <cp:revision>522</cp:revision>
  <cp:lastPrinted>2024-05-23T13:56:00Z</cp:lastPrinted>
  <dcterms:created xsi:type="dcterms:W3CDTF">2018-05-11T05:53:00Z</dcterms:created>
  <dcterms:modified xsi:type="dcterms:W3CDTF">2024-07-08T11:07:00Z</dcterms:modified>
</cp:coreProperties>
</file>