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15" w:rsidRPr="00255E27" w:rsidRDefault="005B22F5" w:rsidP="00255E27">
      <w:pPr>
        <w:pStyle w:val="caaieiaie2"/>
        <w:ind w:firstLine="709"/>
        <w:rPr>
          <w:rFonts w:cs="Arial"/>
          <w:sz w:val="24"/>
          <w:szCs w:val="24"/>
        </w:rPr>
      </w:pPr>
      <w:r w:rsidRPr="00255E27">
        <w:rPr>
          <w:rFonts w:cs="Arial"/>
          <w:noProof/>
          <w:sz w:val="24"/>
          <w:szCs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E210B6" wp14:editId="30A7EED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 w:rsidRPr="00255E27">
        <w:rPr>
          <w:rFonts w:cs="Arial"/>
          <w:noProof/>
          <w:sz w:val="24"/>
          <w:szCs w:val="24"/>
          <w:lang w:eastAsia="ru-RU" w:bidi="ar-SA"/>
        </w:rPr>
        <w:drawing>
          <wp:inline distT="0" distB="0" distL="0" distR="0" wp14:anchorId="3582549F" wp14:editId="63F5192C">
            <wp:extent cx="1047750" cy="123825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1E" w:rsidRPr="00255E27" w:rsidRDefault="00582C1E" w:rsidP="00255E27">
      <w:pPr>
        <w:ind w:firstLine="709"/>
        <w:rPr>
          <w:rFonts w:ascii="Arial" w:hAnsi="Arial" w:cs="Arial"/>
          <w:sz w:val="24"/>
          <w:szCs w:val="24"/>
        </w:rPr>
      </w:pPr>
    </w:p>
    <w:p w:rsidR="00660B15" w:rsidRPr="00255E27" w:rsidRDefault="00977A61" w:rsidP="00255E27">
      <w:pPr>
        <w:pStyle w:val="caaieiaie2"/>
        <w:ind w:firstLine="709"/>
        <w:rPr>
          <w:rFonts w:cs="Arial"/>
          <w:sz w:val="32"/>
          <w:szCs w:val="32"/>
        </w:rPr>
      </w:pPr>
      <w:r w:rsidRPr="00255E27">
        <w:rPr>
          <w:rFonts w:cs="Arial"/>
          <w:sz w:val="32"/>
          <w:szCs w:val="32"/>
        </w:rPr>
        <w:t>АДМИНИСТРАЦИЯ</w:t>
      </w:r>
    </w:p>
    <w:p w:rsidR="00255E27" w:rsidRPr="00255E27" w:rsidRDefault="00293DA9" w:rsidP="00255E27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55E27">
        <w:rPr>
          <w:rFonts w:ascii="Arial" w:hAnsi="Arial" w:cs="Arial"/>
          <w:b/>
          <w:sz w:val="32"/>
          <w:szCs w:val="32"/>
        </w:rPr>
        <w:t>БЕЛОВСКОГО РАЙОНА</w:t>
      </w:r>
    </w:p>
    <w:p w:rsidR="00660B15" w:rsidRPr="00255E27" w:rsidRDefault="00977A61" w:rsidP="00255E27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55E27">
        <w:rPr>
          <w:rFonts w:ascii="Arial" w:hAnsi="Arial" w:cs="Arial"/>
          <w:b/>
          <w:sz w:val="32"/>
          <w:szCs w:val="32"/>
        </w:rPr>
        <w:t>КУРСКОЙ ОБЛАСТИ</w:t>
      </w:r>
    </w:p>
    <w:p w:rsidR="00660B15" w:rsidRPr="00255E27" w:rsidRDefault="00660B15" w:rsidP="00255E27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660B15" w:rsidRPr="00255E27" w:rsidRDefault="00977A61" w:rsidP="00255E27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55E27">
        <w:rPr>
          <w:rFonts w:ascii="Arial" w:hAnsi="Arial" w:cs="Arial"/>
          <w:b/>
          <w:sz w:val="32"/>
          <w:szCs w:val="32"/>
        </w:rPr>
        <w:t>ПОСТАНОВЛЕНИЕ</w:t>
      </w:r>
    </w:p>
    <w:p w:rsidR="00660B15" w:rsidRPr="00255E27" w:rsidRDefault="00977A61" w:rsidP="00255E27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55E27">
        <w:rPr>
          <w:rFonts w:ascii="Arial" w:hAnsi="Arial" w:cs="Arial"/>
          <w:b/>
          <w:sz w:val="32"/>
          <w:szCs w:val="32"/>
        </w:rPr>
        <w:t xml:space="preserve">от </w:t>
      </w:r>
      <w:r w:rsidR="004D5257" w:rsidRPr="00255E27">
        <w:rPr>
          <w:rFonts w:ascii="Arial" w:hAnsi="Arial" w:cs="Arial"/>
          <w:b/>
          <w:sz w:val="32"/>
          <w:szCs w:val="32"/>
        </w:rPr>
        <w:t>01</w:t>
      </w:r>
      <w:r w:rsidR="00EA402C" w:rsidRPr="00255E27">
        <w:rPr>
          <w:rFonts w:ascii="Arial" w:hAnsi="Arial" w:cs="Arial"/>
          <w:b/>
          <w:sz w:val="32"/>
          <w:szCs w:val="32"/>
        </w:rPr>
        <w:t>.0</w:t>
      </w:r>
      <w:r w:rsidR="004D5257" w:rsidRPr="00255E27">
        <w:rPr>
          <w:rFonts w:ascii="Arial" w:hAnsi="Arial" w:cs="Arial"/>
          <w:b/>
          <w:sz w:val="32"/>
          <w:szCs w:val="32"/>
        </w:rPr>
        <w:t>6</w:t>
      </w:r>
      <w:r w:rsidR="00EA402C" w:rsidRPr="00255E27">
        <w:rPr>
          <w:rFonts w:ascii="Arial" w:hAnsi="Arial" w:cs="Arial"/>
          <w:b/>
          <w:sz w:val="32"/>
          <w:szCs w:val="32"/>
        </w:rPr>
        <w:t xml:space="preserve">.2021 </w:t>
      </w:r>
      <w:r w:rsidRPr="00255E27">
        <w:rPr>
          <w:rFonts w:ascii="Arial" w:hAnsi="Arial" w:cs="Arial"/>
          <w:b/>
          <w:sz w:val="32"/>
          <w:szCs w:val="32"/>
        </w:rPr>
        <w:t>№</w:t>
      </w:r>
      <w:r w:rsidR="009A0ADF" w:rsidRPr="00255E27">
        <w:rPr>
          <w:rFonts w:ascii="Arial" w:hAnsi="Arial" w:cs="Arial"/>
          <w:b/>
          <w:sz w:val="32"/>
          <w:szCs w:val="32"/>
        </w:rPr>
        <w:t xml:space="preserve"> 4</w:t>
      </w:r>
      <w:r w:rsidR="009E036C" w:rsidRPr="00255E27">
        <w:rPr>
          <w:rFonts w:ascii="Arial" w:hAnsi="Arial" w:cs="Arial"/>
          <w:b/>
          <w:sz w:val="32"/>
          <w:szCs w:val="32"/>
        </w:rPr>
        <w:t>25</w:t>
      </w:r>
    </w:p>
    <w:p w:rsidR="00912A70" w:rsidRPr="00255E27" w:rsidRDefault="00912A70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center"/>
        <w:rPr>
          <w:rFonts w:ascii="Arial" w:hAnsi="Arial" w:cs="Arial"/>
          <w:b/>
          <w:sz w:val="32"/>
          <w:szCs w:val="32"/>
          <w:lang w:eastAsia="zh-CN" w:bidi="ar-SA"/>
        </w:rPr>
      </w:pPr>
    </w:p>
    <w:p w:rsidR="00255E27" w:rsidRPr="00255E27" w:rsidRDefault="00255E27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center"/>
        <w:rPr>
          <w:rFonts w:ascii="Arial" w:hAnsi="Arial" w:cs="Arial"/>
          <w:b/>
          <w:sz w:val="32"/>
          <w:szCs w:val="32"/>
          <w:lang w:eastAsia="zh-CN" w:bidi="ar-SA"/>
        </w:rPr>
      </w:pPr>
      <w:r w:rsidRPr="00255E27">
        <w:rPr>
          <w:rFonts w:ascii="Arial" w:hAnsi="Arial" w:cs="Arial"/>
          <w:b/>
          <w:color w:val="000000"/>
          <w:sz w:val="32"/>
          <w:szCs w:val="32"/>
          <w:lang w:eastAsia="zh-CN" w:bidi="ar-SA"/>
        </w:rPr>
        <w:t>Об утверждении плана мероприятий на 2021-2023 годы по реализации Стратегии развития государственной политики Российской Федерации в отношении российского казачества на 2021-2030 годы на территории Беловского района Курской области</w:t>
      </w: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center"/>
        <w:rPr>
          <w:rFonts w:ascii="Arial" w:hAnsi="Arial" w:cs="Arial"/>
          <w:b/>
          <w:sz w:val="32"/>
          <w:szCs w:val="32"/>
          <w:lang w:eastAsia="zh-CN" w:bidi="ar-SA"/>
        </w:rPr>
      </w:pP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/>
          <w:sz w:val="24"/>
          <w:szCs w:val="24"/>
          <w:lang w:eastAsia="zh-CN" w:bidi="ar-SA"/>
        </w:rPr>
      </w:pPr>
      <w:proofErr w:type="gramStart"/>
      <w:r w:rsidRPr="00255E27">
        <w:rPr>
          <w:rFonts w:ascii="Arial" w:hAnsi="Arial" w:cs="Arial"/>
          <w:color w:val="000000"/>
          <w:sz w:val="24"/>
          <w:szCs w:val="24"/>
          <w:lang w:eastAsia="zh-CN" w:bidi="ar-SA"/>
        </w:rPr>
        <w:t>Во исполнение распоряжения Правительства Российской Федерации от 9 ноября 2020 № 2920-р, в соответствии с пунктом 1.3. протокола заседания комиссии при полномочном представителе Президента Российской Федерации в Центральном федеральном округе по делам казачества от 1 декабря 2020 года и в целях дальнейшей реализации государственной политики Российской Федерации в отношении российского казачества, направленной на повышение эффективности деятельности казачьих обществ, внесенных в государственный</w:t>
      </w:r>
      <w:proofErr w:type="gramEnd"/>
      <w:r w:rsidRPr="00255E27">
        <w:rPr>
          <w:rFonts w:ascii="Arial" w:hAnsi="Arial" w:cs="Arial"/>
          <w:color w:val="000000"/>
          <w:sz w:val="24"/>
          <w:szCs w:val="24"/>
          <w:lang w:eastAsia="zh-CN" w:bidi="ar-SA"/>
        </w:rPr>
        <w:t xml:space="preserve"> реестр Российской Федерации, и казачьих общественных объединений на территории Курской области, поддержку экономического развития казачьих обществ, организацию работы с казачьей молодежью, ее военн</w:t>
      </w:r>
      <w:proofErr w:type="gramStart"/>
      <w:r w:rsidRPr="00255E27">
        <w:rPr>
          <w:rFonts w:ascii="Arial" w:hAnsi="Arial" w:cs="Arial"/>
          <w:color w:val="000000"/>
          <w:sz w:val="24"/>
          <w:szCs w:val="24"/>
          <w:lang w:eastAsia="zh-CN" w:bidi="ar-SA"/>
        </w:rPr>
        <w:t>о-</w:t>
      </w:r>
      <w:proofErr w:type="gramEnd"/>
      <w:r w:rsidRPr="00255E27">
        <w:rPr>
          <w:rFonts w:ascii="Arial" w:hAnsi="Arial" w:cs="Arial"/>
          <w:color w:val="000000"/>
          <w:sz w:val="24"/>
          <w:szCs w:val="24"/>
          <w:lang w:eastAsia="zh-CN" w:bidi="ar-SA"/>
        </w:rPr>
        <w:t xml:space="preserve"> патриотическому, духовно-нравственному и физическому воспитанию, сохранение и развитие казачьей культуры, Администрация Беловского района Курской области ПОСТАНОВЛЯЕТ:</w:t>
      </w: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/>
          <w:sz w:val="24"/>
          <w:szCs w:val="24"/>
          <w:lang w:eastAsia="zh-CN" w:bidi="ar-SA"/>
        </w:rPr>
      </w:pPr>
      <w:r w:rsidRPr="00255E27">
        <w:rPr>
          <w:rFonts w:ascii="Arial" w:hAnsi="Arial" w:cs="Arial"/>
          <w:color w:val="000000"/>
          <w:sz w:val="24"/>
          <w:szCs w:val="24"/>
          <w:lang w:eastAsia="zh-CN" w:bidi="ar-SA"/>
        </w:rPr>
        <w:t>1. Утвердить прилагаемый План мероприятий на 2021-2023 годы по реализации Стратегии развития государственной политики Российской Федерации в отношении российского казачества на 2021-2030 годы на территории Беловского района Курской области.</w:t>
      </w: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/>
          <w:sz w:val="24"/>
          <w:szCs w:val="24"/>
          <w:lang w:eastAsia="zh-CN" w:bidi="ar-SA"/>
        </w:rPr>
      </w:pPr>
      <w:r w:rsidRPr="00255E27">
        <w:rPr>
          <w:rFonts w:ascii="Arial" w:hAnsi="Arial" w:cs="Arial"/>
          <w:color w:val="000000"/>
          <w:sz w:val="24"/>
          <w:szCs w:val="24"/>
          <w:lang w:eastAsia="zh-CN" w:bidi="ar-SA"/>
        </w:rPr>
        <w:t>2.</w:t>
      </w:r>
      <w:r w:rsidRPr="00255E27">
        <w:rPr>
          <w:rFonts w:ascii="Arial" w:hAnsi="Arial" w:cs="Arial"/>
          <w:sz w:val="24"/>
          <w:szCs w:val="24"/>
          <w:lang w:eastAsia="zh-CN" w:bidi="ar-SA"/>
        </w:rPr>
        <w:t xml:space="preserve"> </w:t>
      </w:r>
      <w:proofErr w:type="gramStart"/>
      <w:r w:rsidRPr="00255E27">
        <w:rPr>
          <w:rFonts w:ascii="Arial" w:hAnsi="Arial" w:cs="Arial"/>
          <w:sz w:val="24"/>
          <w:szCs w:val="24"/>
          <w:lang w:eastAsia="zh-CN" w:bidi="ar-SA"/>
        </w:rPr>
        <w:t>Контроль за</w:t>
      </w:r>
      <w:proofErr w:type="gramEnd"/>
      <w:r w:rsidRPr="00255E27">
        <w:rPr>
          <w:rFonts w:ascii="Arial" w:hAnsi="Arial" w:cs="Arial"/>
          <w:sz w:val="24"/>
          <w:szCs w:val="24"/>
          <w:lang w:eastAsia="zh-CN" w:bidi="ar-SA"/>
        </w:rPr>
        <w:t xml:space="preserve"> исполнением настоящего постановления возложить на заместителя главы</w:t>
      </w:r>
      <w:r w:rsidRPr="00255E27">
        <w:rPr>
          <w:rFonts w:ascii="Arial" w:hAnsi="Arial" w:cs="Arial"/>
          <w:color w:val="000000"/>
          <w:sz w:val="24"/>
          <w:szCs w:val="24"/>
          <w:lang w:eastAsia="zh-CN" w:bidi="ar-SA"/>
        </w:rPr>
        <w:t xml:space="preserve"> Администрации Беловского района</w:t>
      </w:r>
      <w:r w:rsidRPr="00255E27">
        <w:rPr>
          <w:rFonts w:ascii="Arial" w:hAnsi="Arial" w:cs="Arial"/>
          <w:sz w:val="24"/>
          <w:szCs w:val="24"/>
          <w:lang w:eastAsia="zh-CN" w:bidi="ar-SA"/>
        </w:rPr>
        <w:t xml:space="preserve"> А.М. Ярыгина.</w:t>
      </w: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255E27">
        <w:rPr>
          <w:rFonts w:ascii="Arial" w:hAnsi="Arial" w:cs="Arial"/>
          <w:sz w:val="24"/>
          <w:szCs w:val="24"/>
          <w:lang w:eastAsia="zh-CN" w:bidi="ar-SA"/>
        </w:rPr>
        <w:t>3. Постановление вступает в силу со дня его подписания.</w:t>
      </w: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/>
          <w:sz w:val="24"/>
          <w:szCs w:val="24"/>
          <w:lang w:eastAsia="zh-CN" w:bidi="ar-SA"/>
        </w:rPr>
      </w:pP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/>
          <w:sz w:val="24"/>
          <w:szCs w:val="24"/>
          <w:lang w:eastAsia="zh-CN" w:bidi="ar-SA"/>
        </w:rPr>
      </w:pP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255E27">
        <w:rPr>
          <w:rFonts w:ascii="Arial" w:hAnsi="Arial" w:cs="Arial"/>
          <w:sz w:val="24"/>
          <w:szCs w:val="24"/>
          <w:lang w:eastAsia="zh-CN" w:bidi="ar-SA"/>
        </w:rPr>
        <w:t>Глава Беловского района</w:t>
      </w: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zh-CN" w:bidi="ar-SA"/>
        </w:rPr>
      </w:pPr>
      <w:r w:rsidRPr="00255E27">
        <w:rPr>
          <w:rFonts w:ascii="Arial" w:hAnsi="Arial" w:cs="Arial"/>
          <w:sz w:val="24"/>
          <w:szCs w:val="24"/>
          <w:lang w:eastAsia="zh-CN" w:bidi="ar-SA"/>
        </w:rPr>
        <w:t xml:space="preserve">Курской области                                                                          </w:t>
      </w:r>
      <w:proofErr w:type="spellStart"/>
      <w:r w:rsidRPr="00255E27">
        <w:rPr>
          <w:rFonts w:ascii="Arial" w:hAnsi="Arial" w:cs="Arial"/>
          <w:sz w:val="24"/>
          <w:szCs w:val="24"/>
          <w:lang w:eastAsia="zh-CN" w:bidi="ar-SA"/>
        </w:rPr>
        <w:t>Н.В.Волобуев</w:t>
      </w:r>
      <w:proofErr w:type="spellEnd"/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zh-CN" w:bidi="ar-SA"/>
        </w:rPr>
      </w:pP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zh-CN" w:bidi="ar-SA"/>
        </w:rPr>
        <w:sectPr w:rsidR="009E036C" w:rsidRPr="00255E27" w:rsidSect="00255E27">
          <w:footerReference w:type="default" r:id="rId10"/>
          <w:type w:val="nextPage"/>
          <w:pgSz w:w="11906" w:h="16838"/>
          <w:pgMar w:top="1134" w:right="1247" w:bottom="1134" w:left="1531" w:header="709" w:footer="565" w:gutter="0"/>
          <w:cols w:space="708"/>
          <w:docGrid w:linePitch="360"/>
        </w:sectPr>
      </w:pP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FFFFFF" w:fill="FFFFFF"/>
        <w:ind w:firstLine="709"/>
        <w:jc w:val="right"/>
        <w:rPr>
          <w:rFonts w:ascii="Arial" w:hAnsi="Arial" w:cs="Arial"/>
          <w:sz w:val="24"/>
          <w:szCs w:val="24"/>
          <w:lang w:eastAsia="zh-CN" w:bidi="ar-SA"/>
        </w:rPr>
      </w:pPr>
      <w:r w:rsidRPr="00255E27">
        <w:rPr>
          <w:rFonts w:ascii="Arial" w:hAnsi="Arial" w:cs="Arial"/>
          <w:sz w:val="24"/>
          <w:szCs w:val="24"/>
          <w:lang w:eastAsia="zh-CN" w:bidi="ar-SA"/>
        </w:rPr>
        <w:lastRenderedPageBreak/>
        <w:t>УТВЕРЖДЕН</w:t>
      </w: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FFFFFF" w:fill="FFFFFF"/>
        <w:ind w:firstLine="709"/>
        <w:jc w:val="right"/>
        <w:rPr>
          <w:rFonts w:ascii="Arial" w:hAnsi="Arial" w:cs="Arial"/>
          <w:sz w:val="24"/>
          <w:szCs w:val="24"/>
          <w:lang w:eastAsia="zh-CN" w:bidi="ar-SA"/>
        </w:rPr>
      </w:pPr>
      <w:r w:rsidRPr="00255E27">
        <w:rPr>
          <w:rFonts w:ascii="Arial" w:hAnsi="Arial" w:cs="Arial"/>
          <w:sz w:val="24"/>
          <w:szCs w:val="24"/>
          <w:lang w:eastAsia="zh-CN" w:bidi="ar-SA"/>
        </w:rPr>
        <w:t>постановлением Администрации</w:t>
      </w: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FFFFFF" w:fill="FFFFFF"/>
        <w:ind w:firstLine="709"/>
        <w:jc w:val="right"/>
        <w:rPr>
          <w:rFonts w:ascii="Arial" w:hAnsi="Arial" w:cs="Arial"/>
          <w:sz w:val="24"/>
          <w:szCs w:val="24"/>
          <w:lang w:eastAsia="zh-CN" w:bidi="ar-SA"/>
        </w:rPr>
      </w:pPr>
      <w:r w:rsidRPr="00255E27">
        <w:rPr>
          <w:rFonts w:ascii="Arial" w:hAnsi="Arial" w:cs="Arial"/>
          <w:sz w:val="24"/>
          <w:szCs w:val="24"/>
          <w:lang w:eastAsia="zh-CN" w:bidi="ar-SA"/>
        </w:rPr>
        <w:t>Беловского района Курской области</w:t>
      </w: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FFFFFF" w:fill="FFFFFF"/>
        <w:tabs>
          <w:tab w:val="center" w:pos="12092"/>
          <w:tab w:val="left" w:pos="13785"/>
        </w:tabs>
        <w:ind w:firstLine="709"/>
        <w:jc w:val="right"/>
        <w:rPr>
          <w:rFonts w:ascii="Arial" w:hAnsi="Arial" w:cs="Arial"/>
          <w:sz w:val="24"/>
          <w:szCs w:val="24"/>
          <w:lang w:eastAsia="zh-CN" w:bidi="ar-SA"/>
        </w:rPr>
      </w:pPr>
      <w:r w:rsidRPr="00255E27">
        <w:rPr>
          <w:rFonts w:ascii="Arial" w:hAnsi="Arial" w:cs="Arial"/>
          <w:sz w:val="24"/>
          <w:szCs w:val="24"/>
          <w:lang w:eastAsia="zh-CN" w:bidi="ar-SA"/>
        </w:rPr>
        <w:tab/>
        <w:t>от 01.06.2021 г. № 425</w:t>
      </w: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FFFFFF" w:fill="FFFFFF"/>
        <w:tabs>
          <w:tab w:val="center" w:pos="12092"/>
          <w:tab w:val="left" w:pos="13785"/>
        </w:tabs>
        <w:ind w:firstLine="709"/>
        <w:jc w:val="right"/>
        <w:rPr>
          <w:rFonts w:ascii="Arial" w:hAnsi="Arial" w:cs="Arial"/>
          <w:sz w:val="24"/>
          <w:szCs w:val="24"/>
          <w:lang w:eastAsia="zh-CN" w:bidi="ar-SA"/>
        </w:rPr>
      </w:pPr>
      <w:r w:rsidRPr="00255E27">
        <w:rPr>
          <w:rFonts w:ascii="Arial" w:hAnsi="Arial" w:cs="Arial"/>
          <w:sz w:val="24"/>
          <w:szCs w:val="24"/>
          <w:lang w:eastAsia="zh-CN" w:bidi="ar-SA"/>
        </w:rPr>
        <w:tab/>
      </w: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FFFFFF" w:fill="FFFFFF"/>
        <w:ind w:firstLine="709"/>
        <w:jc w:val="center"/>
        <w:rPr>
          <w:rFonts w:ascii="Arial" w:hAnsi="Arial" w:cs="Arial"/>
          <w:b/>
          <w:bCs/>
          <w:sz w:val="32"/>
          <w:szCs w:val="32"/>
          <w:lang w:eastAsia="zh-CN" w:bidi="ar-SA"/>
        </w:rPr>
      </w:pPr>
      <w:r w:rsidRPr="00255E27">
        <w:rPr>
          <w:rFonts w:ascii="Arial" w:hAnsi="Arial" w:cs="Arial"/>
          <w:b/>
          <w:bCs/>
          <w:spacing w:val="-1"/>
          <w:sz w:val="32"/>
          <w:szCs w:val="32"/>
          <w:lang w:eastAsia="zh-CN" w:bidi="ar-SA"/>
        </w:rPr>
        <w:t xml:space="preserve">План мероприятий по реализации на территории Беловского района Курской области Стратегии развития государственной политики </w:t>
      </w:r>
      <w:r w:rsidRPr="00255E27">
        <w:rPr>
          <w:rFonts w:ascii="Arial" w:hAnsi="Arial" w:cs="Arial"/>
          <w:b/>
          <w:bCs/>
          <w:sz w:val="32"/>
          <w:szCs w:val="32"/>
          <w:lang w:eastAsia="zh-CN" w:bidi="ar-SA"/>
        </w:rPr>
        <w:t>Российской Федерации в отношении Беловского казачества на 2021-2030 годы</w:t>
      </w: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FFFFFF" w:fill="FFFFFF"/>
        <w:ind w:firstLine="709"/>
        <w:jc w:val="center"/>
        <w:rPr>
          <w:rFonts w:ascii="Arial" w:hAnsi="Arial" w:cs="Arial"/>
          <w:sz w:val="24"/>
          <w:szCs w:val="24"/>
          <w:lang w:eastAsia="zh-CN" w:bidi="ar-SA"/>
        </w:rPr>
      </w:pPr>
    </w:p>
    <w:tbl>
      <w:tblPr>
        <w:tblStyle w:val="63"/>
        <w:tblW w:w="152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3081"/>
        <w:gridCol w:w="1827"/>
        <w:gridCol w:w="3123"/>
        <w:gridCol w:w="1980"/>
        <w:gridCol w:w="2876"/>
        <w:gridCol w:w="1849"/>
      </w:tblGrid>
      <w:tr w:rsidR="009E036C" w:rsidRPr="00255E27" w:rsidTr="00255E27">
        <w:trPr>
          <w:jc w:val="center"/>
        </w:trPr>
        <w:tc>
          <w:tcPr>
            <w:tcW w:w="537" w:type="dxa"/>
            <w:vAlign w:val="center"/>
          </w:tcPr>
          <w:p w:rsidR="009E036C" w:rsidRPr="00255E27" w:rsidRDefault="009E036C" w:rsidP="0025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9E036C" w:rsidRPr="00255E27" w:rsidRDefault="009E036C" w:rsidP="0025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>п</w:t>
            </w:r>
            <w:proofErr w:type="gramEnd"/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>/п</w:t>
            </w:r>
          </w:p>
        </w:tc>
        <w:tc>
          <w:tcPr>
            <w:tcW w:w="3081" w:type="dxa"/>
            <w:vAlign w:val="center"/>
          </w:tcPr>
          <w:p w:rsidR="009E036C" w:rsidRPr="00255E27" w:rsidRDefault="009E036C" w:rsidP="0025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27" w:type="dxa"/>
            <w:vAlign w:val="center"/>
          </w:tcPr>
          <w:p w:rsidR="009E036C" w:rsidRPr="00255E27" w:rsidRDefault="009E036C" w:rsidP="0025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 xml:space="preserve">Срок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>исполнения</w:t>
            </w:r>
          </w:p>
        </w:tc>
        <w:tc>
          <w:tcPr>
            <w:tcW w:w="3123" w:type="dxa"/>
            <w:vAlign w:val="center"/>
          </w:tcPr>
          <w:p w:rsidR="009E036C" w:rsidRPr="00255E27" w:rsidRDefault="009E036C" w:rsidP="0025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Ответственный </w:t>
            </w:r>
            <w:r w:rsidRPr="00255E27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1980" w:type="dxa"/>
            <w:vAlign w:val="center"/>
          </w:tcPr>
          <w:p w:rsidR="009E036C" w:rsidRPr="00255E27" w:rsidRDefault="009E036C" w:rsidP="00255E27">
            <w:pPr>
              <w:shd w:val="clear" w:color="FFFFFF" w:fill="FFFFF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>Финансирование</w:t>
            </w:r>
          </w:p>
        </w:tc>
        <w:tc>
          <w:tcPr>
            <w:tcW w:w="2876" w:type="dxa"/>
            <w:vAlign w:val="center"/>
          </w:tcPr>
          <w:p w:rsidR="009E036C" w:rsidRPr="00255E27" w:rsidRDefault="009E036C" w:rsidP="00255E27">
            <w:pPr>
              <w:shd w:val="clear" w:color="FFFFFF" w:fill="FFFFF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Индикатор,</w:t>
            </w:r>
          </w:p>
          <w:p w:rsidR="009E036C" w:rsidRPr="00255E27" w:rsidRDefault="009E036C" w:rsidP="00255E27">
            <w:pPr>
              <w:shd w:val="clear" w:color="FFFFFF" w:fill="FFFFF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используемый для</w:t>
            </w:r>
          </w:p>
          <w:p w:rsidR="009E036C" w:rsidRPr="00255E27" w:rsidRDefault="009E036C" w:rsidP="00255E27">
            <w:pPr>
              <w:shd w:val="clear" w:color="FFFFFF" w:fill="FFFFF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>контроля исполнения</w:t>
            </w:r>
          </w:p>
          <w:p w:rsidR="009E036C" w:rsidRPr="00255E27" w:rsidRDefault="009E036C" w:rsidP="00255E27">
            <w:pPr>
              <w:shd w:val="clear" w:color="FFFFFF" w:fill="FFFFF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1849" w:type="dxa"/>
            <w:vAlign w:val="center"/>
          </w:tcPr>
          <w:p w:rsidR="009E036C" w:rsidRPr="00255E27" w:rsidRDefault="009E036C" w:rsidP="00255E27">
            <w:pPr>
              <w:shd w:val="clear" w:color="FFFFFF" w:fill="FFFFF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 xml:space="preserve">Вид акта/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>мероприятия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  <w:vAlign w:val="center"/>
          </w:tcPr>
          <w:p w:rsidR="009E036C" w:rsidRPr="00255E27" w:rsidRDefault="009E036C" w:rsidP="0025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81" w:type="dxa"/>
            <w:vAlign w:val="center"/>
          </w:tcPr>
          <w:p w:rsidR="009E036C" w:rsidRPr="00255E27" w:rsidRDefault="009E036C" w:rsidP="0025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27" w:type="dxa"/>
            <w:vAlign w:val="center"/>
          </w:tcPr>
          <w:p w:rsidR="009E036C" w:rsidRPr="00255E27" w:rsidRDefault="009E036C" w:rsidP="0025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23" w:type="dxa"/>
            <w:vAlign w:val="center"/>
          </w:tcPr>
          <w:p w:rsidR="009E036C" w:rsidRPr="00255E27" w:rsidRDefault="009E036C" w:rsidP="0025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0" w:type="dxa"/>
            <w:vAlign w:val="center"/>
          </w:tcPr>
          <w:p w:rsidR="009E036C" w:rsidRPr="00255E27" w:rsidRDefault="009E036C" w:rsidP="0025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76" w:type="dxa"/>
            <w:vAlign w:val="center"/>
          </w:tcPr>
          <w:p w:rsidR="009E036C" w:rsidRPr="00255E27" w:rsidRDefault="009E036C" w:rsidP="0025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49" w:type="dxa"/>
            <w:vAlign w:val="center"/>
          </w:tcPr>
          <w:p w:rsidR="009E036C" w:rsidRPr="00255E27" w:rsidRDefault="009E036C" w:rsidP="0025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9E036C" w:rsidRPr="00255E27" w:rsidTr="00255E27">
        <w:trPr>
          <w:jc w:val="center"/>
        </w:trPr>
        <w:tc>
          <w:tcPr>
            <w:tcW w:w="15273" w:type="dxa"/>
            <w:gridSpan w:val="7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bCs/>
                <w:spacing w:val="-6"/>
                <w:sz w:val="24"/>
                <w:szCs w:val="24"/>
                <w:lang w:val="en-US"/>
              </w:rPr>
              <w:t>I</w:t>
            </w:r>
            <w:r w:rsidRPr="00255E27">
              <w:rPr>
                <w:rFonts w:ascii="Arial" w:hAnsi="Arial" w:cs="Arial"/>
                <w:bCs/>
                <w:spacing w:val="-6"/>
                <w:sz w:val="24"/>
                <w:szCs w:val="24"/>
              </w:rPr>
              <w:t>. Совершенствование организации государственной и иной службы Беловского казачества</w:t>
            </w:r>
          </w:p>
        </w:tc>
      </w:tr>
      <w:tr w:rsidR="009E036C" w:rsidRPr="00255E27" w:rsidTr="00255E27">
        <w:trPr>
          <w:trHeight w:val="1368"/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Оказание  помощи  по</w:t>
            </w:r>
            <w:r w:rsid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приведению  устава Беловского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казачьего      общества    в </w:t>
            </w:r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 xml:space="preserve">соответствие                           с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действующим </w:t>
            </w:r>
            <w:r w:rsidRPr="00255E27">
              <w:rPr>
                <w:rFonts w:ascii="Arial" w:hAnsi="Arial" w:cs="Arial"/>
                <w:spacing w:val="-8"/>
                <w:sz w:val="24"/>
                <w:szCs w:val="24"/>
              </w:rPr>
              <w:t xml:space="preserve">законодательством    и </w:t>
            </w:r>
            <w:r w:rsidRPr="00255E27">
              <w:rPr>
                <w:rFonts w:ascii="Arial" w:hAnsi="Arial" w:cs="Arial"/>
                <w:sz w:val="24"/>
                <w:szCs w:val="24"/>
              </w:rPr>
              <w:t>требованиями войскового устава</w:t>
            </w:r>
          </w:p>
        </w:tc>
        <w:tc>
          <w:tcPr>
            <w:tcW w:w="1827" w:type="dxa"/>
          </w:tcPr>
          <w:p w:rsidR="009E036C" w:rsidRPr="00255E27" w:rsidRDefault="00255E27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2"/>
                <w:sz w:val="24"/>
                <w:szCs w:val="24"/>
              </w:rPr>
              <w:t>По</w:t>
            </w:r>
            <w:r w:rsidR="009E036C" w:rsidRPr="00255E27">
              <w:rPr>
                <w:rFonts w:ascii="Arial" w:hAnsi="Arial" w:cs="Arial"/>
                <w:spacing w:val="-22"/>
                <w:sz w:val="24"/>
                <w:szCs w:val="24"/>
              </w:rPr>
              <w:t xml:space="preserve"> мере</w:t>
            </w:r>
            <w:r w:rsidR="009E036C"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необходимости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 xml:space="preserve">Администрация Беловского района Курской области,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>Финансированиене</w:t>
            </w:r>
            <w:proofErr w:type="spellEnd"/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предусмотрено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>Количество членов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 Беловского казачьего             общества, 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участвующих                      в </w:t>
            </w:r>
            <w:r w:rsidRPr="00255E27">
              <w:rPr>
                <w:rFonts w:ascii="Arial" w:hAnsi="Arial" w:cs="Arial"/>
                <w:sz w:val="24"/>
                <w:szCs w:val="24"/>
              </w:rPr>
              <w:t>защите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государственной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границы Российской </w:t>
            </w:r>
            <w:r w:rsidRPr="00255E27">
              <w:rPr>
                <w:rFonts w:ascii="Arial" w:hAnsi="Arial" w:cs="Arial"/>
                <w:sz w:val="24"/>
                <w:szCs w:val="24"/>
              </w:rPr>
              <w:t>Федерации</w:t>
            </w:r>
          </w:p>
        </w:tc>
        <w:tc>
          <w:tcPr>
            <w:tcW w:w="1849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</w:t>
            </w:r>
            <w:r w:rsid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содействия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по                      привлечению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Беловского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>казачьего общества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 xml:space="preserve"> к участию в </w:t>
            </w:r>
            <w:r w:rsidRPr="00255E27">
              <w:rPr>
                <w:rFonts w:ascii="Arial" w:hAnsi="Arial" w:cs="Arial"/>
                <w:sz w:val="24"/>
                <w:szCs w:val="24"/>
              </w:rPr>
              <w:t>защите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государственной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>границы         Российской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Федерации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По мере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необходимости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Пограничное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Управление                    ФСБ </w:t>
            </w: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России по Курской </w:t>
            </w:r>
            <w:r w:rsidRPr="00255E27">
              <w:rPr>
                <w:rFonts w:ascii="Arial" w:hAnsi="Arial" w:cs="Arial"/>
                <w:spacing w:val="-21"/>
                <w:sz w:val="24"/>
                <w:szCs w:val="24"/>
              </w:rPr>
              <w:t xml:space="preserve">области (по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согласованию),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>Финансирование</w:t>
            </w:r>
            <w:r w:rsid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>не предусмотрено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>Количество членов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 Беловского казачьего             общества, 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участвующих                      в </w:t>
            </w:r>
            <w:r w:rsidRPr="00255E27">
              <w:rPr>
                <w:rFonts w:ascii="Arial" w:hAnsi="Arial" w:cs="Arial"/>
                <w:sz w:val="24"/>
                <w:szCs w:val="24"/>
              </w:rPr>
              <w:t>защите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государственной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границы Российской </w:t>
            </w:r>
            <w:r w:rsidRPr="00255E27">
              <w:rPr>
                <w:rFonts w:ascii="Arial" w:hAnsi="Arial" w:cs="Arial"/>
                <w:sz w:val="24"/>
                <w:szCs w:val="24"/>
              </w:rPr>
              <w:t>Федерации</w:t>
            </w:r>
          </w:p>
        </w:tc>
        <w:tc>
          <w:tcPr>
            <w:tcW w:w="1849" w:type="dxa"/>
          </w:tcPr>
          <w:p w:rsidR="009E036C" w:rsidRPr="00255E27" w:rsidRDefault="00255E27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2"/>
                <w:sz w:val="24"/>
                <w:szCs w:val="24"/>
              </w:rPr>
              <w:t xml:space="preserve">Доклад </w:t>
            </w:r>
            <w:r w:rsidR="009E036C" w:rsidRPr="00255E27">
              <w:rPr>
                <w:rFonts w:ascii="Arial" w:hAnsi="Arial" w:cs="Arial"/>
                <w:spacing w:val="-22"/>
                <w:sz w:val="24"/>
                <w:szCs w:val="24"/>
              </w:rPr>
              <w:t>в</w:t>
            </w:r>
            <w:r w:rsidR="009E036C"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по                      привлечению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Беловского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>казачьего общества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 xml:space="preserve"> к 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lastRenderedPageBreak/>
              <w:t>участию в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обеспечении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экологической безопасности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lastRenderedPageBreak/>
              <w:t>По мере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необходимости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 xml:space="preserve">Департамент экологической </w:t>
            </w:r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>безопасности и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природопользования 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>Курской области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  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>Количество членов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 Беловского казачьего             общества, 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участвующих  в                   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lastRenderedPageBreak/>
              <w:t xml:space="preserve">природоохранных </w:t>
            </w:r>
            <w:r w:rsidRPr="00255E27">
              <w:rPr>
                <w:rFonts w:ascii="Arial" w:hAnsi="Arial" w:cs="Arial"/>
                <w:sz w:val="24"/>
                <w:szCs w:val="24"/>
              </w:rPr>
              <w:t>мероприятиях</w:t>
            </w:r>
          </w:p>
        </w:tc>
        <w:tc>
          <w:tcPr>
            <w:tcW w:w="1849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lastRenderedPageBreak/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проведению </w:t>
            </w:r>
            <w:r w:rsidRPr="00255E27">
              <w:rPr>
                <w:rFonts w:ascii="Arial" w:hAnsi="Arial" w:cs="Arial"/>
                <w:sz w:val="24"/>
                <w:szCs w:val="24"/>
              </w:rPr>
              <w:t>первоначальной постановки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допризывников  членов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Беловского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>казачьего  общества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на  воинский учет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  <w:lang w:val="en-US"/>
              </w:rPr>
              <w:t xml:space="preserve">(I </w:t>
            </w:r>
            <w:r w:rsidRPr="00255E27">
              <w:rPr>
                <w:rFonts w:ascii="Arial" w:hAnsi="Arial" w:cs="Arial"/>
                <w:sz w:val="24"/>
                <w:szCs w:val="24"/>
              </w:rPr>
              <w:t>квартал)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Военный комиссариат Беловского района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Курской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  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Количество  допризывников - 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t xml:space="preserve">членов   войскового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Беловского казачьего общества,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прошедших </w:t>
            </w:r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 xml:space="preserve">постановку  на </w:t>
            </w:r>
            <w:r w:rsidRPr="00255E27">
              <w:rPr>
                <w:rFonts w:ascii="Arial" w:hAnsi="Arial" w:cs="Arial"/>
                <w:sz w:val="24"/>
                <w:szCs w:val="24"/>
              </w:rPr>
              <w:t>первоначальный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 воинский учет</w:t>
            </w:r>
          </w:p>
        </w:tc>
        <w:tc>
          <w:tcPr>
            <w:tcW w:w="1849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 содействия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проведению  мероприятий, связанных </w:t>
            </w:r>
            <w:r w:rsidRPr="00255E27">
              <w:rPr>
                <w:rFonts w:ascii="Arial" w:hAnsi="Arial" w:cs="Arial"/>
                <w:spacing w:val="-21"/>
                <w:sz w:val="24"/>
                <w:szCs w:val="24"/>
              </w:rPr>
              <w:t xml:space="preserve">с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подготовкой        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проведением   призыва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членов    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Беловского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>казачьего      общества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на     военную </w:t>
            </w:r>
            <w:r w:rsidRPr="00255E27">
              <w:rPr>
                <w:rFonts w:ascii="Arial" w:hAnsi="Arial" w:cs="Arial"/>
                <w:sz w:val="24"/>
                <w:szCs w:val="24"/>
              </w:rPr>
              <w:t>службу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Военный комиссариат Беловского района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Курской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  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>Количество   членов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 войскового Беловского казачьего общества,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призванных </w:t>
            </w: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для                прохождения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военной службы в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соединения               и 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воинские части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Вооруженных Сил </w:t>
            </w:r>
            <w:r w:rsidRPr="00255E27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</w:p>
        </w:tc>
        <w:tc>
          <w:tcPr>
            <w:tcW w:w="1849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8"/>
                <w:sz w:val="24"/>
                <w:szCs w:val="24"/>
              </w:rPr>
              <w:t>привлечению членов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Беловского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>казачьего      общества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к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работе      комиссии по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первоначальной 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 xml:space="preserve">постановке граждан на 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>воинский учет и призывной комиссии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Военный комиссариат Беловского района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Курской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  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>Количество   членов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 войскового Беловского казачьего  общества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привлеченных     к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работе     комиссий по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первоначальной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постановке граждан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 на    воинский учет и призывную комиссию</w:t>
            </w:r>
          </w:p>
        </w:tc>
        <w:tc>
          <w:tcPr>
            <w:tcW w:w="1849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       содействия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в </w:t>
            </w:r>
            <w:r w:rsidRPr="00255E27">
              <w:rPr>
                <w:rFonts w:ascii="Arial" w:hAnsi="Arial" w:cs="Arial"/>
                <w:spacing w:val="-8"/>
                <w:sz w:val="24"/>
                <w:szCs w:val="24"/>
              </w:rPr>
              <w:t xml:space="preserve">отборе    кандидатов    из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числа членов 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Беловского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>казачьего      общества,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 xml:space="preserve">пребывающих                       </w:t>
            </w:r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lastRenderedPageBreak/>
              <w:t xml:space="preserve">в </w:t>
            </w: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 xml:space="preserve">запасе,                                       для </w:t>
            </w:r>
            <w:r w:rsidRPr="00255E27">
              <w:rPr>
                <w:rFonts w:ascii="Arial" w:hAnsi="Arial" w:cs="Arial"/>
                <w:spacing w:val="-5"/>
                <w:sz w:val="24"/>
                <w:szCs w:val="24"/>
              </w:rPr>
              <w:t xml:space="preserve">прохождения    военной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службы по контракту в соединения и воинские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части          Вооруженных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>Сил                      Российской Федерации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Военный комиссариат Беловского района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Курской</w:t>
            </w:r>
            <w:r w:rsid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  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>Количество   членов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 войскового Беловского казачьего  общества, прошедших отбор</w:t>
            </w:r>
          </w:p>
        </w:tc>
        <w:tc>
          <w:tcPr>
            <w:tcW w:w="1849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в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привлечении членов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Беловского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>казачьего      общества</w:t>
            </w: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, </w:t>
            </w:r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 xml:space="preserve">пребывающих                       в </w:t>
            </w:r>
            <w:r w:rsidRPr="00255E27">
              <w:rPr>
                <w:rFonts w:ascii="Arial" w:hAnsi="Arial" w:cs="Arial"/>
                <w:spacing w:val="-23"/>
                <w:sz w:val="24"/>
                <w:szCs w:val="24"/>
              </w:rPr>
              <w:t xml:space="preserve">запасе,   к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мобилизационным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мероприятиям    в    ходе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учений и тренировок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Военный комиссариат Беловского района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Курской 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</w:t>
            </w:r>
            <w:r w:rsid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>Количество членов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 Беловского казачьего             общества,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пребывающих                    в </w:t>
            </w:r>
            <w:r w:rsidRPr="00255E27">
              <w:rPr>
                <w:rFonts w:ascii="Arial" w:hAnsi="Arial" w:cs="Arial"/>
                <w:spacing w:val="-3"/>
                <w:sz w:val="24"/>
                <w:szCs w:val="24"/>
              </w:rPr>
              <w:t xml:space="preserve">запасе,  привлеченных </w:t>
            </w:r>
            <w:r w:rsidRPr="00255E27">
              <w:rPr>
                <w:rFonts w:ascii="Arial" w:hAnsi="Arial" w:cs="Arial"/>
                <w:spacing w:val="-8"/>
                <w:sz w:val="24"/>
                <w:szCs w:val="24"/>
              </w:rPr>
              <w:t xml:space="preserve">к       мобилизационным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мероприятиям   в   ходе </w:t>
            </w:r>
            <w:r w:rsidRPr="00255E27">
              <w:rPr>
                <w:rFonts w:ascii="Arial" w:hAnsi="Arial" w:cs="Arial"/>
                <w:sz w:val="24"/>
                <w:szCs w:val="24"/>
              </w:rPr>
              <w:t>учений и тренировок</w:t>
            </w:r>
          </w:p>
        </w:tc>
        <w:tc>
          <w:tcPr>
            <w:tcW w:w="1849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       содействия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proofErr w:type="gramStart"/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в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привлечении членов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Беловского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казачьего      общества к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заключению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контрактов на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добровольное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пребывание                              в </w:t>
            </w:r>
            <w:r w:rsidRPr="00255E27">
              <w:rPr>
                <w:rFonts w:ascii="Arial" w:hAnsi="Arial" w:cs="Arial"/>
                <w:sz w:val="24"/>
                <w:szCs w:val="24"/>
              </w:rPr>
              <w:t>мобилизационном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t xml:space="preserve"> людском резерве </w:t>
            </w:r>
            <w:r w:rsidR="00255E27">
              <w:rPr>
                <w:rFonts w:ascii="Arial" w:hAnsi="Arial" w:cs="Arial"/>
                <w:spacing w:val="-13"/>
                <w:sz w:val="24"/>
                <w:szCs w:val="24"/>
              </w:rPr>
              <w:t>в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>рамках</w:t>
            </w:r>
            <w:proofErr w:type="gramEnd"/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 xml:space="preserve"> создания новой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системы   подготовки   и </w:t>
            </w:r>
            <w:r w:rsidRPr="00255E27">
              <w:rPr>
                <w:rFonts w:ascii="Arial" w:hAnsi="Arial" w:cs="Arial"/>
                <w:sz w:val="24"/>
                <w:szCs w:val="24"/>
              </w:rPr>
              <w:t>накопления мобилизационных</w:t>
            </w:r>
            <w:r w:rsidRPr="00255E27">
              <w:rPr>
                <w:rFonts w:ascii="Arial" w:hAnsi="Arial" w:cs="Arial"/>
                <w:spacing w:val="-3"/>
                <w:sz w:val="24"/>
                <w:szCs w:val="24"/>
              </w:rPr>
              <w:t xml:space="preserve"> людских ресурсов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Военный комиссариат Беловского района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Курской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  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>Количество членов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 войскового Беловского казачьего общества,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заключивших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>контракты                            на</w:t>
            </w:r>
            <w:r w:rsid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добровольное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t>пребывание в</w:t>
            </w:r>
            <w:r w:rsidR="00255E27">
              <w:rPr>
                <w:rFonts w:ascii="Arial" w:hAnsi="Arial" w:cs="Arial"/>
                <w:spacing w:val="-20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мобилизационном людском резерве</w:t>
            </w:r>
          </w:p>
        </w:tc>
        <w:tc>
          <w:tcPr>
            <w:tcW w:w="1849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81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в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привлечении членов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Беловского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>казачьего      общества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к 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поисковой                  работе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путем    предоставления 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им                      возможности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проходить           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lastRenderedPageBreak/>
              <w:t xml:space="preserve">военную 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t xml:space="preserve">службу в  90-м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отдельном специальном </w:t>
            </w:r>
            <w:r w:rsidRPr="00255E27">
              <w:rPr>
                <w:rFonts w:ascii="Arial" w:hAnsi="Arial" w:cs="Arial"/>
                <w:spacing w:val="-8"/>
                <w:sz w:val="24"/>
                <w:szCs w:val="24"/>
              </w:rPr>
              <w:t>поисковом       батальоне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Минобороны России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Военный комиссариат Беловского района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Курской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  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>Количество членов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 Беловского казачьего             общества, направленных             для 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 xml:space="preserve">прохождения военной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службы в             90-м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отдельном специальном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lastRenderedPageBreak/>
              <w:t xml:space="preserve">поисковом    батальоне </w:t>
            </w:r>
            <w:r w:rsidRPr="00255E27">
              <w:rPr>
                <w:rFonts w:ascii="Arial" w:hAnsi="Arial" w:cs="Arial"/>
                <w:sz w:val="24"/>
                <w:szCs w:val="24"/>
              </w:rPr>
              <w:t>Минобороны России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lastRenderedPageBreak/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81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в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привлечении членов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Беловского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казачьего      общества к несению военной службы рядах войск </w:t>
            </w:r>
            <w:proofErr w:type="spellStart"/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>Росгвардии</w:t>
            </w:r>
            <w:proofErr w:type="spellEnd"/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8"/>
                <w:sz w:val="24"/>
                <w:szCs w:val="24"/>
              </w:rPr>
              <w:t xml:space="preserve">Управление Федеральной       службы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войск          национальной </w:t>
            </w: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гвардии         России по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Курской    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  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BB3DA9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Количество </w:t>
            </w:r>
            <w:r w:rsidRPr="00255E27">
              <w:rPr>
                <w:rFonts w:ascii="Arial" w:hAnsi="Arial" w:cs="Arial"/>
                <w:sz w:val="24"/>
                <w:szCs w:val="24"/>
              </w:rPr>
              <w:t>заключенных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договоров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(соглашений)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081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 по организации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взаимодействия 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органов           внутренних </w:t>
            </w:r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 xml:space="preserve">дел и              казачьих обществ в            целях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привлечения потенциала российского 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t xml:space="preserve">казачества к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профилактике                    не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медицинского потребления 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 xml:space="preserve">наркотических средств 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и                      психотропных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>веще</w:t>
            </w:r>
            <w:proofErr w:type="gramStart"/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>ств                            ср</w:t>
            </w:r>
            <w:proofErr w:type="gramEnd"/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еди 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t>подростков и молодежи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  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 ОМВД России по Беловскому району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BB3DA9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Количество   мероприятий по профилактике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немедицинского потребления наркотических </w:t>
            </w: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 xml:space="preserve">средств                                       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психотропных </w:t>
            </w:r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>веще</w:t>
            </w:r>
            <w:proofErr w:type="gramStart"/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>ств                         ср</w:t>
            </w:r>
            <w:proofErr w:type="gramEnd"/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 xml:space="preserve">еди 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t xml:space="preserve">подростков  и </w:t>
            </w:r>
            <w:r w:rsidRPr="00255E27">
              <w:rPr>
                <w:rFonts w:ascii="Arial" w:hAnsi="Arial" w:cs="Arial"/>
                <w:sz w:val="24"/>
                <w:szCs w:val="24"/>
              </w:rPr>
              <w:t>молодежи,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 xml:space="preserve">проведенных                        с 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>участием                  членов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 Беловского казачьего общества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15273" w:type="dxa"/>
            <w:gridSpan w:val="7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pacing w:val="-22"/>
                <w:sz w:val="24"/>
                <w:szCs w:val="24"/>
              </w:rPr>
            </w:pPr>
            <w:r w:rsidRPr="00255E27">
              <w:rPr>
                <w:rFonts w:ascii="Arial" w:hAnsi="Arial" w:cs="Arial"/>
                <w:bCs/>
                <w:sz w:val="24"/>
                <w:szCs w:val="24"/>
              </w:rPr>
              <w:t>II. Совершенствование системы взаимодействия с Беловским казачеством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081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в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профессиональной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переподготовке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повышении квалификации муниципальных </w:t>
            </w: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служащих               органов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местного </w:t>
            </w: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 xml:space="preserve">самоуправления Беловского района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Курской области,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осуществляющих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взаимодействие с </w:t>
            </w:r>
            <w:r w:rsidRPr="00255E27">
              <w:rPr>
                <w:rFonts w:ascii="Arial" w:hAnsi="Arial" w:cs="Arial"/>
                <w:sz w:val="24"/>
                <w:szCs w:val="24"/>
              </w:rPr>
              <w:t>Беловским казачеством</w:t>
            </w:r>
          </w:p>
        </w:tc>
        <w:tc>
          <w:tcPr>
            <w:tcW w:w="1827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lastRenderedPageBreak/>
              <w:t>По мере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необходимости</w:t>
            </w:r>
          </w:p>
        </w:tc>
        <w:tc>
          <w:tcPr>
            <w:tcW w:w="3123" w:type="dxa"/>
          </w:tcPr>
          <w:p w:rsidR="009E036C" w:rsidRPr="00255E27" w:rsidRDefault="009E036C" w:rsidP="00BB3DA9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Органы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местного самоуправления Беловского района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Курской 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 комитет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государственной 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службы           и кадров </w:t>
            </w:r>
            <w:r w:rsidRPr="00255E27">
              <w:rPr>
                <w:rFonts w:ascii="Arial" w:hAnsi="Arial" w:cs="Arial"/>
                <w:sz w:val="24"/>
                <w:szCs w:val="24"/>
              </w:rPr>
              <w:t>Курской области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BB3DA9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муниципальных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>служащих органов</w:t>
            </w:r>
            <w:r w:rsidR="00BB3DA9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самоуправления,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прошедших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профессиональную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lastRenderedPageBreak/>
              <w:t>переподготовку и</w:t>
            </w:r>
            <w:r w:rsidR="00BB3DA9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повышение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lastRenderedPageBreak/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15273" w:type="dxa"/>
            <w:gridSpan w:val="7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pacing w:val="-22"/>
                <w:sz w:val="24"/>
                <w:szCs w:val="24"/>
              </w:rPr>
            </w:pPr>
            <w:r w:rsidRPr="00255E27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III. Содействие организации работы с казачьей молодежью, ее военно-патриотическому, </w:t>
            </w:r>
            <w:r w:rsidRPr="00255E27">
              <w:rPr>
                <w:rFonts w:ascii="Arial" w:hAnsi="Arial" w:cs="Arial"/>
                <w:bCs/>
                <w:spacing w:val="-1"/>
                <w:sz w:val="24"/>
                <w:szCs w:val="24"/>
              </w:rPr>
              <w:t>духовно-нравственному и физическому воспитанию, сохранению и развитию казачьей культуры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081" w:type="dxa"/>
          </w:tcPr>
          <w:p w:rsidR="009E036C" w:rsidRPr="00255E27" w:rsidRDefault="009E036C" w:rsidP="00BB3DA9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8"/>
                <w:sz w:val="24"/>
                <w:szCs w:val="24"/>
              </w:rPr>
              <w:t>Оказание поддержки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исполнительными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органами власти </w:t>
            </w: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Курской          области и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органами            местного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самоуправления муниципальных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образований  Беловского района  Курской </w:t>
            </w:r>
            <w:r w:rsidRPr="00255E27">
              <w:rPr>
                <w:rFonts w:ascii="Arial" w:hAnsi="Arial" w:cs="Arial"/>
                <w:spacing w:val="-23"/>
                <w:sz w:val="24"/>
                <w:szCs w:val="24"/>
              </w:rPr>
              <w:t xml:space="preserve">области                                         в 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 xml:space="preserve">организации  работы с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казачьей молодежью, 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направленной на ее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военно-патриотическое,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духовно-нравственное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и                             физическое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воспитание,     а     также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на сохранение и 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t>развитие казачьей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культуры</w:t>
            </w:r>
          </w:p>
        </w:tc>
        <w:tc>
          <w:tcPr>
            <w:tcW w:w="1827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 xml:space="preserve">По </w:t>
            </w:r>
            <w:r w:rsidR="00BB3DA9">
              <w:rPr>
                <w:rFonts w:ascii="Arial" w:hAnsi="Arial" w:cs="Arial"/>
                <w:spacing w:val="-22"/>
                <w:sz w:val="24"/>
                <w:szCs w:val="24"/>
              </w:rPr>
              <w:t>м</w:t>
            </w: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ере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проведения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>мероприятий</w:t>
            </w:r>
          </w:p>
        </w:tc>
        <w:tc>
          <w:tcPr>
            <w:tcW w:w="3123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Органы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местного самоуправления Беловского района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Курской 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Оказание помощи 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развертыванию в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общеобразовательных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организациях Беловского района Курской области, реализующих дополнительную общеразвивающую </w:t>
            </w:r>
            <w:r w:rsidRPr="00255E27">
              <w:rPr>
                <w:rFonts w:ascii="Arial" w:hAnsi="Arial" w:cs="Arial"/>
                <w:spacing w:val="-4"/>
                <w:sz w:val="24"/>
                <w:szCs w:val="24"/>
              </w:rPr>
              <w:t xml:space="preserve">программу, имеющую </w:t>
            </w: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lastRenderedPageBreak/>
              <w:t xml:space="preserve">целью подготовку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несовершеннолетних </w:t>
            </w:r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 xml:space="preserve">обучающихся к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государственной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службе         Беловского </w:t>
            </w:r>
            <w:r w:rsidRPr="00255E27">
              <w:rPr>
                <w:rFonts w:ascii="Arial" w:hAnsi="Arial" w:cs="Arial"/>
                <w:spacing w:val="-4"/>
                <w:sz w:val="24"/>
                <w:szCs w:val="24"/>
              </w:rPr>
              <w:t xml:space="preserve">казачества,  работы по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военно-патриотическому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воспитанию детей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молодежи, </w:t>
            </w:r>
            <w:r w:rsidRPr="00255E27">
              <w:rPr>
                <w:rFonts w:ascii="Arial" w:hAnsi="Arial" w:cs="Arial"/>
                <w:spacing w:val="-8"/>
                <w:sz w:val="24"/>
                <w:szCs w:val="24"/>
              </w:rPr>
              <w:t>проводимой   в   рамках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Общероссийской общественно-государственной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детско-юношеской </w:t>
            </w:r>
            <w:r w:rsidRPr="00255E27">
              <w:rPr>
                <w:rFonts w:ascii="Arial" w:hAnsi="Arial" w:cs="Arial"/>
                <w:sz w:val="24"/>
                <w:szCs w:val="24"/>
              </w:rPr>
              <w:t>организации «Российское движение</w:t>
            </w:r>
          </w:p>
          <w:p w:rsidR="009E036C" w:rsidRPr="00255E27" w:rsidRDefault="009E036C" w:rsidP="00BB3DA9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школьников» (далее -</w:t>
            </w:r>
            <w:r w:rsidR="00BB3DA9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t>КРО ООГДЮО</w:t>
            </w:r>
            <w:proofErr w:type="gramEnd"/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 xml:space="preserve">Рабочая группа,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t xml:space="preserve"> КРО                         ООГДЮО </w:t>
            </w: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 xml:space="preserve">«РДШ»                                     (по </w:t>
            </w:r>
            <w:r w:rsidRPr="00255E27">
              <w:rPr>
                <w:rFonts w:ascii="Arial" w:hAnsi="Arial" w:cs="Arial"/>
                <w:sz w:val="24"/>
                <w:szCs w:val="24"/>
              </w:rPr>
              <w:t>согласованию),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 xml:space="preserve">Количество представителей казачества,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принявших   участие   в </w:t>
            </w:r>
            <w:r w:rsidRPr="00255E27">
              <w:rPr>
                <w:rFonts w:ascii="Arial" w:hAnsi="Arial" w:cs="Arial"/>
                <w:sz w:val="24"/>
                <w:szCs w:val="24"/>
              </w:rPr>
              <w:t>деятельности организации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</w:t>
            </w:r>
            <w:r w:rsidR="00BB3DA9">
              <w:rPr>
                <w:rFonts w:ascii="Arial" w:hAnsi="Arial" w:cs="Arial"/>
                <w:spacing w:val="-22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3081" w:type="dxa"/>
          </w:tcPr>
          <w:p w:rsidR="009E036C" w:rsidRPr="00255E27" w:rsidRDefault="009E036C" w:rsidP="00BB3DA9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по                          включению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представителей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Беловского </w:t>
            </w:r>
            <w:r w:rsidRPr="00255E27">
              <w:rPr>
                <w:rFonts w:ascii="Arial" w:hAnsi="Arial" w:cs="Arial"/>
                <w:spacing w:val="-4"/>
                <w:sz w:val="24"/>
                <w:szCs w:val="24"/>
              </w:rPr>
              <w:t>казачества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 в районный штаб 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t xml:space="preserve">КРО                       ООГДЮО </w:t>
            </w:r>
            <w:r w:rsidRPr="00255E27">
              <w:rPr>
                <w:rFonts w:ascii="Arial" w:hAnsi="Arial" w:cs="Arial"/>
                <w:sz w:val="24"/>
                <w:szCs w:val="24"/>
              </w:rPr>
              <w:t>«РДШ»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t xml:space="preserve"> КРО                         ООГДЮО </w:t>
            </w: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 xml:space="preserve">«РДШ»                                     (по </w:t>
            </w:r>
            <w:r w:rsidRPr="00255E27">
              <w:rPr>
                <w:rFonts w:ascii="Arial" w:hAnsi="Arial" w:cs="Arial"/>
                <w:sz w:val="24"/>
                <w:szCs w:val="24"/>
              </w:rPr>
              <w:t>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 xml:space="preserve">Количество представителей казачества,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принявших   участие   в </w:t>
            </w:r>
            <w:r w:rsidRPr="00255E27">
              <w:rPr>
                <w:rFonts w:ascii="Arial" w:hAnsi="Arial" w:cs="Arial"/>
                <w:sz w:val="24"/>
                <w:szCs w:val="24"/>
              </w:rPr>
              <w:t>деятельности организации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>по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                   привлечению</w:t>
            </w:r>
            <w:r w:rsidR="00BB3DA9">
              <w:rPr>
                <w:rFonts w:ascii="Arial" w:hAnsi="Arial" w:cs="Arial"/>
                <w:spacing w:val="-19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>п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редставителей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Беловского </w:t>
            </w:r>
            <w:r w:rsidRPr="00255E27">
              <w:rPr>
                <w:rFonts w:ascii="Arial" w:hAnsi="Arial" w:cs="Arial"/>
                <w:spacing w:val="-4"/>
                <w:sz w:val="24"/>
                <w:szCs w:val="24"/>
              </w:rPr>
              <w:t>казачества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 к 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t xml:space="preserve">деятельности КРО 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ООГДЮО «РДШ» и </w:t>
            </w:r>
            <w:r w:rsidRPr="00255E27">
              <w:rPr>
                <w:rFonts w:ascii="Arial" w:hAnsi="Arial" w:cs="Arial"/>
                <w:sz w:val="24"/>
                <w:szCs w:val="24"/>
              </w:rPr>
              <w:t>регионального отделения Всероссийского детско-юношеского военно-</w:t>
            </w:r>
          </w:p>
          <w:p w:rsidR="009E036C" w:rsidRPr="00255E27" w:rsidRDefault="009E036C" w:rsidP="00BB3DA9">
            <w:pPr>
              <w:shd w:val="clear" w:color="FFFFFF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55E27">
              <w:rPr>
                <w:rFonts w:ascii="Arial" w:hAnsi="Arial" w:cs="Arial"/>
                <w:sz w:val="24"/>
                <w:szCs w:val="24"/>
              </w:rPr>
              <w:t xml:space="preserve">патриотического общественного </w:t>
            </w: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движения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«ЮНАРМИЯ»    (далее </w:t>
            </w:r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>- РО ВДЮВПОД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       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>«ЮНАРМИЯ»</w:t>
            </w:r>
            <w:proofErr w:type="gramEnd"/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t xml:space="preserve"> КРО                         ООГДЮО </w:t>
            </w: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 xml:space="preserve">«РДШ»                                     (по </w:t>
            </w:r>
            <w:r w:rsidRPr="00255E27">
              <w:rPr>
                <w:rFonts w:ascii="Arial" w:hAnsi="Arial" w:cs="Arial"/>
                <w:sz w:val="24"/>
                <w:szCs w:val="24"/>
              </w:rPr>
              <w:t>согласованию),</w:t>
            </w:r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 xml:space="preserve"> РО          ВДЮВПОД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 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«ЮНАРМИЯ»  </w:t>
            </w: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 xml:space="preserve">(по </w:t>
            </w:r>
            <w:r w:rsidRPr="00255E27">
              <w:rPr>
                <w:rFonts w:ascii="Arial" w:hAnsi="Arial" w:cs="Arial"/>
                <w:sz w:val="24"/>
                <w:szCs w:val="24"/>
              </w:rPr>
              <w:t>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 xml:space="preserve">Количество представителей казачества,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принявших   участие   в </w:t>
            </w:r>
            <w:r w:rsidRPr="00255E27">
              <w:rPr>
                <w:rFonts w:ascii="Arial" w:hAnsi="Arial" w:cs="Arial"/>
                <w:sz w:val="24"/>
                <w:szCs w:val="24"/>
              </w:rPr>
              <w:t>деятельности организации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18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       содействия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в   создании   кадетских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казачьих       классов       в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общеобразовательных организациях Беловского района Курской </w:t>
            </w:r>
            <w:r w:rsidRPr="00255E27">
              <w:rPr>
                <w:rFonts w:ascii="Arial" w:hAnsi="Arial" w:cs="Arial"/>
                <w:sz w:val="24"/>
                <w:szCs w:val="24"/>
              </w:rPr>
              <w:t>области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Управление образования администрации Беловского района,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  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созданных кадетских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казачьих       классов в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общеобразовательных организациях Беловского района Курской </w:t>
            </w:r>
            <w:r w:rsidRPr="00255E27">
              <w:rPr>
                <w:rFonts w:ascii="Arial" w:hAnsi="Arial" w:cs="Arial"/>
                <w:sz w:val="24"/>
                <w:szCs w:val="24"/>
              </w:rPr>
              <w:t>области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081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 содействия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в  организации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экскурсий                           для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казачьей    молодежи    в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воинские  части </w:t>
            </w:r>
            <w:r w:rsidR="00BB3DA9">
              <w:rPr>
                <w:rFonts w:ascii="Arial" w:hAnsi="Arial" w:cs="Arial"/>
                <w:spacing w:val="-16"/>
                <w:sz w:val="24"/>
                <w:szCs w:val="24"/>
              </w:rPr>
              <w:t>в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t xml:space="preserve">целях       знакомства       с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>жизнью</w:t>
            </w:r>
            <w:proofErr w:type="gramEnd"/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         и  бытом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военнослужащих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частей     Вооруженных 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>Сил Российской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Федерации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 в «День призывника»</w:t>
            </w:r>
          </w:p>
        </w:tc>
        <w:tc>
          <w:tcPr>
            <w:tcW w:w="3123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молодежной политики, физкультуры и спорта Администрации Беловского района                                                 Курской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 Военный комиссариат Беловского района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Курской                  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  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организованных</w:t>
            </w:r>
            <w:r w:rsidRPr="00255E27">
              <w:rPr>
                <w:rFonts w:ascii="Arial" w:hAnsi="Arial" w:cs="Arial"/>
                <w:spacing w:val="-21"/>
                <w:sz w:val="24"/>
                <w:szCs w:val="24"/>
              </w:rPr>
              <w:t xml:space="preserve"> экскурсий в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соединения                            и </w:t>
            </w:r>
            <w:r w:rsidRPr="00255E27">
              <w:rPr>
                <w:rFonts w:ascii="Arial" w:hAnsi="Arial" w:cs="Arial"/>
                <w:sz w:val="24"/>
                <w:szCs w:val="24"/>
              </w:rPr>
              <w:t>воинские части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081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Оказание 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организационного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информационного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методического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содействия развитию </w:t>
            </w:r>
            <w:r w:rsidRPr="00255E27">
              <w:rPr>
                <w:rFonts w:ascii="Arial" w:hAnsi="Arial" w:cs="Arial"/>
                <w:sz w:val="24"/>
                <w:szCs w:val="24"/>
              </w:rPr>
              <w:t>молодежного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 казачьего          движения 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>«Союз казачьей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молодежи»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Управление образования администрации Беловского района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представителей Беловского</w:t>
            </w:r>
            <w:r w:rsidRPr="00255E27">
              <w:rPr>
                <w:rFonts w:ascii="Arial" w:hAnsi="Arial" w:cs="Arial"/>
                <w:spacing w:val="-4"/>
                <w:sz w:val="24"/>
                <w:szCs w:val="24"/>
              </w:rPr>
              <w:t xml:space="preserve"> казачества,   входящих </w:t>
            </w: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в «Союз        казачьей </w:t>
            </w:r>
            <w:r w:rsidRPr="00255E27">
              <w:rPr>
                <w:rFonts w:ascii="Arial" w:hAnsi="Arial" w:cs="Arial"/>
                <w:sz w:val="24"/>
                <w:szCs w:val="24"/>
              </w:rPr>
              <w:t>молодежи»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081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в  организации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проведении </w:t>
            </w: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 xml:space="preserve">международного 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фестиваля казачьей </w:t>
            </w:r>
            <w:r w:rsidRPr="00255E27">
              <w:rPr>
                <w:rFonts w:ascii="Arial" w:hAnsi="Arial" w:cs="Arial"/>
                <w:spacing w:val="-21"/>
                <w:sz w:val="24"/>
                <w:szCs w:val="24"/>
              </w:rPr>
              <w:t>песни «Русь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Православная»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1 раз в 2 года</w:t>
            </w:r>
          </w:p>
        </w:tc>
        <w:tc>
          <w:tcPr>
            <w:tcW w:w="3123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молодежной политики, физкультуры и </w:t>
            </w: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спорта Администрации Беловского района                                                 Курской области</w:t>
            </w:r>
            <w:r w:rsidR="00BB3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За счет текущего финансирован</w:t>
            </w: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Количество казаков,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 </w:t>
            </w:r>
            <w:r w:rsidRPr="00255E27">
              <w:rPr>
                <w:rFonts w:ascii="Arial" w:hAnsi="Arial" w:cs="Arial"/>
                <w:sz w:val="24"/>
                <w:szCs w:val="24"/>
              </w:rPr>
              <w:t>фестивале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81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по участию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по участию делегации Беловского района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Курской       области в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Международном 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>фестивале «Казачья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станица Москва»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III квартал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молодежной политики, физкультуры и спорта Администрации Беловского района                                                 Курской области,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За счет текущего финансирования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казаков,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 </w:t>
            </w:r>
            <w:r w:rsidRPr="00255E27">
              <w:rPr>
                <w:rFonts w:ascii="Arial" w:hAnsi="Arial" w:cs="Arial"/>
                <w:sz w:val="24"/>
                <w:szCs w:val="24"/>
              </w:rPr>
              <w:t>фестивале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в  организации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проведении международного смотра 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фестиваля 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«Казацкая слобода»,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посвященному </w:t>
            </w: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празднику  иконы 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t xml:space="preserve">Курская              Коренная 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Божьей   Матери </w:t>
            </w:r>
            <w:r w:rsidRPr="00255E27">
              <w:rPr>
                <w:rFonts w:ascii="Arial" w:hAnsi="Arial" w:cs="Arial"/>
                <w:sz w:val="24"/>
                <w:szCs w:val="24"/>
              </w:rPr>
              <w:t>«Знамение»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z w:val="24"/>
                <w:szCs w:val="24"/>
              </w:rPr>
              <w:t>молодежной политики, физкультуры и спорта Администрации Беловского района                                                 Курской области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За счет текущего финансирования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казаков,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 </w:t>
            </w:r>
            <w:r w:rsidRPr="00255E27">
              <w:rPr>
                <w:rFonts w:ascii="Arial" w:hAnsi="Arial" w:cs="Arial"/>
                <w:sz w:val="24"/>
                <w:szCs w:val="24"/>
              </w:rPr>
              <w:t>фестивале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081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в  организации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и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проведении         военно-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спортивной игры </w:t>
            </w:r>
            <w:r w:rsidRPr="00255E27">
              <w:rPr>
                <w:rFonts w:ascii="Arial" w:hAnsi="Arial" w:cs="Arial"/>
                <w:sz w:val="24"/>
                <w:szCs w:val="24"/>
              </w:rPr>
              <w:t>«Берет»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 xml:space="preserve">Отдел по вопросам культуры, молодежной политики, физкультуры и спорта Администрации Беловского района                                                 Курской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За счет текущего финансирования</w:t>
            </w:r>
          </w:p>
        </w:tc>
        <w:tc>
          <w:tcPr>
            <w:tcW w:w="2876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человек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военно-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>спортивной игре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в  организации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и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проведении   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 xml:space="preserve">регионального этапа 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обеспечении      участия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победителей  в 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t xml:space="preserve">войсковом                                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lastRenderedPageBreak/>
              <w:t xml:space="preserve">и 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финальном   этапе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Всероссийской военно-спортивной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>игры                         «Казачий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 </w:t>
            </w:r>
            <w:r w:rsidRPr="00255E27">
              <w:rPr>
                <w:rFonts w:ascii="Arial" w:hAnsi="Arial" w:cs="Arial"/>
                <w:sz w:val="24"/>
                <w:szCs w:val="24"/>
              </w:rPr>
              <w:t>сполох»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Управление образования администрации Беловского района,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человек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военно-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>спортивной игре</w:t>
            </w:r>
          </w:p>
        </w:tc>
        <w:tc>
          <w:tcPr>
            <w:tcW w:w="1849" w:type="dxa"/>
          </w:tcPr>
          <w:p w:rsidR="009E036C" w:rsidRPr="00255E27" w:rsidRDefault="00BB3DA9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2"/>
                <w:sz w:val="24"/>
                <w:szCs w:val="24"/>
              </w:rPr>
              <w:t xml:space="preserve">Доклад </w:t>
            </w:r>
            <w:r w:rsidR="009E036C" w:rsidRPr="00255E27">
              <w:rPr>
                <w:rFonts w:ascii="Arial" w:hAnsi="Arial" w:cs="Arial"/>
                <w:spacing w:val="-22"/>
                <w:sz w:val="24"/>
                <w:szCs w:val="24"/>
              </w:rPr>
              <w:t>в</w:t>
            </w:r>
            <w:r w:rsidR="009E036C"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26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по                    привлечению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казачьей    молодежи к</w:t>
            </w: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 xml:space="preserve"> участию    в 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мероприятиях  по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патриотическому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воспитанию,       в       том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числе посвященных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дням воинской славы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 молодежной политики, физкультуры и спорта Администрации Беловского района                                                 Курской области,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</w:t>
            </w:r>
            <w:r w:rsid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представителей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казачьей    молодежи,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в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проведении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внеурочных 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 xml:space="preserve">мероприятий по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истории,             культуре,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традициям российского 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t xml:space="preserve">казачества                                 в </w:t>
            </w:r>
            <w:r w:rsidRPr="00255E27">
              <w:rPr>
                <w:rFonts w:ascii="Arial" w:hAnsi="Arial" w:cs="Arial"/>
                <w:sz w:val="24"/>
                <w:szCs w:val="24"/>
              </w:rPr>
              <w:t>образовательных организациях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Беловского района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Управление образования администрации Беловского района,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proofErr w:type="gramStart"/>
            <w:r w:rsidRPr="00255E27"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  <w:r w:rsidRPr="00255E2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принявших   участие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в организации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и проведении 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 xml:space="preserve">регионального этапа 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обеспечении      участия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победителей   в </w:t>
            </w:r>
            <w:r w:rsidRPr="00255E27">
              <w:rPr>
                <w:rFonts w:ascii="Arial" w:hAnsi="Arial" w:cs="Arial"/>
                <w:spacing w:val="-20"/>
                <w:sz w:val="24"/>
                <w:szCs w:val="24"/>
              </w:rPr>
              <w:t xml:space="preserve">войсковом                                и 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финальном  этапе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Всероссийского фольклорного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>конкурса            «Казачий круг»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 молодежной политики, физкультуры и спорта Администрации Беловского района                                                 Курской области,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За счет текущего финансирования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proofErr w:type="gramStart"/>
            <w:r w:rsidRPr="00255E27"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  <w:r w:rsidRPr="00255E2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принявших   участие  в конкурсе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</w:t>
            </w:r>
            <w:r w:rsidR="00BB3DA9">
              <w:rPr>
                <w:rFonts w:ascii="Arial" w:hAnsi="Arial" w:cs="Arial"/>
                <w:spacing w:val="-22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 по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                 привлечению членов                   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Беловского казачьего            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lastRenderedPageBreak/>
              <w:t xml:space="preserve">общества </w:t>
            </w: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 xml:space="preserve">к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проведению </w:t>
            </w:r>
            <w:proofErr w:type="spellStart"/>
            <w:r w:rsidRPr="00255E27">
              <w:rPr>
                <w:rFonts w:ascii="Arial" w:hAnsi="Arial" w:cs="Arial"/>
                <w:sz w:val="24"/>
                <w:szCs w:val="24"/>
              </w:rPr>
              <w:t>молодежно</w:t>
            </w:r>
            <w:proofErr w:type="spellEnd"/>
            <w:r w:rsidRPr="00255E27">
              <w:rPr>
                <w:rFonts w:ascii="Arial" w:hAnsi="Arial" w:cs="Arial"/>
                <w:sz w:val="24"/>
                <w:szCs w:val="24"/>
              </w:rPr>
              <w:t>-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патриотической </w:t>
            </w:r>
            <w:proofErr w:type="spellStart"/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>акции</w:t>
            </w:r>
            <w:proofErr w:type="gramStart"/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>«Д</w:t>
            </w:r>
            <w:proofErr w:type="gramEnd"/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>ень</w:t>
            </w:r>
            <w:proofErr w:type="spellEnd"/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призывника»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Ежегодно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  <w:lang w:val="en-US"/>
              </w:rPr>
              <w:t>I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 xml:space="preserve"> и III кварталы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 xml:space="preserve">Отдел по вопросам культуры, молодежной политики, физкультуры и </w:t>
            </w: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спорта Администрации Беловского района                                                 Курской области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 Военный комиссариат Беловского района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Курской                  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За счет текущего финансирован</w:t>
            </w: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 xml:space="preserve">Количество 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>членов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 Беловского казачьего             общества и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казачьей   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lastRenderedPageBreak/>
              <w:t>молодежи, привлеченных к проведению акции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lastRenderedPageBreak/>
              <w:t>Доклад 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30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 по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                 привлечению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казачьей    молодежи к</w:t>
            </w: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 xml:space="preserve"> участию  в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   сборах 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t>курсантов  военно-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патриотических </w:t>
            </w:r>
            <w:r w:rsidRPr="00255E27">
              <w:rPr>
                <w:rFonts w:ascii="Arial" w:hAnsi="Arial" w:cs="Arial"/>
                <w:spacing w:val="-23"/>
                <w:sz w:val="24"/>
                <w:szCs w:val="24"/>
              </w:rPr>
              <w:t xml:space="preserve">клубов                                          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допризывной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молодежи Беловского района            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>«Служу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отечеству»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 молодежной политики, физкультуры и спорта Администрации Беловского района                                                 Курской области,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За счет текущего финансирования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представителей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казачьей    молодежи,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 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Оказание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организационного        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информационного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содействия  по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проведению    казачьих 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>игр курсантов военно-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патриотических 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t xml:space="preserve">клубов       и       учащихся </w:t>
            </w: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кадетского              класса Беловского района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Курской                   области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«Достояние      казачьих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станиц»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 молодежной политики, физкультуры и спорта Администрации Беловского района                                                 Курской области,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За счет текущего финансирования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представителей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казачьей    молодежи,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 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Оказание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организационного        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информационного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содействия  по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проведению    казачьих 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>игр курсантов военно-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патриотических 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lastRenderedPageBreak/>
              <w:t xml:space="preserve">клубов       и       учащихся </w:t>
            </w: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кадетского              класса Беловского района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Курской                   области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>«Казачья слобода»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 молодежной политики, физкультуры и спорта Администрации Беловского района                                                 Курской области,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lastRenderedPageBreak/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За счет текущего финансирования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представителей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казачьей    молодежи,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 xml:space="preserve">Доклад </w:t>
            </w:r>
            <w:bookmarkStart w:id="0" w:name="_GoBack"/>
            <w:bookmarkEnd w:id="0"/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33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Оказание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организационного        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информационного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содействия  в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>проведении соревнований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 xml:space="preserve">  по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>огневой          подготовке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>курсантов военно-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патриотических 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t xml:space="preserve">клубов       и       учащихся </w:t>
            </w: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кадетского              класса Беловского района </w:t>
            </w:r>
            <w:r w:rsidRPr="00255E27">
              <w:rPr>
                <w:rFonts w:ascii="Arial" w:hAnsi="Arial" w:cs="Arial"/>
                <w:spacing w:val="-16"/>
                <w:sz w:val="24"/>
                <w:szCs w:val="24"/>
              </w:rPr>
              <w:t>Курской                   области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 молодежной политики, физкультуры и спорта Администрации Беловского района                                                 Курской области,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За счет текущего финансирования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представителей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казачьей    молодежи,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в организации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и проведении Всероссийского шествия 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>«Бессмертный полк»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9 Мая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 молодежной политики, физкультуры и спорта Администрации Беловского района                                                 Курской области,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представителей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казачьей    молодежи,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 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Оказание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организационного        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информационного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содействия  в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>проведении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регионального       этапа </w:t>
            </w:r>
            <w:r w:rsidRPr="00255E27">
              <w:rPr>
                <w:rFonts w:ascii="Arial" w:hAnsi="Arial" w:cs="Arial"/>
                <w:sz w:val="24"/>
                <w:szCs w:val="24"/>
              </w:rPr>
              <w:t>Всероссийской военно-спортивной игры «Победа»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 молодежной политики, физкультуры и спорта Администрации Беловского района                                                 Курской области,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За счет текущего финансирования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представителей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казачьей    молодежи,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36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pacing w:val="-9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Оказание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организационного        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информационного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содействия  в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>проведении проекта «Свеча памяти»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 молодежной политики, физкультуры и спорта Администрации Беловского района                                                 Курской области,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За счет текущего финансирования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представителей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казачьей    молодежи,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pacing w:val="-9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Оказание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организационного        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информационного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содействия  в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>проведении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t xml:space="preserve">          марш-</w:t>
            </w:r>
            <w:r w:rsidRPr="00255E27">
              <w:rPr>
                <w:rFonts w:ascii="Arial" w:hAnsi="Arial" w:cs="Arial"/>
                <w:spacing w:val="-17"/>
                <w:sz w:val="24"/>
                <w:szCs w:val="24"/>
              </w:rPr>
              <w:t>парада  военно-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патриотических </w:t>
            </w:r>
            <w:r w:rsidRPr="00255E27">
              <w:rPr>
                <w:rFonts w:ascii="Arial" w:hAnsi="Arial" w:cs="Arial"/>
                <w:spacing w:val="-23"/>
                <w:sz w:val="24"/>
                <w:szCs w:val="24"/>
              </w:rPr>
              <w:t xml:space="preserve">клубов                                           и </w:t>
            </w:r>
            <w:r w:rsidRPr="00255E27">
              <w:rPr>
                <w:rFonts w:ascii="Arial" w:hAnsi="Arial" w:cs="Arial"/>
                <w:sz w:val="24"/>
                <w:szCs w:val="24"/>
              </w:rPr>
              <w:t>допризывной молодежи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 молодежной политики, физкультуры и спорта Администрации Беловского района                                                 Курской области,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За счет текущего финансирования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представителей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казачьей    молодежи,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3081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pacing w:val="-9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Оказание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организационного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информационного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содействия  в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>проведении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t xml:space="preserve">  мероприятий, посвященных Дню Героев Отечества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 молодежной политики, физкультуры и спорта Администрации Беловского района                                                 Курской области,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За счет текущего финансирования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представителей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казачьей    молодежи,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3081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pacing w:val="-9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Оказание </w:t>
            </w:r>
            <w:r w:rsidRPr="00255E27">
              <w:rPr>
                <w:rFonts w:ascii="Arial" w:hAnsi="Arial" w:cs="Arial"/>
                <w:spacing w:val="-10"/>
                <w:sz w:val="24"/>
                <w:szCs w:val="24"/>
              </w:rPr>
              <w:t xml:space="preserve">организационного  и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информационного </w:t>
            </w:r>
            <w:r w:rsidRPr="00255E27">
              <w:rPr>
                <w:rFonts w:ascii="Arial" w:hAnsi="Arial" w:cs="Arial"/>
                <w:spacing w:val="-19"/>
                <w:sz w:val="24"/>
                <w:szCs w:val="24"/>
              </w:rPr>
              <w:t xml:space="preserve">содействия  в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>проведении</w:t>
            </w:r>
            <w:r w:rsidRPr="00255E27">
              <w:rPr>
                <w:rFonts w:ascii="Arial" w:hAnsi="Arial" w:cs="Arial"/>
                <w:spacing w:val="-13"/>
                <w:sz w:val="24"/>
                <w:szCs w:val="24"/>
              </w:rPr>
              <w:t xml:space="preserve">  мероприятий, посвященных Дню Неизвестного Солдата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Отдел по вопросам культуры, молодежной политики, физкультуры и спорта Администрации Беловского района                                                 Курской области,</w:t>
            </w:r>
            <w:r w:rsidR="00255E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казачье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lastRenderedPageBreak/>
              <w:t>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За счет текущего финансирования</w:t>
            </w: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Количество представителей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казачьей    молодежи,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 принявших   участие   в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  <w:tr w:rsidR="009E036C" w:rsidRPr="00255E27" w:rsidTr="00255E27">
        <w:trPr>
          <w:jc w:val="center"/>
        </w:trPr>
        <w:tc>
          <w:tcPr>
            <w:tcW w:w="53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lastRenderedPageBreak/>
              <w:t>40</w:t>
            </w:r>
          </w:p>
        </w:tc>
        <w:tc>
          <w:tcPr>
            <w:tcW w:w="3081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pacing w:val="-9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Оказание содействия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 по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  участию   парадных 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расчетов           кадетского 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казачьего       класса       и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Беловского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 xml:space="preserve">казачьего общества </w:t>
            </w:r>
            <w:r w:rsidRPr="00255E27">
              <w:rPr>
                <w:rFonts w:ascii="Arial" w:hAnsi="Arial" w:cs="Arial"/>
                <w:spacing w:val="-21"/>
                <w:sz w:val="24"/>
                <w:szCs w:val="24"/>
              </w:rPr>
              <w:t xml:space="preserve">совместно                                  с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подразделениями </w:t>
            </w:r>
            <w:r w:rsidRPr="00255E27">
              <w:rPr>
                <w:rFonts w:ascii="Arial" w:hAnsi="Arial" w:cs="Arial"/>
                <w:spacing w:val="-14"/>
                <w:sz w:val="24"/>
                <w:szCs w:val="24"/>
              </w:rPr>
              <w:t xml:space="preserve">Вооруженных   сил 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Российской 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 xml:space="preserve">Федерации     и     других </w:t>
            </w:r>
            <w:r w:rsidRPr="00255E27">
              <w:rPr>
                <w:rFonts w:ascii="Arial" w:hAnsi="Arial" w:cs="Arial"/>
                <w:spacing w:val="-18"/>
                <w:sz w:val="24"/>
                <w:szCs w:val="24"/>
              </w:rPr>
              <w:t xml:space="preserve">войск   в     военных </w:t>
            </w:r>
            <w:r w:rsidRPr="00255E27">
              <w:rPr>
                <w:rFonts w:ascii="Arial" w:hAnsi="Arial" w:cs="Arial"/>
                <w:spacing w:val="-15"/>
                <w:sz w:val="24"/>
                <w:szCs w:val="24"/>
              </w:rPr>
              <w:t xml:space="preserve">парадах          и         других </w:t>
            </w:r>
            <w:r w:rsidRPr="00255E27">
              <w:rPr>
                <w:rFonts w:ascii="Arial" w:hAnsi="Arial" w:cs="Arial"/>
                <w:spacing w:val="-1"/>
                <w:sz w:val="24"/>
                <w:szCs w:val="24"/>
              </w:rPr>
              <w:t xml:space="preserve">шествиях, возложение </w:t>
            </w:r>
            <w:r w:rsidRPr="00255E27">
              <w:rPr>
                <w:rFonts w:ascii="Arial" w:hAnsi="Arial" w:cs="Arial"/>
                <w:spacing w:val="-6"/>
                <w:sz w:val="24"/>
                <w:szCs w:val="24"/>
              </w:rPr>
              <w:t xml:space="preserve">венков,    официальных </w:t>
            </w:r>
            <w:r w:rsidRPr="00255E27">
              <w:rPr>
                <w:rFonts w:ascii="Arial" w:hAnsi="Arial" w:cs="Arial"/>
                <w:sz w:val="24"/>
                <w:szCs w:val="24"/>
              </w:rPr>
              <w:t>мероприятиях</w:t>
            </w:r>
          </w:p>
        </w:tc>
        <w:tc>
          <w:tcPr>
            <w:tcW w:w="1827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3123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 (по</w:t>
            </w:r>
            <w:r w:rsidRPr="00255E27">
              <w:rPr>
                <w:rFonts w:ascii="Arial" w:hAnsi="Arial" w:cs="Arial"/>
                <w:sz w:val="24"/>
                <w:szCs w:val="24"/>
              </w:rPr>
              <w:t xml:space="preserve"> согласованию), Отдел по вопросам культуры, молодежной политики, физкультуры и спорта Администрации Беловского района Курской области,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 xml:space="preserve"> Управление образования администрации Беловского района, Беловское </w:t>
            </w:r>
            <w:r w:rsidRPr="00255E27">
              <w:rPr>
                <w:rFonts w:ascii="Arial" w:hAnsi="Arial" w:cs="Arial"/>
                <w:spacing w:val="-7"/>
                <w:sz w:val="24"/>
                <w:szCs w:val="24"/>
              </w:rPr>
              <w:t>казачье общество</w:t>
            </w:r>
          </w:p>
        </w:tc>
        <w:tc>
          <w:tcPr>
            <w:tcW w:w="1980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:rsidR="009E036C" w:rsidRPr="00255E27" w:rsidRDefault="009E036C" w:rsidP="00255E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r w:rsidRPr="00255E27">
              <w:rPr>
                <w:rFonts w:ascii="Arial" w:hAnsi="Arial" w:cs="Arial"/>
                <w:spacing w:val="-11"/>
                <w:sz w:val="24"/>
                <w:szCs w:val="24"/>
              </w:rPr>
              <w:t>членов</w:t>
            </w:r>
            <w:r w:rsidRPr="00255E27">
              <w:rPr>
                <w:rFonts w:ascii="Arial" w:hAnsi="Arial" w:cs="Arial"/>
                <w:spacing w:val="-12"/>
                <w:sz w:val="24"/>
                <w:szCs w:val="24"/>
              </w:rPr>
              <w:t xml:space="preserve"> Беловского казачьего             общества и </w:t>
            </w:r>
            <w:r w:rsidRPr="00255E27">
              <w:rPr>
                <w:rFonts w:ascii="Arial" w:hAnsi="Arial" w:cs="Arial"/>
                <w:spacing w:val="-9"/>
                <w:sz w:val="24"/>
                <w:szCs w:val="24"/>
              </w:rPr>
              <w:t>казачьей    молодежи, привлеченных к проведению акции</w:t>
            </w:r>
          </w:p>
        </w:tc>
        <w:tc>
          <w:tcPr>
            <w:tcW w:w="1849" w:type="dxa"/>
          </w:tcPr>
          <w:p w:rsidR="009E036C" w:rsidRPr="00255E27" w:rsidRDefault="009E036C" w:rsidP="00BB3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E27">
              <w:rPr>
                <w:rFonts w:ascii="Arial" w:hAnsi="Arial" w:cs="Arial"/>
                <w:spacing w:val="-22"/>
                <w:sz w:val="24"/>
                <w:szCs w:val="24"/>
              </w:rPr>
              <w:t>Доклад  в</w:t>
            </w:r>
            <w:r w:rsidRPr="00255E27">
              <w:rPr>
                <w:rFonts w:ascii="Arial" w:hAnsi="Arial" w:cs="Arial"/>
                <w:spacing w:val="-2"/>
                <w:sz w:val="24"/>
                <w:szCs w:val="24"/>
              </w:rPr>
              <w:t xml:space="preserve"> рабочую группу</w:t>
            </w:r>
          </w:p>
        </w:tc>
      </w:tr>
    </w:tbl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zh-CN" w:bidi="ar-SA"/>
        </w:rPr>
      </w:pPr>
    </w:p>
    <w:p w:rsidR="009E036C" w:rsidRPr="00255E27" w:rsidRDefault="009E036C" w:rsidP="00255E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zh-CN" w:bidi="ar-SA"/>
        </w:rPr>
      </w:pPr>
    </w:p>
    <w:sectPr w:rsidR="009E036C" w:rsidRPr="00255E27" w:rsidSect="00255E27">
      <w:type w:val="nextPage"/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59C" w:rsidRDefault="0066459C" w:rsidP="00660B15">
      <w:r>
        <w:separator/>
      </w:r>
    </w:p>
  </w:endnote>
  <w:endnote w:type="continuationSeparator" w:id="0">
    <w:p w:rsidR="0066459C" w:rsidRDefault="0066459C" w:rsidP="0066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ndale Sans UI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BB7" w:rsidRDefault="009B4BB7" w:rsidP="006D1CD4">
    <w:pPr>
      <w:pStyle w:val="ConsPlusNormal"/>
      <w:ind w:firstLine="0"/>
      <w:rPr>
        <w:sz w:val="2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59C" w:rsidRDefault="0066459C">
      <w:r>
        <w:separator/>
      </w:r>
    </w:p>
  </w:footnote>
  <w:footnote w:type="continuationSeparator" w:id="0">
    <w:p w:rsidR="0066459C" w:rsidRDefault="00664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decimal"/>
      <w:lvlText w:val="%3."/>
      <w:lvlJc w:val="left"/>
      <w:pPr>
        <w:tabs>
          <w:tab w:val="num" w:pos="1460"/>
        </w:tabs>
        <w:ind w:left="1460" w:hanging="360"/>
      </w:pPr>
    </w:lvl>
    <w:lvl w:ilvl="3">
      <w:start w:val="1"/>
      <w:numFmt w:val="decimal"/>
      <w:lvlText w:val="%4."/>
      <w:lvlJc w:val="left"/>
      <w:pPr>
        <w:tabs>
          <w:tab w:val="num" w:pos="1820"/>
        </w:tabs>
        <w:ind w:left="1820" w:hanging="360"/>
      </w:pPr>
    </w:lvl>
    <w:lvl w:ilvl="4">
      <w:start w:val="1"/>
      <w:numFmt w:val="decimal"/>
      <w:lvlText w:val="%5."/>
      <w:lvlJc w:val="left"/>
      <w:pPr>
        <w:tabs>
          <w:tab w:val="num" w:pos="2180"/>
        </w:tabs>
        <w:ind w:left="2180" w:hanging="360"/>
      </w:pPr>
    </w:lvl>
    <w:lvl w:ilvl="5">
      <w:start w:val="1"/>
      <w:numFmt w:val="decimal"/>
      <w:lvlText w:val="%6."/>
      <w:lvlJc w:val="left"/>
      <w:pPr>
        <w:tabs>
          <w:tab w:val="num" w:pos="2540"/>
        </w:tabs>
        <w:ind w:left="2540" w:hanging="360"/>
      </w:pPr>
    </w:lvl>
    <w:lvl w:ilvl="6">
      <w:start w:val="1"/>
      <w:numFmt w:val="decimal"/>
      <w:lvlText w:val="%7."/>
      <w:lvlJc w:val="left"/>
      <w:pPr>
        <w:tabs>
          <w:tab w:val="num" w:pos="2900"/>
        </w:tabs>
        <w:ind w:left="2900" w:hanging="360"/>
      </w:pPr>
    </w:lvl>
    <w:lvl w:ilvl="7">
      <w:start w:val="1"/>
      <w:numFmt w:val="decimal"/>
      <w:lvlText w:val="%8."/>
      <w:lvlJc w:val="left"/>
      <w:pPr>
        <w:tabs>
          <w:tab w:val="num" w:pos="3260"/>
        </w:tabs>
        <w:ind w:left="3260" w:hanging="360"/>
      </w:pPr>
    </w:lvl>
    <w:lvl w:ilvl="8">
      <w:start w:val="1"/>
      <w:numFmt w:val="decimal"/>
      <w:lvlText w:val="%9."/>
      <w:lvlJc w:val="left"/>
      <w:pPr>
        <w:tabs>
          <w:tab w:val="num" w:pos="3620"/>
        </w:tabs>
        <w:ind w:left="362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00"/>
        </w:tabs>
        <w:ind w:left="11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60"/>
        </w:tabs>
        <w:ind w:left="14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80"/>
        </w:tabs>
        <w:ind w:left="21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40"/>
        </w:tabs>
        <w:ind w:left="25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60"/>
        </w:tabs>
        <w:ind w:left="32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20"/>
        </w:tabs>
        <w:ind w:left="3620" w:hanging="360"/>
      </w:pPr>
      <w:rPr>
        <w:rFonts w:ascii="OpenSymbol" w:hAnsi="Open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B306FB8"/>
    <w:multiLevelType w:val="hybridMultilevel"/>
    <w:tmpl w:val="6EC055F8"/>
    <w:lvl w:ilvl="0" w:tplc="A34E7F4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7B84E6D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323CB03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534DD0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BCC82F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33AB8D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6E84FE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B46D4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DF82389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7">
    <w:nsid w:val="14D56E6F"/>
    <w:multiLevelType w:val="multilevel"/>
    <w:tmpl w:val="E2B6DF20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78A3C01"/>
    <w:multiLevelType w:val="hybridMultilevel"/>
    <w:tmpl w:val="8640BAC8"/>
    <w:lvl w:ilvl="0" w:tplc="17161B9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C28D4B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2130B09E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295633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1DAA7E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648E0E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8E18B65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704236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AF8E7D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9">
    <w:nsid w:val="1CA360DC"/>
    <w:multiLevelType w:val="hybridMultilevel"/>
    <w:tmpl w:val="2D160EE0"/>
    <w:lvl w:ilvl="0" w:tplc="F34EA82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004D1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3C4322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912ED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F21005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B8407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C2E97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102F1A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8BE7E2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1F5708B6"/>
    <w:multiLevelType w:val="hybridMultilevel"/>
    <w:tmpl w:val="D15A0548"/>
    <w:lvl w:ilvl="0" w:tplc="FD7E5C0E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FC7CAEC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FFEA5DC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CA3C02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3432F0E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82A5E1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5E44E7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C8421D9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6D0859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1">
    <w:nsid w:val="2021537B"/>
    <w:multiLevelType w:val="hybridMultilevel"/>
    <w:tmpl w:val="A2A4207C"/>
    <w:lvl w:ilvl="0" w:tplc="78C0F62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ADAB3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6458FAC4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4B67D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050AAE6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580E93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61D82C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E4D2C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1020F36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2">
    <w:nsid w:val="28B13DAB"/>
    <w:multiLevelType w:val="hybridMultilevel"/>
    <w:tmpl w:val="F3468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F0E52"/>
    <w:multiLevelType w:val="hybridMultilevel"/>
    <w:tmpl w:val="44AE4C3E"/>
    <w:lvl w:ilvl="0" w:tplc="5224AC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D2C6D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85A70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655CFA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BAA537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F58634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106CB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561A74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3007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>
    <w:nsid w:val="39DC73AE"/>
    <w:multiLevelType w:val="hybridMultilevel"/>
    <w:tmpl w:val="3C9C7DFA"/>
    <w:lvl w:ilvl="0" w:tplc="7CF4163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BE8918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5E4E519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F9687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003A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B5CDC7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85824A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86CF6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25A843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6">
    <w:nsid w:val="4CC74249"/>
    <w:multiLevelType w:val="multilevel"/>
    <w:tmpl w:val="4A40D4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4E2C3DD8"/>
    <w:multiLevelType w:val="hybridMultilevel"/>
    <w:tmpl w:val="B5F401E0"/>
    <w:lvl w:ilvl="0" w:tplc="6BD4023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2CD0AAD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715C5E1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ED3802B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5494171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304AD07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D023A3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1E842B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F624D6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8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9">
    <w:nsid w:val="5DC17EB5"/>
    <w:multiLevelType w:val="hybridMultilevel"/>
    <w:tmpl w:val="8974C2B6"/>
    <w:lvl w:ilvl="0" w:tplc="5DBA096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F4201E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ECC0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F3671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8945DB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A1C3FF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320A9C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6632280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08CC6D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0">
    <w:nsid w:val="712316C1"/>
    <w:multiLevelType w:val="hybridMultilevel"/>
    <w:tmpl w:val="28F00788"/>
    <w:lvl w:ilvl="0" w:tplc="60E2303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10E31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BA44AE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BB24E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07A693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66861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7B4D0D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204F6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A68EC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1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2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3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4">
    <w:nsid w:val="76F32ACE"/>
    <w:multiLevelType w:val="hybridMultilevel"/>
    <w:tmpl w:val="D8E6A574"/>
    <w:lvl w:ilvl="0" w:tplc="E28CB63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CC0B62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E82D2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CD864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D5E46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B90D0C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252EB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C4C603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4F4D43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5">
    <w:nsid w:val="77CA4F92"/>
    <w:multiLevelType w:val="hybridMultilevel"/>
    <w:tmpl w:val="CD9ED8E2"/>
    <w:lvl w:ilvl="0" w:tplc="0FF8E2B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D98088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B374D8F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0C2419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A10EFD7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D63C7D2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B0E4A1D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B57CE65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1EE170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6">
    <w:nsid w:val="7CC271E1"/>
    <w:multiLevelType w:val="hybridMultilevel"/>
    <w:tmpl w:val="79FAE41C"/>
    <w:lvl w:ilvl="0" w:tplc="C8D05BA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424E0F2A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plc="0C90578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B8B68E9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DB6C81E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D8863C6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EECEEA9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D540829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6D3C190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7">
    <w:nsid w:val="7CEA67CD"/>
    <w:multiLevelType w:val="hybridMultilevel"/>
    <w:tmpl w:val="75A4984A"/>
    <w:lvl w:ilvl="0" w:tplc="A66E340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3"/>
  </w:num>
  <w:num w:numId="3">
    <w:abstractNumId w:val="17"/>
  </w:num>
  <w:num w:numId="4">
    <w:abstractNumId w:val="25"/>
  </w:num>
  <w:num w:numId="5">
    <w:abstractNumId w:val="8"/>
  </w:num>
  <w:num w:numId="6">
    <w:abstractNumId w:val="11"/>
  </w:num>
  <w:num w:numId="7">
    <w:abstractNumId w:val="10"/>
  </w:num>
  <w:num w:numId="8">
    <w:abstractNumId w:val="22"/>
  </w:num>
  <w:num w:numId="9">
    <w:abstractNumId w:val="6"/>
  </w:num>
  <w:num w:numId="10">
    <w:abstractNumId w:val="18"/>
  </w:num>
  <w:num w:numId="11">
    <w:abstractNumId w:val="21"/>
  </w:num>
  <w:num w:numId="12">
    <w:abstractNumId w:val="9"/>
  </w:num>
  <w:num w:numId="13">
    <w:abstractNumId w:val="15"/>
  </w:num>
  <w:num w:numId="14">
    <w:abstractNumId w:val="20"/>
  </w:num>
  <w:num w:numId="15">
    <w:abstractNumId w:val="24"/>
  </w:num>
  <w:num w:numId="16">
    <w:abstractNumId w:val="14"/>
  </w:num>
  <w:num w:numId="17">
    <w:abstractNumId w:val="19"/>
  </w:num>
  <w:num w:numId="18">
    <w:abstractNumId w:val="27"/>
  </w:num>
  <w:num w:numId="19">
    <w:abstractNumId w:val="16"/>
  </w:num>
  <w:num w:numId="20">
    <w:abstractNumId w:val="13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7"/>
  </w:num>
  <w:num w:numId="24">
    <w:abstractNumId w:val="7"/>
    <w:lvlOverride w:ilvl="0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4"/>
  </w:num>
  <w:num w:numId="28">
    <w:abstractNumId w:val="1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15"/>
    <w:rsid w:val="00021438"/>
    <w:rsid w:val="00065B0C"/>
    <w:rsid w:val="00067585"/>
    <w:rsid w:val="0007256A"/>
    <w:rsid w:val="00080C1E"/>
    <w:rsid w:val="00085C9D"/>
    <w:rsid w:val="000A0E6C"/>
    <w:rsid w:val="000A1E31"/>
    <w:rsid w:val="000C32BA"/>
    <w:rsid w:val="000C3898"/>
    <w:rsid w:val="000C3B58"/>
    <w:rsid w:val="000C524C"/>
    <w:rsid w:val="000D3EB1"/>
    <w:rsid w:val="00101329"/>
    <w:rsid w:val="00103D9A"/>
    <w:rsid w:val="00117A32"/>
    <w:rsid w:val="00126B9F"/>
    <w:rsid w:val="001343CB"/>
    <w:rsid w:val="0015393F"/>
    <w:rsid w:val="001571E0"/>
    <w:rsid w:val="0016238A"/>
    <w:rsid w:val="00165C43"/>
    <w:rsid w:val="001764E9"/>
    <w:rsid w:val="00177B4A"/>
    <w:rsid w:val="00186565"/>
    <w:rsid w:val="0018710F"/>
    <w:rsid w:val="001A4931"/>
    <w:rsid w:val="001F318F"/>
    <w:rsid w:val="001F480C"/>
    <w:rsid w:val="00205D46"/>
    <w:rsid w:val="00215EDE"/>
    <w:rsid w:val="002209E2"/>
    <w:rsid w:val="0022338B"/>
    <w:rsid w:val="002234CB"/>
    <w:rsid w:val="00247B9D"/>
    <w:rsid w:val="002538D4"/>
    <w:rsid w:val="00255E27"/>
    <w:rsid w:val="00266AA6"/>
    <w:rsid w:val="00275C6E"/>
    <w:rsid w:val="00275DB2"/>
    <w:rsid w:val="00293DA9"/>
    <w:rsid w:val="002B0435"/>
    <w:rsid w:val="002C52DA"/>
    <w:rsid w:val="002C6696"/>
    <w:rsid w:val="002C7130"/>
    <w:rsid w:val="002D4E82"/>
    <w:rsid w:val="002E46E4"/>
    <w:rsid w:val="002F09AC"/>
    <w:rsid w:val="002F7ADA"/>
    <w:rsid w:val="002F7CD9"/>
    <w:rsid w:val="00301443"/>
    <w:rsid w:val="00302D60"/>
    <w:rsid w:val="00304F31"/>
    <w:rsid w:val="003158F1"/>
    <w:rsid w:val="00316A63"/>
    <w:rsid w:val="00320F05"/>
    <w:rsid w:val="00342E12"/>
    <w:rsid w:val="003709E7"/>
    <w:rsid w:val="00397A06"/>
    <w:rsid w:val="003D3064"/>
    <w:rsid w:val="003D39B3"/>
    <w:rsid w:val="003D64A1"/>
    <w:rsid w:val="003E7490"/>
    <w:rsid w:val="00420C8C"/>
    <w:rsid w:val="004354BA"/>
    <w:rsid w:val="00436700"/>
    <w:rsid w:val="00462347"/>
    <w:rsid w:val="00464251"/>
    <w:rsid w:val="00464D9E"/>
    <w:rsid w:val="004716AC"/>
    <w:rsid w:val="004725D5"/>
    <w:rsid w:val="00481858"/>
    <w:rsid w:val="004957F2"/>
    <w:rsid w:val="004A7CD2"/>
    <w:rsid w:val="004C503D"/>
    <w:rsid w:val="004D2028"/>
    <w:rsid w:val="004D402D"/>
    <w:rsid w:val="004D5257"/>
    <w:rsid w:val="004E36EF"/>
    <w:rsid w:val="004F1799"/>
    <w:rsid w:val="005011BF"/>
    <w:rsid w:val="00501AF4"/>
    <w:rsid w:val="00504121"/>
    <w:rsid w:val="00553810"/>
    <w:rsid w:val="00576E9A"/>
    <w:rsid w:val="00582C1E"/>
    <w:rsid w:val="00584AF3"/>
    <w:rsid w:val="00584C8A"/>
    <w:rsid w:val="00593053"/>
    <w:rsid w:val="005B22F5"/>
    <w:rsid w:val="005B6B56"/>
    <w:rsid w:val="005C090D"/>
    <w:rsid w:val="005D0F1A"/>
    <w:rsid w:val="005D41F0"/>
    <w:rsid w:val="005F5F37"/>
    <w:rsid w:val="00601B40"/>
    <w:rsid w:val="006076B1"/>
    <w:rsid w:val="006131E8"/>
    <w:rsid w:val="00627C9E"/>
    <w:rsid w:val="006434C4"/>
    <w:rsid w:val="0064418A"/>
    <w:rsid w:val="0064668E"/>
    <w:rsid w:val="00660B15"/>
    <w:rsid w:val="00660DA5"/>
    <w:rsid w:val="0066459C"/>
    <w:rsid w:val="006654A7"/>
    <w:rsid w:val="006A4256"/>
    <w:rsid w:val="006C28A6"/>
    <w:rsid w:val="006D1CD4"/>
    <w:rsid w:val="006E694A"/>
    <w:rsid w:val="00707896"/>
    <w:rsid w:val="00707D42"/>
    <w:rsid w:val="007171A9"/>
    <w:rsid w:val="007213FA"/>
    <w:rsid w:val="00734954"/>
    <w:rsid w:val="00756B85"/>
    <w:rsid w:val="00764ABF"/>
    <w:rsid w:val="00773574"/>
    <w:rsid w:val="00791522"/>
    <w:rsid w:val="00792C60"/>
    <w:rsid w:val="0079788C"/>
    <w:rsid w:val="007C3030"/>
    <w:rsid w:val="007C347F"/>
    <w:rsid w:val="007C3D14"/>
    <w:rsid w:val="007C521F"/>
    <w:rsid w:val="007D7DFB"/>
    <w:rsid w:val="00807727"/>
    <w:rsid w:val="008111C2"/>
    <w:rsid w:val="00814E5E"/>
    <w:rsid w:val="00826D0E"/>
    <w:rsid w:val="00843F16"/>
    <w:rsid w:val="00850105"/>
    <w:rsid w:val="00850B6F"/>
    <w:rsid w:val="00875134"/>
    <w:rsid w:val="0087777B"/>
    <w:rsid w:val="00885065"/>
    <w:rsid w:val="0089630D"/>
    <w:rsid w:val="008968C3"/>
    <w:rsid w:val="008E6C75"/>
    <w:rsid w:val="00910E69"/>
    <w:rsid w:val="00912A70"/>
    <w:rsid w:val="00937DFB"/>
    <w:rsid w:val="0095444E"/>
    <w:rsid w:val="00972DCE"/>
    <w:rsid w:val="00977A61"/>
    <w:rsid w:val="00980A55"/>
    <w:rsid w:val="009838F5"/>
    <w:rsid w:val="0098457B"/>
    <w:rsid w:val="00992363"/>
    <w:rsid w:val="00994978"/>
    <w:rsid w:val="0099577C"/>
    <w:rsid w:val="009A03A0"/>
    <w:rsid w:val="009A0ADF"/>
    <w:rsid w:val="009B25C5"/>
    <w:rsid w:val="009B4BB7"/>
    <w:rsid w:val="009D2BE5"/>
    <w:rsid w:val="009D5550"/>
    <w:rsid w:val="009E036C"/>
    <w:rsid w:val="009F6A7A"/>
    <w:rsid w:val="009F711E"/>
    <w:rsid w:val="009F7C38"/>
    <w:rsid w:val="00A140C5"/>
    <w:rsid w:val="00A44814"/>
    <w:rsid w:val="00A6236D"/>
    <w:rsid w:val="00A648E6"/>
    <w:rsid w:val="00A73D03"/>
    <w:rsid w:val="00A806D0"/>
    <w:rsid w:val="00A83557"/>
    <w:rsid w:val="00A85539"/>
    <w:rsid w:val="00A868BE"/>
    <w:rsid w:val="00AC0FAA"/>
    <w:rsid w:val="00AC2878"/>
    <w:rsid w:val="00AD4853"/>
    <w:rsid w:val="00AE1F39"/>
    <w:rsid w:val="00AE2146"/>
    <w:rsid w:val="00AF56EA"/>
    <w:rsid w:val="00B31DF7"/>
    <w:rsid w:val="00B32C28"/>
    <w:rsid w:val="00B379AA"/>
    <w:rsid w:val="00B43F13"/>
    <w:rsid w:val="00B44ACB"/>
    <w:rsid w:val="00B509A8"/>
    <w:rsid w:val="00B54F46"/>
    <w:rsid w:val="00B61121"/>
    <w:rsid w:val="00B76625"/>
    <w:rsid w:val="00B7669C"/>
    <w:rsid w:val="00B97A02"/>
    <w:rsid w:val="00BA7D64"/>
    <w:rsid w:val="00BB013D"/>
    <w:rsid w:val="00BB3DA9"/>
    <w:rsid w:val="00BC285F"/>
    <w:rsid w:val="00BC5683"/>
    <w:rsid w:val="00BC7A65"/>
    <w:rsid w:val="00BD66CA"/>
    <w:rsid w:val="00C03EA0"/>
    <w:rsid w:val="00C04AB7"/>
    <w:rsid w:val="00C063EF"/>
    <w:rsid w:val="00C41D77"/>
    <w:rsid w:val="00C42367"/>
    <w:rsid w:val="00C50B23"/>
    <w:rsid w:val="00C6230B"/>
    <w:rsid w:val="00C63094"/>
    <w:rsid w:val="00C94FF2"/>
    <w:rsid w:val="00CA2685"/>
    <w:rsid w:val="00CA5C2E"/>
    <w:rsid w:val="00CB1D72"/>
    <w:rsid w:val="00CD4172"/>
    <w:rsid w:val="00CD54E3"/>
    <w:rsid w:val="00CF496F"/>
    <w:rsid w:val="00D16383"/>
    <w:rsid w:val="00D21ECB"/>
    <w:rsid w:val="00D335E3"/>
    <w:rsid w:val="00D34369"/>
    <w:rsid w:val="00D34ACB"/>
    <w:rsid w:val="00D37C55"/>
    <w:rsid w:val="00D77134"/>
    <w:rsid w:val="00D80FA2"/>
    <w:rsid w:val="00DA4425"/>
    <w:rsid w:val="00DB67C9"/>
    <w:rsid w:val="00DC1A64"/>
    <w:rsid w:val="00DD3BF7"/>
    <w:rsid w:val="00DD7BE5"/>
    <w:rsid w:val="00DE3060"/>
    <w:rsid w:val="00E20BA6"/>
    <w:rsid w:val="00E31AB8"/>
    <w:rsid w:val="00E45E50"/>
    <w:rsid w:val="00E617DE"/>
    <w:rsid w:val="00E76FB9"/>
    <w:rsid w:val="00E842E1"/>
    <w:rsid w:val="00E961C0"/>
    <w:rsid w:val="00EA402C"/>
    <w:rsid w:val="00EA440C"/>
    <w:rsid w:val="00EB2EF7"/>
    <w:rsid w:val="00EE0569"/>
    <w:rsid w:val="00EE441A"/>
    <w:rsid w:val="00EF52B1"/>
    <w:rsid w:val="00EF5FA3"/>
    <w:rsid w:val="00F01EC8"/>
    <w:rsid w:val="00F22499"/>
    <w:rsid w:val="00F22673"/>
    <w:rsid w:val="00F31406"/>
    <w:rsid w:val="00F332B8"/>
    <w:rsid w:val="00F36282"/>
    <w:rsid w:val="00F43492"/>
    <w:rsid w:val="00F55132"/>
    <w:rsid w:val="00F726D9"/>
    <w:rsid w:val="00F738EB"/>
    <w:rsid w:val="00F76C28"/>
    <w:rsid w:val="00F95344"/>
    <w:rsid w:val="00FC54D3"/>
    <w:rsid w:val="00FE523C"/>
    <w:rsid w:val="00FE7952"/>
    <w:rsid w:val="00FF0CDE"/>
    <w:rsid w:val="00FF33B6"/>
    <w:rsid w:val="00FF6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F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6">
    <w:name w:val="Сетка таблицы2"/>
    <w:basedOn w:val="a1"/>
    <w:next w:val="ab"/>
    <w:uiPriority w:val="59"/>
    <w:rsid w:val="006D1C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hAnsi="Calibri"/>
      <w:sz w:val="22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D1CD4"/>
  </w:style>
  <w:style w:type="paragraph" w:styleId="afd">
    <w:name w:val="footer"/>
    <w:basedOn w:val="a"/>
    <w:link w:val="afe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D1CD4"/>
  </w:style>
  <w:style w:type="table" w:customStyle="1" w:styleId="38">
    <w:name w:val="Сетка таблицы3"/>
    <w:basedOn w:val="a1"/>
    <w:next w:val="ab"/>
    <w:uiPriority w:val="59"/>
    <w:rsid w:val="00D80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b"/>
    <w:uiPriority w:val="59"/>
    <w:rsid w:val="00085C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"/>
    <w:basedOn w:val="a"/>
    <w:rsid w:val="009F7C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54">
    <w:name w:val="Сетка таблицы5"/>
    <w:basedOn w:val="a1"/>
    <w:next w:val="ab"/>
    <w:rsid w:val="00A855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page number"/>
    <w:rsid w:val="00EE0569"/>
    <w:rPr>
      <w:rFonts w:cs="Times New Roman"/>
    </w:rPr>
  </w:style>
  <w:style w:type="numbering" w:customStyle="1" w:styleId="WW8Num2">
    <w:name w:val="WW8Num2"/>
    <w:basedOn w:val="a2"/>
    <w:rsid w:val="009B4BB7"/>
    <w:pPr>
      <w:numPr>
        <w:numId w:val="23"/>
      </w:numPr>
    </w:pPr>
  </w:style>
  <w:style w:type="paragraph" w:customStyle="1" w:styleId="aff1">
    <w:name w:val="Знак"/>
    <w:basedOn w:val="a"/>
    <w:rsid w:val="00BB01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2">
    <w:name w:val="Знак"/>
    <w:basedOn w:val="a"/>
    <w:rsid w:val="00CD54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3">
    <w:name w:val="Знак"/>
    <w:basedOn w:val="a"/>
    <w:rsid w:val="00D37C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4">
    <w:name w:val="Знак"/>
    <w:basedOn w:val="a"/>
    <w:rsid w:val="004D52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63">
    <w:name w:val="Сетка таблицы6"/>
    <w:basedOn w:val="a1"/>
    <w:next w:val="ab"/>
    <w:rsid w:val="009E036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Cs w:val="20"/>
      <w:lang w:eastAsia="zh-CN"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F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6">
    <w:name w:val="Сетка таблицы2"/>
    <w:basedOn w:val="a1"/>
    <w:next w:val="ab"/>
    <w:uiPriority w:val="59"/>
    <w:rsid w:val="006D1C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hAnsi="Calibri"/>
      <w:sz w:val="22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D1CD4"/>
  </w:style>
  <w:style w:type="paragraph" w:styleId="afd">
    <w:name w:val="footer"/>
    <w:basedOn w:val="a"/>
    <w:link w:val="afe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D1CD4"/>
  </w:style>
  <w:style w:type="table" w:customStyle="1" w:styleId="38">
    <w:name w:val="Сетка таблицы3"/>
    <w:basedOn w:val="a1"/>
    <w:next w:val="ab"/>
    <w:uiPriority w:val="59"/>
    <w:rsid w:val="00D80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b"/>
    <w:uiPriority w:val="59"/>
    <w:rsid w:val="00085C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"/>
    <w:basedOn w:val="a"/>
    <w:rsid w:val="009F7C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54">
    <w:name w:val="Сетка таблицы5"/>
    <w:basedOn w:val="a1"/>
    <w:next w:val="ab"/>
    <w:rsid w:val="00A855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page number"/>
    <w:rsid w:val="00EE0569"/>
    <w:rPr>
      <w:rFonts w:cs="Times New Roman"/>
    </w:rPr>
  </w:style>
  <w:style w:type="numbering" w:customStyle="1" w:styleId="WW8Num2">
    <w:name w:val="WW8Num2"/>
    <w:basedOn w:val="a2"/>
    <w:rsid w:val="009B4BB7"/>
    <w:pPr>
      <w:numPr>
        <w:numId w:val="23"/>
      </w:numPr>
    </w:pPr>
  </w:style>
  <w:style w:type="paragraph" w:customStyle="1" w:styleId="aff1">
    <w:name w:val="Знак"/>
    <w:basedOn w:val="a"/>
    <w:rsid w:val="00BB01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2">
    <w:name w:val="Знак"/>
    <w:basedOn w:val="a"/>
    <w:rsid w:val="00CD54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3">
    <w:name w:val="Знак"/>
    <w:basedOn w:val="a"/>
    <w:rsid w:val="00D37C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paragraph" w:customStyle="1" w:styleId="aff4">
    <w:name w:val="Знак"/>
    <w:basedOn w:val="a"/>
    <w:rsid w:val="004D52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63">
    <w:name w:val="Сетка таблицы6"/>
    <w:basedOn w:val="a1"/>
    <w:next w:val="ab"/>
    <w:rsid w:val="009E036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Cs w:val="20"/>
      <w:lang w:eastAsia="zh-CN"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1BD58-101A-41A5-B860-3182BC49E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1186</TotalTime>
  <Pages>14</Pages>
  <Words>3605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103</cp:revision>
  <cp:lastPrinted>2021-06-02T08:17:00Z</cp:lastPrinted>
  <dcterms:created xsi:type="dcterms:W3CDTF">2021-04-14T11:04:00Z</dcterms:created>
  <dcterms:modified xsi:type="dcterms:W3CDTF">2021-07-08T07:31:00Z</dcterms:modified>
</cp:coreProperties>
</file>