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62" w:rsidRPr="00347400" w:rsidRDefault="00FE7492" w:rsidP="00347400">
      <w:pPr>
        <w:keepNext/>
        <w:ind w:firstLine="709"/>
        <w:jc w:val="center"/>
        <w:rPr>
          <w:rFonts w:ascii="Arial" w:hAnsi="Arial" w:cs="Arial"/>
          <w:b/>
          <w:lang w:eastAsia="zh-CN"/>
        </w:rPr>
      </w:pPr>
      <w:r w:rsidRPr="00347400">
        <w:rPr>
          <w:rFonts w:ascii="Arial" w:hAnsi="Arial" w:cs="Arial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50pt;height:50pt;z-index:25165721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347400">
        <w:rPr>
          <w:rFonts w:ascii="Arial" w:hAnsi="Arial" w:cs="Arial"/>
          <w:b/>
          <w:noProof/>
        </w:rPr>
        <w:pict>
          <v:shape id="_x0000_i0" o:spid="_x0000_i1025" type="#_x0000_t75" style="width:18pt;height:18pt;mso-wrap-distance-left:0;mso-wrap-distance-top:0;mso-wrap-distance-right:0;mso-wrap-distance-bottom:0">
            <v:imagedata r:id="rId8" o:title=""/>
            <v:path textboxrect="0,0,0,0"/>
          </v:shape>
        </w:pict>
      </w:r>
      <w:r w:rsidRPr="00347400">
        <w:rPr>
          <w:rFonts w:ascii="Arial" w:hAnsi="Arial" w:cs="Arial"/>
          <w:b/>
          <w:noProof/>
        </w:rPr>
        <w:pict>
          <v:shape id="_x0000_s1027" type="#_x0000_t75" style="position:absolute;left:0;text-align:left;margin-left:0;margin-top:0;width:50pt;height:50pt;z-index:251658240;visibility:hidden;mso-position-horizontal-relative:text;mso-position-vertical-relative:text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347400">
        <w:rPr>
          <w:rFonts w:ascii="Arial" w:hAnsi="Arial" w:cs="Arial"/>
          <w:b/>
          <w:noProof/>
        </w:rPr>
        <w:pict>
          <v:shape id="_x0000_i1026" type="#_x0000_t75" style="width:79.5pt;height:9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DB2262" w:rsidRPr="00347400" w:rsidRDefault="00DB2262" w:rsidP="00347400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</w:p>
    <w:p w:rsidR="00DB2262" w:rsidRPr="00347400" w:rsidRDefault="00372353" w:rsidP="00347400">
      <w:pPr>
        <w:keepNext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  <w:r w:rsidRPr="00347400">
        <w:rPr>
          <w:rFonts w:ascii="Arial" w:hAnsi="Arial" w:cs="Arial"/>
          <w:b/>
          <w:sz w:val="32"/>
          <w:szCs w:val="32"/>
          <w:lang w:eastAsia="zh-CN"/>
        </w:rPr>
        <w:t>АДМИНИСТРАЦИЯ</w:t>
      </w:r>
    </w:p>
    <w:p w:rsidR="00347400" w:rsidRPr="00347400" w:rsidRDefault="00372353" w:rsidP="00347400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47400">
        <w:rPr>
          <w:rFonts w:ascii="Arial" w:eastAsia="SimSun" w:hAnsi="Arial" w:cs="Arial"/>
          <w:b/>
          <w:sz w:val="32"/>
          <w:szCs w:val="32"/>
          <w:lang w:eastAsia="zh-CN" w:bidi="hi-IN"/>
        </w:rPr>
        <w:t>БЕЛОВСКОГО РАЙОНА</w:t>
      </w:r>
    </w:p>
    <w:p w:rsidR="00DB2262" w:rsidRPr="00347400" w:rsidRDefault="00372353" w:rsidP="00347400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47400">
        <w:rPr>
          <w:rFonts w:ascii="Arial" w:eastAsia="SimSun" w:hAnsi="Arial" w:cs="Arial"/>
          <w:b/>
          <w:sz w:val="32"/>
          <w:szCs w:val="32"/>
          <w:lang w:eastAsia="zh-CN" w:bidi="hi-IN"/>
        </w:rPr>
        <w:t>КУРСКОЙ ОБЛАСТИ</w:t>
      </w:r>
    </w:p>
    <w:p w:rsidR="00DB2262" w:rsidRPr="00347400" w:rsidRDefault="00DB2262" w:rsidP="00347400">
      <w:pPr>
        <w:ind w:firstLine="709"/>
        <w:jc w:val="center"/>
        <w:rPr>
          <w:rFonts w:ascii="Arial" w:eastAsia="SimSun" w:hAnsi="Arial" w:cs="Arial"/>
          <w:b/>
          <w:sz w:val="32"/>
          <w:szCs w:val="32"/>
          <w:vertAlign w:val="subscript"/>
          <w:lang w:eastAsia="zh-CN" w:bidi="hi-IN"/>
        </w:rPr>
      </w:pPr>
    </w:p>
    <w:p w:rsidR="00DB2262" w:rsidRPr="00347400" w:rsidRDefault="00372353" w:rsidP="00347400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47400">
        <w:rPr>
          <w:rFonts w:ascii="Arial" w:eastAsia="SimSun" w:hAnsi="Arial" w:cs="Arial"/>
          <w:b/>
          <w:sz w:val="32"/>
          <w:szCs w:val="32"/>
          <w:lang w:eastAsia="zh-CN" w:bidi="hi-IN"/>
        </w:rPr>
        <w:t>ПОСТАНОВЛЕНИЕ</w:t>
      </w:r>
    </w:p>
    <w:p w:rsidR="00DB2262" w:rsidRPr="00347400" w:rsidRDefault="00610ED9" w:rsidP="00347400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47400">
        <w:rPr>
          <w:rFonts w:ascii="Arial" w:eastAsia="Liberation Serif" w:hAnsi="Arial" w:cs="Arial"/>
          <w:b/>
          <w:sz w:val="32"/>
          <w:szCs w:val="32"/>
          <w:lang w:eastAsia="zh-CN" w:bidi="hi-IN"/>
        </w:rPr>
        <w:t xml:space="preserve">от </w:t>
      </w:r>
      <w:r w:rsidR="002516FE" w:rsidRPr="00347400">
        <w:rPr>
          <w:rFonts w:ascii="Arial" w:eastAsia="Liberation Serif" w:hAnsi="Arial" w:cs="Arial"/>
          <w:b/>
          <w:sz w:val="32"/>
          <w:szCs w:val="32"/>
          <w:lang w:eastAsia="zh-CN" w:bidi="hi-IN"/>
        </w:rPr>
        <w:t>04</w:t>
      </w:r>
      <w:r w:rsidR="002666E7" w:rsidRPr="00347400">
        <w:rPr>
          <w:rFonts w:ascii="Arial" w:eastAsia="Liberation Serif" w:hAnsi="Arial" w:cs="Arial"/>
          <w:b/>
          <w:sz w:val="32"/>
          <w:szCs w:val="32"/>
          <w:lang w:eastAsia="zh-CN" w:bidi="hi-IN"/>
        </w:rPr>
        <w:t>.10</w:t>
      </w:r>
      <w:r w:rsidR="00E36F39" w:rsidRPr="00347400">
        <w:rPr>
          <w:rFonts w:ascii="Arial" w:eastAsia="Liberation Serif" w:hAnsi="Arial" w:cs="Arial"/>
          <w:b/>
          <w:sz w:val="32"/>
          <w:szCs w:val="32"/>
          <w:lang w:eastAsia="zh-CN" w:bidi="hi-IN"/>
        </w:rPr>
        <w:t>.2021</w:t>
      </w:r>
      <w:r w:rsidR="007B5FCD" w:rsidRPr="00347400">
        <w:rPr>
          <w:rFonts w:ascii="Arial" w:eastAsia="SimSun" w:hAnsi="Arial" w:cs="Arial"/>
          <w:b/>
          <w:sz w:val="32"/>
          <w:szCs w:val="32"/>
          <w:lang w:eastAsia="zh-CN" w:bidi="hi-IN"/>
        </w:rPr>
        <w:t xml:space="preserve"> г. № </w:t>
      </w:r>
      <w:r w:rsidR="00657BD3" w:rsidRPr="00347400">
        <w:rPr>
          <w:rFonts w:ascii="Arial" w:eastAsia="SimSun" w:hAnsi="Arial" w:cs="Arial"/>
          <w:b/>
          <w:sz w:val="32"/>
          <w:szCs w:val="32"/>
          <w:lang w:eastAsia="zh-CN" w:bidi="hi-IN"/>
        </w:rPr>
        <w:t>712</w:t>
      </w:r>
    </w:p>
    <w:p w:rsidR="00347400" w:rsidRPr="00347400" w:rsidRDefault="00347400" w:rsidP="00347400">
      <w:pPr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</w:p>
    <w:p w:rsidR="004D641D" w:rsidRPr="00347400" w:rsidRDefault="00347400" w:rsidP="00347400">
      <w:pPr>
        <w:ind w:firstLine="709"/>
        <w:jc w:val="center"/>
        <w:rPr>
          <w:rFonts w:ascii="Arial" w:eastAsia="SimSun" w:hAnsi="Arial" w:cs="Arial"/>
          <w:b/>
          <w:sz w:val="32"/>
          <w:szCs w:val="32"/>
          <w:lang w:eastAsia="zh-CN" w:bidi="hi-IN"/>
        </w:rPr>
      </w:pPr>
      <w:r w:rsidRPr="00347400">
        <w:rPr>
          <w:rFonts w:ascii="Arial" w:hAnsi="Arial" w:cs="Arial"/>
          <w:b/>
          <w:sz w:val="32"/>
          <w:szCs w:val="32"/>
          <w:lang w:eastAsia="zh-CN"/>
        </w:rPr>
        <w:t xml:space="preserve">О внесении изменений в постановление Администрации Беловского района Курской области от 11.11.2013г. № 773 </w:t>
      </w:r>
      <w:r w:rsidRPr="00347400">
        <w:rPr>
          <w:rFonts w:ascii="Arial" w:hAnsi="Arial" w:cs="Arial"/>
          <w:b/>
          <w:color w:val="000000"/>
          <w:sz w:val="32"/>
          <w:szCs w:val="32"/>
          <w:lang w:eastAsia="zh-CN"/>
        </w:rPr>
        <w:t>«Социальная поддержка граждан в Беловском районе Курской области» (с изменениями)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center"/>
        <w:rPr>
          <w:rFonts w:ascii="Arial" w:hAnsi="Arial" w:cs="Arial"/>
          <w:b/>
          <w:sz w:val="32"/>
          <w:szCs w:val="32"/>
          <w:lang w:eastAsia="zh-CN"/>
        </w:rPr>
      </w:pP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lang w:eastAsia="zh-CN"/>
        </w:rPr>
      </w:pPr>
      <w:r w:rsidRPr="00347400">
        <w:rPr>
          <w:rFonts w:ascii="Arial" w:hAnsi="Arial" w:cs="Arial"/>
          <w:lang w:eastAsia="zh-CN"/>
        </w:rPr>
        <w:t xml:space="preserve">В соответствии со </w:t>
      </w:r>
      <w:r w:rsidRPr="00347400">
        <w:rPr>
          <w:rFonts w:ascii="Arial" w:hAnsi="Arial" w:cs="Arial"/>
          <w:lang w:eastAsia="zh-CN"/>
        </w:rPr>
        <w:t xml:space="preserve">статьей </w:t>
      </w:r>
      <w:r w:rsidRPr="00347400">
        <w:rPr>
          <w:rFonts w:ascii="Arial" w:hAnsi="Arial" w:cs="Arial"/>
          <w:lang w:eastAsia="zh-CN"/>
        </w:rPr>
        <w:t>179 Бюджетного Кодекса Российской              Федерации,</w:t>
      </w:r>
      <w:r w:rsidRPr="00347400">
        <w:rPr>
          <w:rFonts w:ascii="Arial" w:hAnsi="Arial" w:cs="Arial"/>
          <w:lang w:eastAsia="zh-CN"/>
        </w:rPr>
        <w:t xml:space="preserve"> Федерального Закона от 06.10.2003 г. № 131-ФЗ «Об общих принципах организации местного самоуправления Российской Федерации», Уставом муниципального района «Беловский район» Курской области, на основании решения Представительного Собрания Беловского района </w:t>
      </w:r>
      <w:r w:rsidRPr="00347400">
        <w:rPr>
          <w:rFonts w:ascii="Arial" w:hAnsi="Arial" w:cs="Arial"/>
          <w:lang w:eastAsia="zh-CN"/>
        </w:rPr>
        <w:t>Курской области</w:t>
      </w:r>
      <w:r w:rsidRPr="00347400">
        <w:rPr>
          <w:rFonts w:ascii="Arial" w:hAnsi="Arial" w:cs="Arial"/>
          <w:lang w:eastAsia="zh-CN"/>
        </w:rPr>
        <w:t xml:space="preserve"> от 17.12.2020 г. № </w:t>
      </w:r>
      <w:r w:rsidRPr="00347400">
        <w:rPr>
          <w:rFonts w:ascii="Arial" w:hAnsi="Arial" w:cs="Arial"/>
          <w:lang w:val="en-US" w:eastAsia="zh-CN"/>
        </w:rPr>
        <w:t>IV</w:t>
      </w:r>
      <w:r w:rsidRPr="00347400">
        <w:rPr>
          <w:rFonts w:ascii="Arial" w:hAnsi="Arial" w:cs="Arial"/>
          <w:lang w:eastAsia="zh-CN"/>
        </w:rPr>
        <w:t xml:space="preserve">-11/1 «О бюджете муниципального района «Беловский район» на 2021 г. и плановый 2022 и 2023 гг.» (в редакции от 15.02.2021 г. № </w:t>
      </w:r>
      <w:r w:rsidRPr="00347400">
        <w:rPr>
          <w:rFonts w:ascii="Arial" w:hAnsi="Arial" w:cs="Arial"/>
          <w:lang w:val="en-US" w:eastAsia="zh-CN"/>
        </w:rPr>
        <w:t>IV</w:t>
      </w:r>
      <w:r w:rsidRPr="00347400">
        <w:rPr>
          <w:rFonts w:ascii="Arial" w:hAnsi="Arial" w:cs="Arial"/>
          <w:lang w:eastAsia="zh-CN"/>
        </w:rPr>
        <w:t>-13/1), Администрация Беловского района Курской области</w:t>
      </w:r>
      <w:r w:rsidRPr="00347400">
        <w:rPr>
          <w:rFonts w:ascii="Arial" w:hAnsi="Arial" w:cs="Arial"/>
          <w:lang w:eastAsia="zh-CN"/>
        </w:rPr>
        <w:t xml:space="preserve"> ПОСТАНОВЛЯЕТ: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lang w:eastAsia="zh-CN"/>
        </w:rPr>
      </w:pPr>
      <w:r w:rsidRPr="00347400">
        <w:rPr>
          <w:rFonts w:ascii="Arial" w:hAnsi="Arial" w:cs="Arial"/>
          <w:color w:val="000000"/>
          <w:lang w:eastAsia="zh-CN"/>
        </w:rPr>
        <w:t xml:space="preserve">1.Утвердить прилагаемые </w:t>
      </w:r>
      <w:r w:rsidRPr="00347400">
        <w:rPr>
          <w:rFonts w:ascii="Arial" w:hAnsi="Arial" w:cs="Arial"/>
          <w:color w:val="000000"/>
          <w:lang w:eastAsia="zh-CN"/>
        </w:rPr>
        <w:t>изменения</w:t>
      </w:r>
      <w:r w:rsidRPr="00347400">
        <w:rPr>
          <w:rFonts w:ascii="Arial" w:hAnsi="Arial" w:cs="Arial"/>
          <w:color w:val="000000"/>
          <w:lang w:eastAsia="zh-CN"/>
        </w:rPr>
        <w:t xml:space="preserve">, которые вносятся в муниципальную программу Беловского района Курской области </w:t>
      </w:r>
      <w:r w:rsidRPr="00347400">
        <w:rPr>
          <w:rFonts w:ascii="Arial" w:hAnsi="Arial" w:cs="Arial"/>
          <w:color w:val="000000"/>
          <w:lang w:eastAsia="zh-CN"/>
        </w:rPr>
        <w:t>«Социальная поддержка граждан в Беловском районе Курской области</w:t>
      </w:r>
      <w:r w:rsidRPr="00347400">
        <w:rPr>
          <w:rFonts w:ascii="Arial" w:hAnsi="Arial" w:cs="Arial"/>
          <w:color w:val="000000"/>
          <w:lang w:eastAsia="zh-CN"/>
        </w:rPr>
        <w:t>», утвержденную постановлением Ад</w:t>
      </w:r>
      <w:r w:rsidRPr="00347400">
        <w:rPr>
          <w:rFonts w:ascii="Arial" w:hAnsi="Arial" w:cs="Arial"/>
          <w:color w:val="000000"/>
          <w:lang w:eastAsia="zh-CN"/>
        </w:rPr>
        <w:t>министрации Беловского района Курской области от 11.11.2013г.  № 773 «</w:t>
      </w:r>
      <w:r w:rsidRPr="00347400">
        <w:rPr>
          <w:rFonts w:ascii="Arial" w:hAnsi="Arial" w:cs="Arial"/>
          <w:color w:val="000000"/>
          <w:lang w:eastAsia="zh-CN"/>
        </w:rPr>
        <w:t>О</w:t>
      </w:r>
      <w:r w:rsidRPr="00347400">
        <w:rPr>
          <w:rFonts w:ascii="Arial" w:hAnsi="Arial" w:cs="Arial"/>
          <w:color w:val="000000"/>
          <w:lang w:eastAsia="zh-CN"/>
        </w:rPr>
        <w:t>б утверждении муниципальной программы Беловского района Курской области «Социальная поддержка граждан в Беловском районе Курской области</w:t>
      </w:r>
      <w:r w:rsidRPr="00347400">
        <w:rPr>
          <w:rFonts w:ascii="Arial" w:hAnsi="Arial" w:cs="Arial"/>
          <w:color w:val="000000"/>
          <w:lang w:eastAsia="zh-CN"/>
        </w:rPr>
        <w:t>»</w:t>
      </w:r>
      <w:r w:rsidRPr="00347400">
        <w:rPr>
          <w:rFonts w:ascii="Arial" w:hAnsi="Arial" w:cs="Arial"/>
          <w:color w:val="000000"/>
          <w:lang w:eastAsia="zh-CN"/>
        </w:rPr>
        <w:t xml:space="preserve">. 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lang w:eastAsia="zh-CN"/>
        </w:rPr>
      </w:pPr>
      <w:r w:rsidRPr="00347400">
        <w:rPr>
          <w:rFonts w:ascii="Arial" w:hAnsi="Arial" w:cs="Arial"/>
          <w:color w:val="000000"/>
          <w:lang w:eastAsia="zh-CN"/>
        </w:rPr>
        <w:t xml:space="preserve">2. </w:t>
      </w:r>
      <w:r w:rsidRPr="00347400">
        <w:rPr>
          <w:rFonts w:ascii="Arial" w:hAnsi="Arial" w:cs="Arial"/>
          <w:color w:val="000000"/>
          <w:lang w:eastAsia="zh-CN"/>
        </w:rPr>
        <w:t>Контроль за исполнением настоящего постановления возложить на               заместителя главы Администрации Беловского района Курской области Ярыгина А.М.</w:t>
      </w:r>
    </w:p>
    <w:p w:rsidR="00657BD3" w:rsidRPr="00347400" w:rsidRDefault="008D4F7B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lang w:eastAsia="zh-CN"/>
        </w:rPr>
      </w:pPr>
      <w:r w:rsidRPr="00347400">
        <w:rPr>
          <w:rFonts w:ascii="Arial" w:hAnsi="Arial" w:cs="Arial"/>
          <w:color w:val="000000"/>
          <w:lang w:eastAsia="zh-CN"/>
        </w:rPr>
        <w:t>3.</w:t>
      </w:r>
      <w:bookmarkStart w:id="0" w:name="_GoBack"/>
      <w:bookmarkEnd w:id="0"/>
      <w:r w:rsidR="00657BD3" w:rsidRPr="00347400">
        <w:rPr>
          <w:rFonts w:ascii="Arial" w:hAnsi="Arial" w:cs="Arial"/>
          <w:color w:val="000000"/>
          <w:lang w:eastAsia="zh-CN"/>
        </w:rPr>
        <w:t>Настоящее постановление вступает в силу с момента его подписания.</w:t>
      </w:r>
    </w:p>
    <w:p w:rsidR="00657BD3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/>
          <w:lang w:eastAsia="zh-CN"/>
        </w:rPr>
      </w:pPr>
    </w:p>
    <w:p w:rsidR="00347400" w:rsidRPr="00347400" w:rsidRDefault="00347400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/>
          <w:lang w:eastAsia="zh-CN"/>
        </w:rPr>
      </w:pP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lang w:eastAsia="zh-CN"/>
        </w:rPr>
      </w:pPr>
      <w:r w:rsidRPr="00347400">
        <w:rPr>
          <w:rFonts w:ascii="Arial" w:hAnsi="Arial" w:cs="Arial"/>
          <w:lang w:eastAsia="zh-CN"/>
        </w:rPr>
        <w:t xml:space="preserve">Глава Беловского района 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b/>
          <w:lang w:eastAsia="zh-CN"/>
        </w:rPr>
      </w:pPr>
      <w:r w:rsidRPr="00347400">
        <w:rPr>
          <w:rFonts w:ascii="Arial" w:hAnsi="Arial" w:cs="Arial"/>
          <w:lang w:eastAsia="zh-CN"/>
        </w:rPr>
        <w:t xml:space="preserve">Курской области                    </w:t>
      </w:r>
      <w:r w:rsidR="00347400">
        <w:rPr>
          <w:rFonts w:ascii="Arial" w:hAnsi="Arial" w:cs="Arial"/>
          <w:lang w:eastAsia="zh-CN"/>
        </w:rPr>
        <w:t xml:space="preserve">                            </w:t>
      </w:r>
      <w:r w:rsidRPr="00347400">
        <w:rPr>
          <w:rFonts w:ascii="Arial" w:hAnsi="Arial" w:cs="Arial"/>
          <w:lang w:eastAsia="zh-CN"/>
        </w:rPr>
        <w:t xml:space="preserve">                         Н. В. Волобуев</w:t>
      </w:r>
    </w:p>
    <w:p w:rsidR="00347400" w:rsidRDefault="00347400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right"/>
        <w:rPr>
          <w:rFonts w:ascii="Arial" w:eastAsia="Calibri" w:hAnsi="Arial" w:cs="Arial"/>
          <w:color w:val="000000"/>
          <w:lang w:eastAsia="zh-CN"/>
        </w:rPr>
      </w:pPr>
    </w:p>
    <w:p w:rsidR="00347400" w:rsidRDefault="00347400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right"/>
        <w:rPr>
          <w:rFonts w:ascii="Arial" w:eastAsia="Calibri" w:hAnsi="Arial" w:cs="Arial"/>
          <w:color w:val="000000"/>
          <w:lang w:eastAsia="zh-CN"/>
        </w:rPr>
      </w:pPr>
    </w:p>
    <w:p w:rsidR="00347400" w:rsidRDefault="00347400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right"/>
        <w:rPr>
          <w:rFonts w:ascii="Arial" w:eastAsia="Calibri" w:hAnsi="Arial" w:cs="Arial"/>
          <w:color w:val="000000"/>
          <w:lang w:eastAsia="zh-CN"/>
        </w:rPr>
      </w:pPr>
    </w:p>
    <w:p w:rsidR="00347400" w:rsidRDefault="00347400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right"/>
        <w:rPr>
          <w:rFonts w:ascii="Arial" w:eastAsia="Calibri" w:hAnsi="Arial" w:cs="Arial"/>
          <w:color w:val="000000"/>
          <w:lang w:eastAsia="zh-CN"/>
        </w:rPr>
      </w:pPr>
    </w:p>
    <w:p w:rsidR="00347400" w:rsidRDefault="00347400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right"/>
        <w:rPr>
          <w:rFonts w:ascii="Arial" w:eastAsia="Calibri" w:hAnsi="Arial" w:cs="Arial"/>
          <w:color w:val="000000"/>
          <w:lang w:eastAsia="zh-CN"/>
        </w:rPr>
      </w:pP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right"/>
        <w:rPr>
          <w:rFonts w:ascii="Arial" w:eastAsia="Calibri" w:hAnsi="Arial" w:cs="Arial"/>
          <w:color w:val="000000"/>
          <w:lang w:eastAsia="zh-CN"/>
        </w:rPr>
      </w:pPr>
      <w:r w:rsidRPr="00347400">
        <w:rPr>
          <w:rFonts w:ascii="Arial" w:eastAsia="Calibri" w:hAnsi="Arial" w:cs="Arial"/>
          <w:color w:val="000000"/>
          <w:lang w:eastAsia="zh-CN"/>
        </w:rPr>
        <w:lastRenderedPageBreak/>
        <w:t xml:space="preserve">Утверждены 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right"/>
        <w:rPr>
          <w:rFonts w:ascii="Arial" w:eastAsia="Calibri" w:hAnsi="Arial" w:cs="Arial"/>
          <w:lang w:eastAsia="zh-CN"/>
        </w:rPr>
      </w:pPr>
      <w:r w:rsidRPr="00347400">
        <w:rPr>
          <w:rFonts w:ascii="Arial" w:eastAsia="Calibri" w:hAnsi="Arial" w:cs="Arial"/>
          <w:color w:val="000000"/>
          <w:lang w:eastAsia="zh-CN"/>
        </w:rPr>
        <w:t xml:space="preserve">ПостановлениемАдминистрации 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right"/>
        <w:rPr>
          <w:rFonts w:ascii="Arial" w:eastAsia="Calibri" w:hAnsi="Arial" w:cs="Arial"/>
          <w:lang w:eastAsia="zh-CN"/>
        </w:rPr>
      </w:pPr>
      <w:r w:rsidRPr="00347400">
        <w:rPr>
          <w:rFonts w:ascii="Arial" w:eastAsia="Calibri" w:hAnsi="Arial" w:cs="Arial"/>
          <w:color w:val="000000"/>
          <w:lang w:eastAsia="zh-CN"/>
        </w:rPr>
        <w:t xml:space="preserve">Беловского района Курской области 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right"/>
        <w:rPr>
          <w:rFonts w:ascii="Arial" w:eastAsia="Calibri" w:hAnsi="Arial" w:cs="Arial"/>
          <w:lang w:eastAsia="zh-CN"/>
        </w:rPr>
      </w:pPr>
      <w:r w:rsidRPr="00347400">
        <w:rPr>
          <w:rFonts w:ascii="Arial" w:eastAsia="Calibri" w:hAnsi="Arial" w:cs="Arial"/>
          <w:color w:val="000000"/>
          <w:lang w:eastAsia="zh-CN"/>
        </w:rPr>
        <w:t>от 04.10.2021 № 712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rPr>
          <w:rFonts w:ascii="Arial" w:eastAsia="Calibri" w:hAnsi="Arial" w:cs="Arial"/>
          <w:color w:val="000000"/>
          <w:lang w:eastAsia="zh-CN"/>
        </w:rPr>
      </w:pP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center"/>
        <w:rPr>
          <w:rFonts w:ascii="Arial" w:eastAsia="Calibri" w:hAnsi="Arial" w:cs="Arial"/>
          <w:sz w:val="32"/>
          <w:szCs w:val="32"/>
          <w:lang w:eastAsia="zh-CN"/>
        </w:rPr>
      </w:pPr>
      <w:r w:rsidRPr="00347400">
        <w:rPr>
          <w:rFonts w:ascii="Arial" w:eastAsia="Calibri" w:hAnsi="Arial" w:cs="Arial"/>
          <w:b/>
          <w:color w:val="000000"/>
          <w:sz w:val="32"/>
          <w:szCs w:val="32"/>
          <w:lang w:eastAsia="zh-CN"/>
        </w:rPr>
        <w:t>ИЗМЕНЕНИЯ, КОТОРЫЕ ВНОСЯТСЯ В МУНИЦИПАЛЬНУЮ ПРОГРАММУ БЕЛОВСКОГО РАЙОНА КУРСКОЙ ОБЛАСТИ</w:t>
      </w:r>
    </w:p>
    <w:p w:rsidR="00657BD3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center"/>
        <w:rPr>
          <w:rFonts w:ascii="Arial" w:eastAsia="Calibri" w:hAnsi="Arial" w:cs="Arial"/>
          <w:b/>
          <w:color w:val="000000"/>
          <w:sz w:val="32"/>
          <w:szCs w:val="32"/>
          <w:lang w:eastAsia="zh-CN"/>
        </w:rPr>
      </w:pPr>
      <w:bookmarkStart w:id="1" w:name="OLE_LINK12"/>
      <w:bookmarkStart w:id="2" w:name="OLE_LINK13"/>
      <w:r w:rsidRPr="00347400">
        <w:rPr>
          <w:rFonts w:ascii="Arial" w:eastAsia="Calibri" w:hAnsi="Arial" w:cs="Arial"/>
          <w:b/>
          <w:color w:val="000000"/>
          <w:sz w:val="32"/>
          <w:szCs w:val="32"/>
          <w:lang w:eastAsia="zh-CN"/>
        </w:rPr>
        <w:t xml:space="preserve"> «Социальная поддержка граждан в Беловском районе Курской области»</w:t>
      </w:r>
      <w:bookmarkEnd w:id="1"/>
      <w:bookmarkEnd w:id="2"/>
    </w:p>
    <w:p w:rsidR="00347400" w:rsidRPr="00347400" w:rsidRDefault="00347400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center"/>
        <w:rPr>
          <w:rFonts w:ascii="Arial" w:eastAsia="Calibri" w:hAnsi="Arial" w:cs="Arial"/>
          <w:b/>
          <w:color w:val="000000"/>
          <w:sz w:val="32"/>
          <w:szCs w:val="32"/>
          <w:lang w:eastAsia="zh-CN"/>
        </w:rPr>
      </w:pPr>
    </w:p>
    <w:tbl>
      <w:tblPr>
        <w:tblW w:w="0" w:type="auto"/>
        <w:jc w:val="center"/>
        <w:tblLayout w:type="fixed"/>
        <w:tblLook w:val="0000"/>
      </w:tblPr>
      <w:tblGrid>
        <w:gridCol w:w="2937"/>
        <w:gridCol w:w="310"/>
        <w:gridCol w:w="6097"/>
      </w:tblGrid>
      <w:tr w:rsidR="00657BD3" w:rsidRPr="00347400" w:rsidTr="00347400">
        <w:trPr>
          <w:trHeight w:val="1320"/>
          <w:jc w:val="center"/>
        </w:trPr>
        <w:tc>
          <w:tcPr>
            <w:tcW w:w="9344" w:type="dxa"/>
            <w:gridSpan w:val="3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347400">
              <w:rPr>
                <w:rFonts w:ascii="Arial" w:hAnsi="Arial" w:cs="Arial"/>
                <w:lang w:eastAsia="zh-CN"/>
              </w:rPr>
              <w:t>В паспорте указанной Программы: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 w:rsidRPr="00347400">
              <w:rPr>
                <w:rFonts w:ascii="Arial" w:hAnsi="Arial" w:cs="Arial"/>
                <w:lang w:eastAsia="zh-CN"/>
              </w:rPr>
              <w:t>Позиции, касающиеся объемов бюджетных ассигнований Программы изложить в новой редакции</w:t>
            </w:r>
          </w:p>
        </w:tc>
      </w:tr>
      <w:tr w:rsidR="00657BD3" w:rsidRPr="00347400" w:rsidTr="00347400">
        <w:trPr>
          <w:jc w:val="center"/>
        </w:trPr>
        <w:tc>
          <w:tcPr>
            <w:tcW w:w="2937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eastAsia="Calibri" w:hAnsi="Arial" w:cs="Arial"/>
                <w:lang w:eastAsia="zh-CN"/>
              </w:rPr>
            </w:pPr>
          </w:p>
        </w:tc>
        <w:tc>
          <w:tcPr>
            <w:tcW w:w="310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autoSpaceDE w:val="0"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6097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autoSpaceDE w:val="0"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657BD3" w:rsidRPr="00347400" w:rsidTr="00347400">
        <w:trPr>
          <w:trHeight w:val="7797"/>
          <w:jc w:val="center"/>
        </w:trPr>
        <w:tc>
          <w:tcPr>
            <w:tcW w:w="2937" w:type="dxa"/>
            <w:shd w:val="clear" w:color="auto" w:fill="auto"/>
          </w:tcPr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eastAsia="Calibri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eastAsia="Calibri" w:hAnsi="Arial" w:cs="Arial"/>
                <w:color w:val="000000" w:themeColor="text1"/>
                <w:lang w:eastAsia="zh-CN"/>
              </w:rPr>
              <w:t xml:space="preserve">Объемы бюджетных ассигнований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eastAsia="Calibri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eastAsia="Calibri" w:hAnsi="Arial" w:cs="Arial"/>
                <w:color w:val="000000" w:themeColor="text1"/>
                <w:lang w:eastAsia="zh-CN"/>
              </w:rPr>
              <w:t>программы</w:t>
            </w:r>
          </w:p>
        </w:tc>
        <w:tc>
          <w:tcPr>
            <w:tcW w:w="310" w:type="dxa"/>
            <w:shd w:val="clear" w:color="auto" w:fill="auto"/>
          </w:tcPr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-</w:t>
            </w:r>
          </w:p>
        </w:tc>
        <w:tc>
          <w:tcPr>
            <w:tcW w:w="6097" w:type="dxa"/>
            <w:shd w:val="clear" w:color="auto" w:fill="auto"/>
          </w:tcPr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«объем финансового обеспечения реализации Программы за 2014-2024 годы составит -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283 138,4 тыс. рублей,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том числе: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за счет средств федерального бюджета –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 xml:space="preserve">94 369,4 тыс. руб.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том числе по годам: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2020 год – 26 253,6 тыс. руб.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2021 год – 28 656,9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2022 год – 19 638,2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2023 год – 19 820,7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за счет средств областного бюджета –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185 212,0 тыс. рублей,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том числе по годам: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2014 год – 15 952,3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2015 год – 17 904,6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2016 год – 15 261,4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2017 год – 15 369,4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2018 год – 15 631,7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2019 год – 14 581,4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2020 год – 19 503,9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2021 год – 20 251,8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2022 год – 17 990,7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2023 год – 18 020,9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2024 год – 14 743,9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за счет средств местного бюджета –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3 557,0 тыс</w:t>
            </w: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. рублей;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том числе по годам: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2014 год –    9, 5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2015 год – 311,5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2016 год – 313,0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2017 год – 290,0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2018 год – 346,0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2019 год – 348,0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lastRenderedPageBreak/>
              <w:t>2020 год – 411,1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2021 год – 435,9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2022 год – 377,0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2023 год – 377,0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2024 год – 338,0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том числе по подпрограммам: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- «Обеспечение реализации муниципальной программы «Социальная поддержка граждан в Беловском районе Курской области»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- 19 107,5 тыс. руб., 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т.ч. за счет средств: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- областного бюджета - 19 107,5 тыс. руб.;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- «Развитие мер социальной поддержки отдельных категорий граждан» муниципальной программы «Социальная поддержка граждан в Беловском районе Курской области»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–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 xml:space="preserve">225 254,4 </w:t>
            </w: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тыс. рублей,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т.ч. за счет средств: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- федерального бюджета –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 xml:space="preserve">94 369,4 тыс. руб.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- областного бюджета –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127 328,0 тыс</w:t>
            </w: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. рублей,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- местного бюджета –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3 557,0 тыс</w:t>
            </w: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. рублей;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    - «Улучшение демографической ситуации, совершенствование социальной поддержки семьи и детей» муниципальной программы «Социальная поддержка граждан в Беловском районе Курской области»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- </w:t>
            </w:r>
            <w:r w:rsidRPr="00347400">
              <w:rPr>
                <w:rFonts w:ascii="Arial" w:hAnsi="Arial" w:cs="Arial"/>
                <w:iCs/>
                <w:color w:val="000000" w:themeColor="text1"/>
                <w:lang w:eastAsia="en-US"/>
              </w:rPr>
              <w:t>38 776,5 тыс</w:t>
            </w: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. рублей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т.ч. за счет средств: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- областного бюджета – </w:t>
            </w:r>
            <w:r w:rsidRPr="00347400">
              <w:rPr>
                <w:rFonts w:ascii="Arial" w:hAnsi="Arial" w:cs="Arial"/>
                <w:iCs/>
                <w:color w:val="000000" w:themeColor="text1"/>
                <w:lang w:eastAsia="en-US"/>
              </w:rPr>
              <w:t>38 776,5 тыс</w:t>
            </w: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. рублей»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</w:p>
        </w:tc>
      </w:tr>
    </w:tbl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709"/>
        <w:textAlignment w:val="baseline"/>
        <w:rPr>
          <w:rFonts w:ascii="Arial" w:hAnsi="Arial" w:cs="Arial"/>
          <w:color w:val="000000" w:themeColor="text1"/>
          <w:lang w:eastAsia="zh-CN"/>
        </w:rPr>
      </w:pPr>
      <w:bookmarkStart w:id="3" w:name="_Hlk3210474"/>
      <w:r w:rsidRPr="00347400">
        <w:rPr>
          <w:rFonts w:ascii="Arial" w:hAnsi="Arial" w:cs="Arial"/>
          <w:bCs/>
          <w:color w:val="000000" w:themeColor="text1"/>
          <w:lang w:eastAsia="ar-SA"/>
        </w:rPr>
        <w:lastRenderedPageBreak/>
        <w:t xml:space="preserve">Текстовую часть программы статьи </w:t>
      </w:r>
      <w:r w:rsidRPr="00347400">
        <w:rPr>
          <w:rFonts w:ascii="Arial" w:hAnsi="Arial" w:cs="Arial"/>
          <w:bCs/>
          <w:color w:val="000000" w:themeColor="text1"/>
          <w:lang w:val="en-US" w:eastAsia="ar-SA"/>
        </w:rPr>
        <w:t>VII</w:t>
      </w:r>
      <w:r w:rsidRPr="00347400">
        <w:rPr>
          <w:rFonts w:ascii="Arial" w:hAnsi="Arial" w:cs="Arial"/>
          <w:bCs/>
          <w:color w:val="000000" w:themeColor="text1"/>
          <w:lang w:eastAsia="ar-SA"/>
        </w:rPr>
        <w:t xml:space="preserve">. «Обоснование объема финансовых ресурсов, необходимых для реализации Программы», </w:t>
      </w:r>
      <w:r w:rsidRPr="00347400">
        <w:rPr>
          <w:rFonts w:ascii="Arial" w:hAnsi="Arial" w:cs="Arial"/>
          <w:color w:val="000000" w:themeColor="text1"/>
          <w:lang w:eastAsia="zh-CN"/>
        </w:rPr>
        <w:t>изложить в новой редакции</w:t>
      </w:r>
      <w:r w:rsidRPr="00347400">
        <w:rPr>
          <w:rFonts w:ascii="Arial" w:hAnsi="Arial" w:cs="Arial"/>
          <w:bCs/>
          <w:color w:val="000000" w:themeColor="text1"/>
          <w:lang w:eastAsia="ar-SA"/>
        </w:rPr>
        <w:t>: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napToGrid w:val="0"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347400">
        <w:rPr>
          <w:rFonts w:ascii="Arial" w:hAnsi="Arial" w:cs="Arial"/>
          <w:color w:val="000000" w:themeColor="text1"/>
          <w:lang w:eastAsia="ar-SA"/>
        </w:rPr>
        <w:t>Объем финансового обеспечения реализации Программы за 2014-2024 годы составит – 283 138,4 тыс. рублей, в том числе: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napToGrid w:val="0"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ar-SA"/>
        </w:rPr>
        <w:t xml:space="preserve">- за счет средств федерального бюджета – </w:t>
      </w:r>
      <w:r w:rsidRPr="00347400">
        <w:rPr>
          <w:rFonts w:ascii="Arial" w:hAnsi="Arial" w:cs="Arial"/>
          <w:bCs/>
          <w:color w:val="000000" w:themeColor="text1"/>
          <w:lang w:eastAsia="ar-SA"/>
        </w:rPr>
        <w:t>94 369,4 тыс. руб.;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ar-SA"/>
        </w:rPr>
        <w:t>- за счет средств областного бюджета – 185 212,0 тыс. рублей,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ar-SA"/>
        </w:rPr>
        <w:t xml:space="preserve">- за счет средств местного бюджета – </w:t>
      </w:r>
      <w:r w:rsidRPr="00347400">
        <w:rPr>
          <w:rFonts w:ascii="Arial" w:hAnsi="Arial" w:cs="Arial"/>
          <w:bCs/>
          <w:color w:val="000000" w:themeColor="text1"/>
          <w:lang w:eastAsia="en-US"/>
        </w:rPr>
        <w:t>3 557,0 тыс</w:t>
      </w:r>
      <w:r w:rsidRPr="00347400">
        <w:rPr>
          <w:rFonts w:ascii="Arial" w:hAnsi="Arial" w:cs="Arial"/>
          <w:color w:val="000000" w:themeColor="text1"/>
          <w:lang w:eastAsia="en-US"/>
        </w:rPr>
        <w:t>. рублей;</w:t>
      </w:r>
      <w:r w:rsidRPr="00347400">
        <w:rPr>
          <w:rFonts w:ascii="Arial" w:hAnsi="Arial" w:cs="Arial"/>
          <w:color w:val="000000" w:themeColor="text1"/>
          <w:lang w:eastAsia="ar-SA"/>
        </w:rPr>
        <w:t>,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ar-SA"/>
        </w:rPr>
        <w:t>в том числе по подпрограммам: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ar-SA"/>
        </w:rPr>
        <w:t xml:space="preserve">- </w:t>
      </w:r>
      <w:r w:rsidRPr="00347400">
        <w:rPr>
          <w:rFonts w:ascii="Arial" w:hAnsi="Arial" w:cs="Arial"/>
          <w:color w:val="000000" w:themeColor="text1"/>
          <w:lang w:eastAsia="en-US"/>
        </w:rPr>
        <w:t xml:space="preserve">«Обеспечение реализации муниципальной программы «Социальная поддержка граждан в Беловском районе Курской области» </w:t>
      </w:r>
      <w:r w:rsidRPr="00347400">
        <w:rPr>
          <w:rFonts w:ascii="Arial" w:hAnsi="Arial" w:cs="Arial"/>
          <w:color w:val="000000" w:themeColor="text1"/>
          <w:lang w:eastAsia="ar-SA"/>
        </w:rPr>
        <w:t>– 19 107,5 тыс. рублей.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ar-SA"/>
        </w:rPr>
        <w:t xml:space="preserve">- </w:t>
      </w:r>
      <w:r w:rsidRPr="00347400">
        <w:rPr>
          <w:rFonts w:ascii="Arial" w:hAnsi="Arial" w:cs="Arial"/>
          <w:color w:val="000000" w:themeColor="text1"/>
          <w:lang w:eastAsia="en-US"/>
        </w:rPr>
        <w:t xml:space="preserve">«Развитие мер социальной поддержки отдельных категорий граждан» муниципальной программы «Социальная поддержка граждан в Беловском районе Курской области» </w:t>
      </w:r>
      <w:r w:rsidRPr="00347400">
        <w:rPr>
          <w:rFonts w:ascii="Arial" w:hAnsi="Arial" w:cs="Arial"/>
          <w:color w:val="000000" w:themeColor="text1"/>
          <w:lang w:eastAsia="ar-SA"/>
        </w:rPr>
        <w:t xml:space="preserve">- 225 254,4 тыс. рублей; 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ar-SA"/>
        </w:rPr>
        <w:t xml:space="preserve">- </w:t>
      </w:r>
      <w:r w:rsidRPr="00347400">
        <w:rPr>
          <w:rFonts w:ascii="Arial" w:hAnsi="Arial" w:cs="Arial"/>
          <w:color w:val="000000" w:themeColor="text1"/>
          <w:lang w:eastAsia="en-US"/>
        </w:rPr>
        <w:t xml:space="preserve">«Улучшение демографической ситуации, совершенствование социальной поддержки семьи и детей» муниципальной программы «Социальная поддержка граждан в Беловском районе Курской области» - 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iCs/>
          <w:color w:val="000000" w:themeColor="text1"/>
          <w:lang w:eastAsia="en-US"/>
        </w:rPr>
        <w:t>38 776,5 тыс</w:t>
      </w:r>
      <w:r w:rsidRPr="00347400">
        <w:rPr>
          <w:rFonts w:ascii="Arial" w:hAnsi="Arial" w:cs="Arial"/>
          <w:color w:val="000000" w:themeColor="text1"/>
          <w:lang w:eastAsia="en-US"/>
        </w:rPr>
        <w:t>. рублей</w:t>
      </w:r>
      <w:r w:rsidRPr="00347400">
        <w:rPr>
          <w:rFonts w:ascii="Arial" w:hAnsi="Arial" w:cs="Arial"/>
          <w:color w:val="000000" w:themeColor="text1"/>
          <w:lang w:eastAsia="ar-SA"/>
        </w:rPr>
        <w:t>.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 xml:space="preserve">В паспорте подпрограммы 1 «Обеспечение реализации муниципальной программы «Социальная поддержка граждан в Беловском районе Курской </w:t>
      </w:r>
      <w:r w:rsidRPr="00347400">
        <w:rPr>
          <w:rFonts w:ascii="Arial" w:hAnsi="Arial" w:cs="Arial"/>
          <w:color w:val="000000" w:themeColor="text1"/>
          <w:lang w:eastAsia="zh-CN"/>
        </w:rPr>
        <w:lastRenderedPageBreak/>
        <w:t>области» позиции, касающиеся объемов бюджетных ассигнований Подпрограммы изложить в новой редакции</w:t>
      </w:r>
    </w:p>
    <w:tbl>
      <w:tblPr>
        <w:tblW w:w="0" w:type="auto"/>
        <w:jc w:val="center"/>
        <w:tblLayout w:type="fixed"/>
        <w:tblLook w:val="0000"/>
      </w:tblPr>
      <w:tblGrid>
        <w:gridCol w:w="3103"/>
        <w:gridCol w:w="310"/>
        <w:gridCol w:w="6476"/>
      </w:tblGrid>
      <w:tr w:rsidR="00657BD3" w:rsidRPr="00347400" w:rsidTr="00347400">
        <w:trPr>
          <w:jc w:val="center"/>
        </w:trPr>
        <w:tc>
          <w:tcPr>
            <w:tcW w:w="3103" w:type="dxa"/>
            <w:shd w:val="clear" w:color="auto" w:fill="auto"/>
          </w:tcPr>
          <w:bookmarkEnd w:id="3"/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Объемы бюджетных ассигнований 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-</w:t>
            </w:r>
          </w:p>
        </w:tc>
        <w:tc>
          <w:tcPr>
            <w:tcW w:w="6476" w:type="dxa"/>
            <w:shd w:val="clear" w:color="auto" w:fill="auto"/>
          </w:tcPr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«объем бюджетных ассигнований подпрограммы Программы за период с 2014 по 2024 гг. составит 19 107,5 тыс. рублей;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- за счет средств областного бюджета - 19 107,5 тыс. рублей, в том числе по годам: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2014 год – 1 265,4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2015 год – 1 265,4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2016 год – 1 297,4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2017 год – 1 393,4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2018 год – 1 583,9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2019 год – </w:t>
            </w:r>
            <w:bookmarkStart w:id="4" w:name="_Hlk21703917"/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1 604,3 тыс. рублей</w:t>
            </w:r>
            <w:bookmarkEnd w:id="4"/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2020 год – 2 049,8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bookmarkStart w:id="5" w:name="_Hlk64446552"/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2021 год – 2 392,0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2022 год – 2 301,3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2023 год – 2 301,3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2024 год – 1 653,3 тыс. рублей</w:t>
            </w:r>
          </w:p>
          <w:bookmarkEnd w:id="5"/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>Объем финансового обеспечения на реализацию подпрограммы подлежит ежегодному уточнению»</w:t>
            </w:r>
          </w:p>
        </w:tc>
      </w:tr>
      <w:tr w:rsidR="00657BD3" w:rsidRPr="00347400" w:rsidTr="00347400">
        <w:trPr>
          <w:jc w:val="center"/>
        </w:trPr>
        <w:tc>
          <w:tcPr>
            <w:tcW w:w="3103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</w:p>
        </w:tc>
        <w:tc>
          <w:tcPr>
            <w:tcW w:w="310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</w:p>
        </w:tc>
        <w:tc>
          <w:tcPr>
            <w:tcW w:w="6476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</w:p>
        </w:tc>
      </w:tr>
    </w:tbl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709"/>
        <w:jc w:val="both"/>
        <w:textAlignment w:val="baseline"/>
        <w:rPr>
          <w:rFonts w:ascii="Arial" w:hAnsi="Arial" w:cs="Arial"/>
          <w:bCs/>
          <w:color w:val="000000" w:themeColor="text1"/>
          <w:lang w:eastAsia="ar-SA"/>
        </w:rPr>
      </w:pPr>
      <w:r w:rsidRPr="00347400">
        <w:rPr>
          <w:rFonts w:ascii="Arial" w:hAnsi="Arial" w:cs="Arial"/>
          <w:bCs/>
          <w:color w:val="000000" w:themeColor="text1"/>
          <w:lang w:eastAsia="ar-SA"/>
        </w:rPr>
        <w:t xml:space="preserve">Текстовую часть подпрограммы статьи IV. «Обоснование объема финансовых ресурсов, необходимых для реализации подпрограммы </w:t>
      </w:r>
      <w:r w:rsidRPr="00347400">
        <w:rPr>
          <w:rFonts w:ascii="Arial" w:hAnsi="Arial" w:cs="Arial"/>
          <w:color w:val="000000" w:themeColor="text1"/>
          <w:lang w:eastAsia="zh-CN"/>
        </w:rPr>
        <w:t>«Обеспечение реализации муниципальной программы «Социальная поддержка граждан в Беловском районе Курской области», изложить в новой редакции: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ar-SA"/>
        </w:rPr>
        <w:t>Объем бюджетных ассигнований подпрограммы муниципальной программы за период с 2014 по 2024 гг. составит</w:t>
      </w:r>
      <w:r w:rsidRPr="00347400">
        <w:rPr>
          <w:rFonts w:ascii="Arial" w:hAnsi="Arial" w:cs="Arial"/>
          <w:color w:val="000000" w:themeColor="text1"/>
          <w:lang w:eastAsia="en-US"/>
        </w:rPr>
        <w:t xml:space="preserve"> 19 107,5 тыс. рублей, в том числе: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- за счет средств областного бюджета – 19 107,5 тыс. руб., в том числе по годам: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2014 год – 1 265,4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2015 год – 1 265,4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2016 год – 1 297,4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2017 год – 1 393,4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2018 год – 1 583,9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2019 год – 1 604,3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347400">
        <w:rPr>
          <w:rFonts w:ascii="Arial" w:hAnsi="Arial" w:cs="Arial"/>
          <w:color w:val="000000" w:themeColor="text1"/>
          <w:lang w:eastAsia="en-US"/>
        </w:rPr>
        <w:t xml:space="preserve">2020 год – 2 049,8 тыс. рублей 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2021 год – 2 392,0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2022 год – 2 301,3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2023 год – 2 301,3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2024 год – 1 653,3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center"/>
        <w:rPr>
          <w:rFonts w:ascii="Arial" w:hAnsi="Arial" w:cs="Arial"/>
          <w:bCs/>
          <w:color w:val="000000" w:themeColor="text1"/>
          <w:lang w:eastAsia="ar-SA"/>
        </w:rPr>
      </w:pP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>В паспорте подпрограммы 2 «Развитие мер социальной поддержки отдельных категорий граждан» программы «Социальная поддержка граждан в Беловском районе Курской области» позиции, касающиеся объемов бюджетных ассигнований Подпрограммы изложить в новой редакции:</w:t>
      </w:r>
    </w:p>
    <w:tbl>
      <w:tblPr>
        <w:tblW w:w="0" w:type="auto"/>
        <w:jc w:val="center"/>
        <w:tblLayout w:type="fixed"/>
        <w:tblLook w:val="0000"/>
      </w:tblPr>
      <w:tblGrid>
        <w:gridCol w:w="2943"/>
        <w:gridCol w:w="310"/>
        <w:gridCol w:w="6117"/>
      </w:tblGrid>
      <w:tr w:rsidR="00657BD3" w:rsidRPr="00347400" w:rsidTr="00347400">
        <w:trPr>
          <w:jc w:val="center"/>
        </w:trPr>
        <w:tc>
          <w:tcPr>
            <w:tcW w:w="2943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eastAsia="Calibri" w:hAnsi="Arial" w:cs="Arial"/>
                <w:color w:val="000000" w:themeColor="text1"/>
                <w:lang w:eastAsia="zh-CN"/>
              </w:rPr>
            </w:pP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eastAsia="Calibri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eastAsia="Calibri" w:hAnsi="Arial" w:cs="Arial"/>
                <w:color w:val="000000" w:themeColor="text1"/>
                <w:lang w:eastAsia="zh-CN"/>
              </w:rPr>
              <w:t>Объемы бюджетных ассигнований подпрограммы</w:t>
            </w:r>
          </w:p>
        </w:tc>
        <w:tc>
          <w:tcPr>
            <w:tcW w:w="310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rPr>
                <w:rFonts w:ascii="Arial" w:hAnsi="Arial" w:cs="Arial"/>
                <w:color w:val="000000" w:themeColor="text1"/>
                <w:lang w:eastAsia="en-US"/>
              </w:rPr>
            </w:pP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-</w:t>
            </w:r>
          </w:p>
        </w:tc>
        <w:tc>
          <w:tcPr>
            <w:tcW w:w="6117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«объем бюджетных ассигнований за период с 2014 по 2024 гг. составит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 xml:space="preserve">225 254,4 </w:t>
            </w: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тыс. рублей, 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т.ч. за счет средств: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за счет средств федерального бюджета –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 xml:space="preserve">94 369,4 тыс. руб.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lastRenderedPageBreak/>
              <w:t>в том числе по годам: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2020 год – 26 253,6 тыс. руб.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2021 год – 28 656,9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2022 год – 19 638,2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2023 год – 19 820,7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- областного бюджета –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127 328,0 тыс</w:t>
            </w: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. рублей, 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том числе по годам: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2014 год – 13 975,9тыс.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2015 год – 12 778,3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2016 год – 10 583,2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2017 год – 10 169,8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2018 год –   9 944,4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2019 год –   9 228,7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2020 год – 13 771,9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bCs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2021 год – 13 474,2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 xml:space="preserve">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2022 год – 11 981,5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2023 год – 12 011,7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2024 год –   9 408,4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- местного бюджета –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3 557,0</w:t>
            </w: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 тыс. рублей,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>в том числе по годам: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en-US"/>
              </w:rPr>
              <w:t xml:space="preserve">2014 год –    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9,5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2015 год – 311,5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2016 год – 313,0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2017 год – 290,0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2018 год – 346,0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2019 год – 348,0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2020 год – 411,1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bCs/>
                <w:color w:val="000000" w:themeColor="text1"/>
                <w:lang w:eastAsia="en-US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2021 год – 435,9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2022 год – 377,0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2023 год – 377,0 тыс.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en-US"/>
              </w:rPr>
              <w:t>2024 год – 338,0 тыс. рублей</w:t>
            </w:r>
          </w:p>
        </w:tc>
      </w:tr>
      <w:tr w:rsidR="00657BD3" w:rsidRPr="00347400" w:rsidTr="00347400">
        <w:trPr>
          <w:jc w:val="center"/>
        </w:trPr>
        <w:tc>
          <w:tcPr>
            <w:tcW w:w="2943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snapToGrid w:val="0"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  <w:tc>
          <w:tcPr>
            <w:tcW w:w="310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snapToGrid w:val="0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6117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>Объем финансового обеспечения на реализацию подпрограммы подлежит ежегодному уточнению»</w:t>
            </w:r>
          </w:p>
        </w:tc>
      </w:tr>
    </w:tbl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ar-SA"/>
        </w:rPr>
        <w:t xml:space="preserve">Текстовую часть подпрограммы статью </w:t>
      </w:r>
      <w:r w:rsidRPr="00347400">
        <w:rPr>
          <w:rFonts w:ascii="Arial" w:hAnsi="Arial" w:cs="Arial"/>
          <w:bCs/>
          <w:color w:val="000000" w:themeColor="text1"/>
          <w:lang w:eastAsia="zh-CN"/>
        </w:rPr>
        <w:t>VI.  «Обоснование объема финансовых ресурсов, необходимых для реализации подпрограммы </w:t>
      </w:r>
      <w:r w:rsidRPr="00347400">
        <w:rPr>
          <w:rFonts w:ascii="Arial" w:hAnsi="Arial" w:cs="Arial"/>
          <w:color w:val="000000" w:themeColor="text1"/>
          <w:lang w:eastAsia="zh-CN"/>
        </w:rPr>
        <w:t>«Развитие мер социальной поддержки отдельных категорий граждан» муниципальной программы «Социальная поддержка граждан в Беловском районе Курской области» изложить в новой редакции: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709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 xml:space="preserve">Объем бюджетных ассигнований за период с 2014 по 2024 гг. составит – </w:t>
      </w:r>
      <w:r w:rsidRPr="00347400">
        <w:rPr>
          <w:rFonts w:ascii="Arial" w:hAnsi="Arial" w:cs="Arial"/>
          <w:bCs/>
          <w:color w:val="000000" w:themeColor="text1"/>
          <w:lang w:eastAsia="zh-CN"/>
        </w:rPr>
        <w:t xml:space="preserve">225 254,4 </w:t>
      </w:r>
      <w:r w:rsidRPr="00347400">
        <w:rPr>
          <w:rFonts w:ascii="Arial" w:hAnsi="Arial" w:cs="Arial"/>
          <w:color w:val="000000" w:themeColor="text1"/>
          <w:lang w:eastAsia="zh-CN"/>
        </w:rPr>
        <w:t>тыс. рублей, в т.ч.: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en-US"/>
        </w:rPr>
      </w:pPr>
      <w:r w:rsidRPr="00347400">
        <w:rPr>
          <w:rFonts w:ascii="Arial" w:hAnsi="Arial" w:cs="Arial"/>
          <w:color w:val="000000" w:themeColor="text1"/>
          <w:lang w:eastAsia="en-US"/>
        </w:rPr>
        <w:t xml:space="preserve">за счет средств федерального бюджета – </w:t>
      </w:r>
      <w:r w:rsidRPr="00347400">
        <w:rPr>
          <w:rFonts w:ascii="Arial" w:hAnsi="Arial" w:cs="Arial"/>
          <w:bCs/>
          <w:color w:val="000000" w:themeColor="text1"/>
          <w:lang w:eastAsia="en-US"/>
        </w:rPr>
        <w:t xml:space="preserve">94 369,4 тыс. руб. 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347400">
        <w:rPr>
          <w:rFonts w:ascii="Arial" w:hAnsi="Arial" w:cs="Arial"/>
          <w:color w:val="000000" w:themeColor="text1"/>
          <w:lang w:eastAsia="en-US"/>
        </w:rPr>
        <w:t>в том числе по годам: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347400">
        <w:rPr>
          <w:rFonts w:ascii="Arial" w:hAnsi="Arial" w:cs="Arial"/>
          <w:color w:val="000000" w:themeColor="text1"/>
          <w:lang w:eastAsia="en-US"/>
        </w:rPr>
        <w:t>в том числе по годам: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2020 год – 26 253,6 тыс. руб.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2021 год – 28 656,9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2022 год – 19 638,2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2023 год – 19 820,7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 xml:space="preserve">- за счет областных средств – </w:t>
      </w:r>
      <w:r w:rsidRPr="00347400">
        <w:rPr>
          <w:rFonts w:ascii="Arial" w:hAnsi="Arial" w:cs="Arial"/>
          <w:bCs/>
          <w:color w:val="000000" w:themeColor="text1"/>
          <w:lang w:eastAsia="en-US"/>
        </w:rPr>
        <w:t>127 328,0 тыс</w:t>
      </w:r>
      <w:r w:rsidRPr="00347400">
        <w:rPr>
          <w:rFonts w:ascii="Arial" w:hAnsi="Arial" w:cs="Arial"/>
          <w:color w:val="000000" w:themeColor="text1"/>
          <w:lang w:eastAsia="en-US"/>
        </w:rPr>
        <w:t>. рублей,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в том числе по годам: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2014 год – 13 975,9тыс.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2015 год – 12 778,3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2016 год – 10 583,2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lastRenderedPageBreak/>
        <w:t>2017 год – 10 169,8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2018 год –   9 944,4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2019 год –   9 228,7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347400">
        <w:rPr>
          <w:rFonts w:ascii="Arial" w:hAnsi="Arial" w:cs="Arial"/>
          <w:color w:val="000000" w:themeColor="text1"/>
          <w:lang w:eastAsia="en-US"/>
        </w:rPr>
        <w:t xml:space="preserve">2020 год – 13 771,9 тыс. рублей 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bCs/>
          <w:color w:val="000000" w:themeColor="text1"/>
          <w:lang w:eastAsia="en-US"/>
        </w:rPr>
      </w:pPr>
      <w:r w:rsidRPr="00347400">
        <w:rPr>
          <w:rFonts w:ascii="Arial" w:hAnsi="Arial" w:cs="Arial"/>
          <w:color w:val="000000" w:themeColor="text1"/>
          <w:lang w:eastAsia="en-US"/>
        </w:rPr>
        <w:t>2021 год – 13 474,2</w:t>
      </w:r>
      <w:r w:rsidRPr="00347400">
        <w:rPr>
          <w:rFonts w:ascii="Arial" w:hAnsi="Arial" w:cs="Arial"/>
          <w:bCs/>
          <w:color w:val="000000" w:themeColor="text1"/>
          <w:lang w:eastAsia="en-US"/>
        </w:rPr>
        <w:t xml:space="preserve">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2022 год – 11 981,5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2023 год – 12 011,7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2024 год –   9 408,4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 xml:space="preserve">- за счет средств местного бюджета – </w:t>
      </w:r>
      <w:r w:rsidRPr="00347400">
        <w:rPr>
          <w:rFonts w:ascii="Arial" w:hAnsi="Arial" w:cs="Arial"/>
          <w:bCs/>
          <w:color w:val="000000" w:themeColor="text1"/>
          <w:lang w:eastAsia="en-US"/>
        </w:rPr>
        <w:t xml:space="preserve">3 557,0 </w:t>
      </w:r>
      <w:r w:rsidRPr="00347400">
        <w:rPr>
          <w:rFonts w:ascii="Arial" w:hAnsi="Arial" w:cs="Arial"/>
          <w:color w:val="000000" w:themeColor="text1"/>
          <w:lang w:eastAsia="en-US"/>
        </w:rPr>
        <w:t>тыс. рублей,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>в том числе по годам: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en-US"/>
        </w:rPr>
        <w:t xml:space="preserve">2014 год –     </w:t>
      </w:r>
      <w:r w:rsidRPr="00347400">
        <w:rPr>
          <w:rFonts w:ascii="Arial" w:hAnsi="Arial" w:cs="Arial"/>
          <w:bCs/>
          <w:color w:val="000000" w:themeColor="text1"/>
          <w:lang w:eastAsia="en-US"/>
        </w:rPr>
        <w:t>9,5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2015 год – 311,5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2016 год – 313,0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2017 год – 290,0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2018 год – 346,0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2019 год – 348,0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2020 год – 411,1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bCs/>
          <w:color w:val="000000" w:themeColor="text1"/>
          <w:lang w:eastAsia="en-US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2021 год – 435,9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2022 год – 377,0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2023 год – 377,0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709"/>
        <w:jc w:val="both"/>
        <w:textAlignment w:val="baseline"/>
        <w:rPr>
          <w:rFonts w:ascii="Arial" w:hAnsi="Arial" w:cs="Arial"/>
          <w:bCs/>
          <w:color w:val="000000" w:themeColor="text1"/>
          <w:lang w:eastAsia="en-US"/>
        </w:rPr>
      </w:pPr>
      <w:r w:rsidRPr="00347400">
        <w:rPr>
          <w:rFonts w:ascii="Arial" w:hAnsi="Arial" w:cs="Arial"/>
          <w:bCs/>
          <w:color w:val="000000" w:themeColor="text1"/>
          <w:lang w:eastAsia="en-US"/>
        </w:rPr>
        <w:t>2024 год – 338,0 тыс. рублей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709"/>
        <w:jc w:val="both"/>
        <w:textAlignment w:val="baseline"/>
        <w:rPr>
          <w:rFonts w:ascii="Arial" w:hAnsi="Arial" w:cs="Arial"/>
          <w:color w:val="000000" w:themeColor="text1"/>
          <w:lang w:eastAsia="zh-CN"/>
        </w:rPr>
      </w:pP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eastAsia="Calibri" w:hAnsi="Arial" w:cs="Arial"/>
          <w:color w:val="000000" w:themeColor="text1"/>
          <w:lang w:eastAsia="zh-CN"/>
        </w:rPr>
      </w:pPr>
      <w:r w:rsidRPr="00347400">
        <w:rPr>
          <w:rFonts w:ascii="Arial" w:eastAsia="Calibri" w:hAnsi="Arial" w:cs="Arial"/>
          <w:color w:val="000000" w:themeColor="text1"/>
          <w:lang w:eastAsia="zh-CN"/>
        </w:rPr>
        <w:t xml:space="preserve">В паспорте подпрограммы 3 </w:t>
      </w:r>
      <w:r w:rsidRPr="00347400">
        <w:rPr>
          <w:rFonts w:ascii="Arial" w:eastAsia="Calibri" w:hAnsi="Arial" w:cs="Arial"/>
          <w:iCs/>
          <w:color w:val="000000" w:themeColor="text1"/>
          <w:lang w:eastAsia="zh-CN"/>
        </w:rPr>
        <w:t>«</w:t>
      </w:r>
      <w:r w:rsidRPr="00347400">
        <w:rPr>
          <w:rFonts w:ascii="Arial" w:eastAsia="Calibri" w:hAnsi="Arial" w:cs="Arial"/>
          <w:color w:val="000000" w:themeColor="text1"/>
          <w:lang w:eastAsia="zh-CN"/>
        </w:rPr>
        <w:t xml:space="preserve">Улучшение демографической ситуации, 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eastAsia="Calibri" w:hAnsi="Arial" w:cs="Arial"/>
          <w:color w:val="000000" w:themeColor="text1"/>
          <w:lang w:eastAsia="zh-CN"/>
        </w:rPr>
      </w:pPr>
      <w:r w:rsidRPr="00347400">
        <w:rPr>
          <w:rFonts w:ascii="Arial" w:eastAsia="Calibri" w:hAnsi="Arial" w:cs="Arial"/>
          <w:color w:val="000000" w:themeColor="text1"/>
          <w:lang w:eastAsia="zh-CN"/>
        </w:rPr>
        <w:t>совершенствование социальной поддержки семьи и детей</w:t>
      </w:r>
      <w:r w:rsidRPr="00347400">
        <w:rPr>
          <w:rFonts w:ascii="Arial" w:eastAsia="Calibri" w:hAnsi="Arial" w:cs="Arial"/>
          <w:iCs/>
          <w:color w:val="000000" w:themeColor="text1"/>
          <w:lang w:eastAsia="zh-CN"/>
        </w:rPr>
        <w:t>» муниципальной программы «Социальная поддержка граждан в Беловском районе Курской области» позиции, касающиеся объемов бюджетных ассигнований Подпрограммы изложить в новой редакции:</w:t>
      </w: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3106"/>
        <w:gridCol w:w="310"/>
        <w:gridCol w:w="5942"/>
      </w:tblGrid>
      <w:tr w:rsidR="00657BD3" w:rsidRPr="00347400" w:rsidTr="00347400">
        <w:trPr>
          <w:jc w:val="center"/>
        </w:trPr>
        <w:tc>
          <w:tcPr>
            <w:tcW w:w="3106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color w:val="000000" w:themeColor="text1"/>
                <w:lang w:eastAsia="zh-CN"/>
              </w:rPr>
            </w:pPr>
          </w:p>
        </w:tc>
        <w:tc>
          <w:tcPr>
            <w:tcW w:w="310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</w:p>
        </w:tc>
        <w:tc>
          <w:tcPr>
            <w:tcW w:w="5942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</w:p>
        </w:tc>
      </w:tr>
      <w:tr w:rsidR="00657BD3" w:rsidRPr="00347400" w:rsidTr="00347400">
        <w:trPr>
          <w:jc w:val="center"/>
        </w:trPr>
        <w:tc>
          <w:tcPr>
            <w:tcW w:w="3106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eastAsia="Calibri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eastAsia="Calibri" w:hAnsi="Arial" w:cs="Arial"/>
                <w:color w:val="000000" w:themeColor="text1"/>
                <w:lang w:eastAsia="zh-CN"/>
              </w:rPr>
              <w:t xml:space="preserve">Объемы бюджетных ассигнований 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eastAsia="Calibri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eastAsia="Calibri" w:hAnsi="Arial" w:cs="Arial"/>
                <w:color w:val="000000" w:themeColor="text1"/>
                <w:lang w:eastAsia="zh-CN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>-</w:t>
            </w:r>
          </w:p>
        </w:tc>
        <w:tc>
          <w:tcPr>
            <w:tcW w:w="5942" w:type="dxa"/>
            <w:shd w:val="clear" w:color="auto" w:fill="auto"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 xml:space="preserve">«объем бюджетных ассигнований подпрограммы за период с 2014 по 2024 год составит </w:t>
            </w:r>
            <w:bookmarkStart w:id="6" w:name="_Hlk83637008"/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38 776,5 тыс</w:t>
            </w: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>. рублей</w:t>
            </w:r>
            <w:bookmarkEnd w:id="6"/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 xml:space="preserve">, 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>в том числе: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 xml:space="preserve">за счет средств областного бюджета 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 xml:space="preserve">–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38 776,5 тыс</w:t>
            </w: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>. рублей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>В том числе по годам: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bookmarkStart w:id="7" w:name="_Hlk64447288"/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 xml:space="preserve">2014 год –   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711, 0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2015 год – 3 860,9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2016 год – 3 380,8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2017 год – 3 806,2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2018 год – 4 103,4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2019 год – 3 748,4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2020 год – 3 682,2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2021 год – 4 385,6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2022 год – 3 707,9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2023 год – 3 707,9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bookmarkStart w:id="8" w:name="_Hlk64447296"/>
            <w:bookmarkEnd w:id="7"/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 xml:space="preserve">2024 год – </w:t>
            </w:r>
            <w:r w:rsidRPr="00347400">
              <w:rPr>
                <w:rFonts w:ascii="Arial" w:hAnsi="Arial" w:cs="Arial"/>
                <w:bCs/>
                <w:color w:val="000000" w:themeColor="text1"/>
                <w:lang w:eastAsia="zh-CN"/>
              </w:rPr>
              <w:t>3 682, 2 тыс. рублей</w:t>
            </w:r>
          </w:p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  <w:bookmarkEnd w:id="8"/>
          <w:p w:rsidR="00657BD3" w:rsidRPr="00347400" w:rsidRDefault="00657BD3" w:rsidP="003474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jc w:val="both"/>
              <w:rPr>
                <w:rFonts w:ascii="Arial" w:hAnsi="Arial" w:cs="Arial"/>
                <w:color w:val="000000" w:themeColor="text1"/>
                <w:lang w:eastAsia="zh-CN"/>
              </w:rPr>
            </w:pPr>
            <w:r w:rsidRPr="00347400">
              <w:rPr>
                <w:rFonts w:ascii="Arial" w:hAnsi="Arial" w:cs="Arial"/>
                <w:color w:val="000000" w:themeColor="text1"/>
                <w:lang w:eastAsia="zh-CN"/>
              </w:rPr>
              <w:t>Объем финансового обеспечения на реализацию подпрограммы подлежит ежегодному уточнению»</w:t>
            </w:r>
          </w:p>
        </w:tc>
      </w:tr>
    </w:tbl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ar-SA"/>
        </w:rPr>
        <w:t xml:space="preserve">Текстовую часть подпрограммы статью </w:t>
      </w:r>
      <w:r w:rsidRPr="00347400">
        <w:rPr>
          <w:rFonts w:ascii="Arial" w:hAnsi="Arial" w:cs="Arial"/>
          <w:color w:val="000000" w:themeColor="text1"/>
          <w:lang w:val="en-US" w:eastAsia="zh-CN"/>
        </w:rPr>
        <w:t>VIII</w:t>
      </w:r>
      <w:r w:rsidRPr="00347400">
        <w:rPr>
          <w:rFonts w:ascii="Arial" w:hAnsi="Arial" w:cs="Arial"/>
          <w:color w:val="000000" w:themeColor="text1"/>
          <w:lang w:eastAsia="zh-CN"/>
        </w:rPr>
        <w:t>. «О</w:t>
      </w:r>
      <w:r w:rsidRPr="00347400">
        <w:rPr>
          <w:rFonts w:ascii="Arial" w:hAnsi="Arial" w:cs="Arial"/>
          <w:bCs/>
          <w:color w:val="000000" w:themeColor="text1"/>
          <w:lang w:eastAsia="zh-CN"/>
        </w:rPr>
        <w:t xml:space="preserve">боснование объема финансовых ресурсов, необходимых для реализации подпрограммы </w:t>
      </w:r>
      <w:r w:rsidRPr="00347400">
        <w:rPr>
          <w:rFonts w:ascii="Arial" w:hAnsi="Arial" w:cs="Arial"/>
          <w:iCs/>
          <w:color w:val="000000" w:themeColor="text1"/>
          <w:lang w:eastAsia="zh-CN"/>
        </w:rPr>
        <w:lastRenderedPageBreak/>
        <w:t>«</w:t>
      </w:r>
      <w:r w:rsidRPr="00347400">
        <w:rPr>
          <w:rFonts w:ascii="Arial" w:hAnsi="Arial" w:cs="Arial"/>
          <w:color w:val="000000" w:themeColor="text1"/>
          <w:lang w:eastAsia="zh-CN"/>
        </w:rPr>
        <w:t>Улучшение демографической ситуации, совершенствование социальной поддержки семьи и детей</w:t>
      </w:r>
      <w:r w:rsidRPr="00347400">
        <w:rPr>
          <w:rFonts w:ascii="Arial" w:hAnsi="Arial" w:cs="Arial"/>
          <w:iCs/>
          <w:color w:val="000000" w:themeColor="text1"/>
          <w:lang w:eastAsia="zh-CN"/>
        </w:rPr>
        <w:t>» муниципальной программы «Социальная поддержка граждан в Беловском районе Курской области» изложить в новой редакции: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 xml:space="preserve">Объем бюджетных ассигнований подпрограммы </w:t>
      </w:r>
      <w:r w:rsidRPr="00347400">
        <w:rPr>
          <w:rFonts w:ascii="Arial" w:hAnsi="Arial" w:cs="Arial"/>
          <w:iCs/>
          <w:color w:val="000000" w:themeColor="text1"/>
          <w:lang w:eastAsia="zh-CN"/>
        </w:rPr>
        <w:t>«</w:t>
      </w:r>
      <w:r w:rsidRPr="00347400">
        <w:rPr>
          <w:rFonts w:ascii="Arial" w:hAnsi="Arial" w:cs="Arial"/>
          <w:color w:val="000000" w:themeColor="text1"/>
          <w:lang w:eastAsia="zh-CN"/>
        </w:rPr>
        <w:t>Улучшение демографической ситуации, совершенствование социальной поддержки семьи и детей</w:t>
      </w:r>
      <w:r w:rsidRPr="00347400">
        <w:rPr>
          <w:rFonts w:ascii="Arial" w:hAnsi="Arial" w:cs="Arial"/>
          <w:iCs/>
          <w:color w:val="000000" w:themeColor="text1"/>
          <w:lang w:eastAsia="zh-CN"/>
        </w:rPr>
        <w:t>» муниципальной программы «Социальная поддержка граждан в Беловском районе Курской области»</w:t>
      </w:r>
      <w:r w:rsidRPr="00347400">
        <w:rPr>
          <w:rFonts w:ascii="Arial" w:hAnsi="Arial" w:cs="Arial"/>
          <w:color w:val="000000" w:themeColor="text1"/>
          <w:lang w:eastAsia="zh-CN"/>
        </w:rPr>
        <w:t xml:space="preserve"> за период с 2014 по 2024 год составит </w:t>
      </w:r>
      <w:r w:rsidRPr="00347400">
        <w:rPr>
          <w:rFonts w:ascii="Arial" w:hAnsi="Arial" w:cs="Arial"/>
          <w:bCs/>
          <w:color w:val="000000" w:themeColor="text1"/>
          <w:lang w:eastAsia="zh-CN"/>
        </w:rPr>
        <w:t>38 776,5 тыс</w:t>
      </w:r>
      <w:r w:rsidRPr="00347400">
        <w:rPr>
          <w:rFonts w:ascii="Arial" w:hAnsi="Arial" w:cs="Arial"/>
          <w:color w:val="000000" w:themeColor="text1"/>
          <w:lang w:eastAsia="zh-CN"/>
        </w:rPr>
        <w:t>. рублей, в том числе: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 xml:space="preserve">за счет средств областного бюджета – </w:t>
      </w:r>
      <w:r w:rsidRPr="00347400">
        <w:rPr>
          <w:rFonts w:ascii="Arial" w:hAnsi="Arial" w:cs="Arial"/>
          <w:bCs/>
          <w:color w:val="000000" w:themeColor="text1"/>
          <w:lang w:eastAsia="zh-CN"/>
        </w:rPr>
        <w:t>38 776,5 тыс</w:t>
      </w:r>
      <w:r w:rsidRPr="00347400">
        <w:rPr>
          <w:rFonts w:ascii="Arial" w:hAnsi="Arial" w:cs="Arial"/>
          <w:color w:val="000000" w:themeColor="text1"/>
          <w:lang w:eastAsia="zh-CN"/>
        </w:rPr>
        <w:t>. рублей;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>В том числе по годам: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 xml:space="preserve">2014 год –    </w:t>
      </w:r>
      <w:r w:rsidRPr="00347400">
        <w:rPr>
          <w:rFonts w:ascii="Arial" w:hAnsi="Arial" w:cs="Arial"/>
          <w:bCs/>
          <w:color w:val="000000" w:themeColor="text1"/>
          <w:lang w:eastAsia="zh-CN"/>
        </w:rPr>
        <w:t>711, 0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zh-CN"/>
        </w:rPr>
        <w:t>2015 год – 3 860,9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zh-CN"/>
        </w:rPr>
        <w:t>2016 год – 3 380,8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zh-CN"/>
        </w:rPr>
        <w:t>2017 год – 3 806,2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zh-CN"/>
        </w:rPr>
        <w:t>2018 год – 4 103,4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zh-CN"/>
        </w:rPr>
        <w:t>2019 год – 3 748,4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zh-CN"/>
        </w:rPr>
        <w:t>2020 год – 3 682,2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zh-CN"/>
        </w:rPr>
        <w:t>2021 год – 4 385,6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zh-CN"/>
        </w:rPr>
        <w:t>2022 год – 3 707,9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bCs/>
          <w:color w:val="000000" w:themeColor="text1"/>
          <w:lang w:eastAsia="zh-CN"/>
        </w:rPr>
        <w:t>2023 год – 3 707,9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 xml:space="preserve">2024 год – </w:t>
      </w:r>
      <w:r w:rsidRPr="00347400">
        <w:rPr>
          <w:rFonts w:ascii="Arial" w:hAnsi="Arial" w:cs="Arial"/>
          <w:bCs/>
          <w:color w:val="000000" w:themeColor="text1"/>
          <w:lang w:eastAsia="zh-CN"/>
        </w:rPr>
        <w:t>3 682, 2 тыс. рублей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jc w:val="both"/>
        <w:rPr>
          <w:rFonts w:ascii="Arial" w:hAnsi="Arial" w:cs="Arial"/>
          <w:bCs/>
          <w:color w:val="000000" w:themeColor="text1"/>
          <w:lang w:eastAsia="zh-CN"/>
        </w:rPr>
      </w:pP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rFonts w:ascii="Arial" w:hAnsi="Arial" w:cs="Arial"/>
          <w:color w:val="000000" w:themeColor="text1"/>
          <w:lang w:eastAsia="zh-CN"/>
        </w:rPr>
      </w:pPr>
      <w:r w:rsidRPr="00347400">
        <w:rPr>
          <w:rFonts w:ascii="Arial" w:hAnsi="Arial" w:cs="Arial"/>
          <w:color w:val="000000" w:themeColor="text1"/>
          <w:lang w:eastAsia="zh-CN"/>
        </w:rPr>
        <w:t>В приложении № 3 Перечень основных мероприятий муниципальной программы Беловского района Курской области «Социальная поддержка граждан в Беловском районе Курской области» объемы финансирования по годам изложить в новой редакции.</w:t>
      </w: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rPr>
          <w:rFonts w:ascii="Arial" w:hAnsi="Arial" w:cs="Arial"/>
          <w:color w:val="000000" w:themeColor="text1"/>
          <w:lang w:eastAsia="zh-CN"/>
        </w:rPr>
      </w:pP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rPr>
          <w:rFonts w:ascii="Arial" w:hAnsi="Arial" w:cs="Arial"/>
          <w:color w:val="000000" w:themeColor="text1"/>
          <w:lang w:eastAsia="zh-CN"/>
        </w:rPr>
      </w:pPr>
    </w:p>
    <w:p w:rsidR="00657BD3" w:rsidRPr="00347400" w:rsidRDefault="00657BD3" w:rsidP="003474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rPr>
          <w:rFonts w:ascii="Arial" w:hAnsi="Arial" w:cs="Arial"/>
          <w:color w:val="000000" w:themeColor="text1"/>
          <w:lang w:eastAsia="zh-CN"/>
        </w:rPr>
        <w:sectPr w:rsidR="00657BD3" w:rsidRPr="00347400" w:rsidSect="00892FAC"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</w:p>
    <w:tbl>
      <w:tblPr>
        <w:tblW w:w="14474" w:type="dxa"/>
        <w:jc w:val="right"/>
        <w:tblLook w:val="04A0"/>
      </w:tblPr>
      <w:tblGrid>
        <w:gridCol w:w="14474"/>
      </w:tblGrid>
      <w:tr w:rsidR="00657BD3" w:rsidRPr="00347400" w:rsidTr="00347400">
        <w:trPr>
          <w:trHeight w:val="20"/>
          <w:jc w:val="right"/>
        </w:trPr>
        <w:tc>
          <w:tcPr>
            <w:tcW w:w="1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lastRenderedPageBreak/>
              <w:t>ПРИЛОЖЕНИЕ № 3</w:t>
            </w:r>
          </w:p>
        </w:tc>
      </w:tr>
      <w:tr w:rsidR="00657BD3" w:rsidRPr="00347400" w:rsidTr="00347400">
        <w:trPr>
          <w:trHeight w:val="276"/>
          <w:jc w:val="right"/>
        </w:trPr>
        <w:tc>
          <w:tcPr>
            <w:tcW w:w="144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к муниципальной программе Беловского района Курской области</w:t>
            </w:r>
          </w:p>
          <w:p w:rsid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«Социальная поддержка граждан в Беловском районе Курской области"</w:t>
            </w:r>
          </w:p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 xml:space="preserve">в Беловском районе Курской области» </w:t>
            </w:r>
          </w:p>
        </w:tc>
      </w:tr>
      <w:tr w:rsidR="00657BD3" w:rsidRPr="00347400" w:rsidTr="00347400">
        <w:trPr>
          <w:trHeight w:val="276"/>
          <w:jc w:val="right"/>
        </w:trPr>
        <w:tc>
          <w:tcPr>
            <w:tcW w:w="144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</w:rPr>
            </w:pPr>
          </w:p>
        </w:tc>
      </w:tr>
      <w:tr w:rsidR="00657BD3" w:rsidRPr="00347400" w:rsidTr="00347400">
        <w:trPr>
          <w:trHeight w:val="276"/>
          <w:jc w:val="right"/>
        </w:trPr>
        <w:tc>
          <w:tcPr>
            <w:tcW w:w="144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</w:rPr>
            </w:pPr>
          </w:p>
        </w:tc>
      </w:tr>
      <w:tr w:rsidR="00657BD3" w:rsidRPr="00347400" w:rsidTr="00347400">
        <w:trPr>
          <w:trHeight w:val="276"/>
          <w:jc w:val="right"/>
        </w:trPr>
        <w:tc>
          <w:tcPr>
            <w:tcW w:w="144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</w:rPr>
            </w:pPr>
          </w:p>
        </w:tc>
      </w:tr>
    </w:tbl>
    <w:p w:rsid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347400">
        <w:rPr>
          <w:rFonts w:ascii="Arial" w:hAnsi="Arial" w:cs="Arial"/>
          <w:b/>
          <w:color w:val="000000" w:themeColor="text1"/>
          <w:sz w:val="32"/>
          <w:szCs w:val="32"/>
        </w:rPr>
        <w:t>Перечень основных мероприятий муниципальной программы Беловского района Курской области «Социальная поддержка граждан в Беловском районе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347400">
        <w:rPr>
          <w:rFonts w:ascii="Arial" w:hAnsi="Arial" w:cs="Arial"/>
          <w:b/>
          <w:color w:val="000000" w:themeColor="text1"/>
          <w:sz w:val="32"/>
          <w:szCs w:val="32"/>
        </w:rPr>
        <w:t>Курской области"</w:t>
      </w:r>
    </w:p>
    <w:p w:rsidR="00657BD3" w:rsidRPr="00347400" w:rsidRDefault="00657BD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</w:p>
    <w:tbl>
      <w:tblPr>
        <w:tblW w:w="16286" w:type="dxa"/>
        <w:jc w:val="center"/>
        <w:tblInd w:w="2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9"/>
        <w:gridCol w:w="2024"/>
        <w:gridCol w:w="1247"/>
        <w:gridCol w:w="29"/>
        <w:gridCol w:w="1247"/>
        <w:gridCol w:w="28"/>
        <w:gridCol w:w="1096"/>
        <w:gridCol w:w="152"/>
        <w:gridCol w:w="698"/>
        <w:gridCol w:w="851"/>
        <w:gridCol w:w="850"/>
        <w:gridCol w:w="993"/>
        <w:gridCol w:w="850"/>
        <w:gridCol w:w="851"/>
        <w:gridCol w:w="850"/>
        <w:gridCol w:w="851"/>
        <w:gridCol w:w="850"/>
        <w:gridCol w:w="851"/>
        <w:gridCol w:w="876"/>
        <w:gridCol w:w="603"/>
      </w:tblGrid>
      <w:tr w:rsidR="00816240" w:rsidRPr="00347400" w:rsidTr="00C07CB2">
        <w:trPr>
          <w:trHeight w:val="720"/>
          <w:jc w:val="center"/>
        </w:trPr>
        <w:tc>
          <w:tcPr>
            <w:tcW w:w="489" w:type="dxa"/>
            <w:vMerge w:val="restart"/>
            <w:shd w:val="clear" w:color="auto" w:fill="auto"/>
            <w:vAlign w:val="center"/>
            <w:hideMark/>
          </w:tcPr>
          <w:p w:rsidR="00816240" w:rsidRPr="00347400" w:rsidRDefault="00816240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№ п/п</w:t>
            </w:r>
          </w:p>
        </w:tc>
        <w:tc>
          <w:tcPr>
            <w:tcW w:w="2024" w:type="dxa"/>
            <w:vMerge w:val="restart"/>
            <w:shd w:val="clear" w:color="auto" w:fill="auto"/>
            <w:vAlign w:val="center"/>
            <w:hideMark/>
          </w:tcPr>
          <w:p w:rsidR="00816240" w:rsidRPr="00347400" w:rsidRDefault="00816240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Наименование мероприятий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  <w:hideMark/>
          </w:tcPr>
          <w:p w:rsidR="00816240" w:rsidRPr="00347400" w:rsidRDefault="00816240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Сроки исполнения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  <w:hideMark/>
          </w:tcPr>
          <w:p w:rsidR="00816240" w:rsidRPr="00347400" w:rsidRDefault="00816240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1248" w:type="dxa"/>
            <w:gridSpan w:val="2"/>
            <w:vMerge w:val="restart"/>
            <w:shd w:val="clear" w:color="auto" w:fill="auto"/>
            <w:vAlign w:val="center"/>
            <w:hideMark/>
          </w:tcPr>
          <w:p w:rsidR="00816240" w:rsidRPr="00347400" w:rsidRDefault="00816240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источники финансирования</w:t>
            </w:r>
          </w:p>
        </w:tc>
        <w:tc>
          <w:tcPr>
            <w:tcW w:w="9974" w:type="dxa"/>
            <w:gridSpan w:val="12"/>
            <w:shd w:val="clear" w:color="auto" w:fill="auto"/>
            <w:vAlign w:val="center"/>
            <w:hideMark/>
          </w:tcPr>
          <w:p w:rsidR="00816240" w:rsidRPr="00347400" w:rsidRDefault="00816240" w:rsidP="00C07CB2">
            <w:pP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Объемы бюджетных ассигнований (тыс.рублей), годы</w:t>
            </w:r>
          </w:p>
        </w:tc>
      </w:tr>
      <w:tr w:rsidR="0037117D" w:rsidRPr="00347400" w:rsidTr="00C07CB2">
        <w:trPr>
          <w:trHeight w:val="795"/>
          <w:jc w:val="center"/>
        </w:trPr>
        <w:tc>
          <w:tcPr>
            <w:tcW w:w="489" w:type="dxa"/>
            <w:vMerge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2024" w:type="dxa"/>
            <w:vMerge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1248" w:type="dxa"/>
            <w:gridSpan w:val="2"/>
            <w:vMerge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2015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2017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2019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2022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2023</w:t>
            </w:r>
          </w:p>
        </w:tc>
        <w:tc>
          <w:tcPr>
            <w:tcW w:w="603" w:type="dxa"/>
            <w:shd w:val="clear" w:color="auto" w:fill="auto"/>
            <w:vAlign w:val="center"/>
            <w:hideMark/>
          </w:tcPr>
          <w:p w:rsidR="00657BD3" w:rsidRPr="00347400" w:rsidRDefault="00657BD3" w:rsidP="00C07C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2024</w:t>
            </w:r>
          </w:p>
        </w:tc>
      </w:tr>
      <w:tr w:rsidR="00347400" w:rsidRPr="00347400" w:rsidTr="00347400">
        <w:trPr>
          <w:trHeight w:val="795"/>
          <w:jc w:val="center"/>
        </w:trPr>
        <w:tc>
          <w:tcPr>
            <w:tcW w:w="16286" w:type="dxa"/>
            <w:gridSpan w:val="20"/>
            <w:hideMark/>
          </w:tcPr>
          <w:p w:rsidR="00347400" w:rsidRPr="00347400" w:rsidRDefault="00347400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  <w:bCs/>
              </w:rPr>
              <w:t>Подпрограмма 1. «Обеспечение реализации муниципальной программы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347400">
              <w:rPr>
                <w:rFonts w:ascii="Arial" w:hAnsi="Arial" w:cs="Arial"/>
                <w:bCs/>
              </w:rPr>
              <w:t>«Социальная поддержка граждан в Беловском районе Курской области»</w:t>
            </w:r>
          </w:p>
        </w:tc>
      </w:tr>
      <w:tr w:rsidR="0037117D" w:rsidRPr="00347400" w:rsidTr="00347400">
        <w:trPr>
          <w:trHeight w:val="1290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</w:t>
            </w:r>
          </w:p>
        </w:tc>
        <w:tc>
          <w:tcPr>
            <w:tcW w:w="2024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1.1. Обеспечение деятельности и выполнения функций отдела  социальной защиты населения администрации Беловского района Курской области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01.01.2014-31.12.2024</w:t>
            </w:r>
          </w:p>
        </w:tc>
        <w:tc>
          <w:tcPr>
            <w:tcW w:w="1275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Отдел социальной защиты населения</w:t>
            </w:r>
          </w:p>
        </w:tc>
        <w:tc>
          <w:tcPr>
            <w:tcW w:w="1248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698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17 842,7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1 185,0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1 185,0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1 185,0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1 270,5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1 461,0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1 480,0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1 925,5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2 267,7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2 177,0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2177,0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1529,0</w:t>
            </w:r>
          </w:p>
        </w:tc>
      </w:tr>
      <w:tr w:rsidR="0037117D" w:rsidRPr="00347400" w:rsidTr="00347400">
        <w:trPr>
          <w:trHeight w:val="1470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024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1.2. 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01.01.2014-31.12.2024</w:t>
            </w:r>
          </w:p>
        </w:tc>
        <w:tc>
          <w:tcPr>
            <w:tcW w:w="1275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Отдел социальной защиты населения</w:t>
            </w:r>
          </w:p>
        </w:tc>
        <w:tc>
          <w:tcPr>
            <w:tcW w:w="1248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698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1 264,8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80,4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80,4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112,4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122,9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122,9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124,3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124,3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124,3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124,3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124,3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124,3</w:t>
            </w:r>
          </w:p>
        </w:tc>
      </w:tr>
      <w:tr w:rsidR="0037117D" w:rsidRPr="00347400" w:rsidTr="00347400">
        <w:trPr>
          <w:trHeight w:val="960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2024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Итого по подпрограмме: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48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698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19 107,5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1 265,4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1 265,4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1 297,4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1 393,4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1 583,9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1 604,3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2 049,8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2 392,0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2 301,3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2 301,3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1 653,3</w:t>
            </w:r>
          </w:p>
        </w:tc>
      </w:tr>
      <w:tr w:rsidR="00347400" w:rsidRPr="00347400" w:rsidTr="00347400">
        <w:trPr>
          <w:trHeight w:val="659"/>
          <w:jc w:val="center"/>
        </w:trPr>
        <w:tc>
          <w:tcPr>
            <w:tcW w:w="16286" w:type="dxa"/>
            <w:gridSpan w:val="20"/>
            <w:shd w:val="clear" w:color="auto" w:fill="auto"/>
            <w:hideMark/>
          </w:tcPr>
          <w:p w:rsidR="00347400" w:rsidRPr="00347400" w:rsidRDefault="00347400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 xml:space="preserve">Подпрограмма 2.  «Развитие мер социальной поддержки отдельных категорий граждан»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347400">
              <w:rPr>
                <w:rFonts w:ascii="Arial" w:hAnsi="Arial" w:cs="Arial"/>
                <w:bCs/>
              </w:rPr>
              <w:t>муниципальной программы «Социальная поддержка граждан в Беловском районе Курской области»</w:t>
            </w:r>
          </w:p>
        </w:tc>
      </w:tr>
      <w:tr w:rsidR="0037117D" w:rsidRPr="00347400" w:rsidTr="00347400">
        <w:trPr>
          <w:trHeight w:val="1230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</w:t>
            </w:r>
          </w:p>
        </w:tc>
        <w:tc>
          <w:tcPr>
            <w:tcW w:w="2024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2.1. Предоставление выплат пенсий за выслугу лет и доплат к пенсиям муниципальных служащих Беловского района, доплат к пенсии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01.01.2014-31.12.2024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Администрация района</w:t>
            </w: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47400">
              <w:rPr>
                <w:rFonts w:ascii="Arial" w:hAnsi="Arial" w:cs="Arial"/>
                <w:color w:val="000000"/>
              </w:rPr>
              <w:t>3 462,0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299,0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300,0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280,0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346,0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338,0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color w:val="000000"/>
              </w:rPr>
            </w:pPr>
            <w:r w:rsidRPr="00347400">
              <w:rPr>
                <w:rFonts w:ascii="Arial" w:hAnsi="Arial" w:cs="Arial"/>
                <w:color w:val="000000"/>
              </w:rPr>
              <w:t>401,1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425,9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367,0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367,0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338,0</w:t>
            </w:r>
          </w:p>
        </w:tc>
      </w:tr>
      <w:tr w:rsidR="0037117D" w:rsidRPr="00347400" w:rsidTr="00347400">
        <w:trPr>
          <w:trHeight w:val="1260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4</w:t>
            </w:r>
          </w:p>
        </w:tc>
        <w:tc>
          <w:tcPr>
            <w:tcW w:w="2024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 xml:space="preserve">2.2. Обеспечение реализации комплекса мер, </w:t>
            </w:r>
            <w:r w:rsidRPr="00347400">
              <w:rPr>
                <w:rFonts w:ascii="Arial" w:hAnsi="Arial" w:cs="Arial"/>
              </w:rPr>
              <w:lastRenderedPageBreak/>
              <w:t>направленных на улучшение демографической ситуации в Курской области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lastRenderedPageBreak/>
              <w:t>01.01.2014-31.12.2024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 xml:space="preserve">Отдел социальной защиты </w:t>
            </w:r>
            <w:r w:rsidRPr="00347400">
              <w:rPr>
                <w:rFonts w:ascii="Arial" w:hAnsi="Arial" w:cs="Arial"/>
              </w:rPr>
              <w:lastRenderedPageBreak/>
              <w:t>населения</w:t>
            </w: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lastRenderedPageBreak/>
              <w:t>Областной бюджет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24 757,4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4 095,6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3 534,8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1 906,1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1 857,3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2 008,4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1 828,5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1 894,0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1 917,2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1 917,2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1 917,2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1 881,1</w:t>
            </w:r>
          </w:p>
        </w:tc>
      </w:tr>
      <w:tr w:rsidR="0037117D" w:rsidRPr="00347400" w:rsidTr="00347400">
        <w:trPr>
          <w:trHeight w:val="915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2024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2.3. Оказание мер социальной поддержки ветеранам труда и труженикам тыла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01.01.2014-31.12.2024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Отдел социальной защиты населения</w:t>
            </w: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79 484,5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8 790,8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8 239,1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7 812,7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7 615,8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7 342,6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6 910,2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6 783,5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6 402,1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6 402,1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6 402,1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6 783,5</w:t>
            </w:r>
          </w:p>
        </w:tc>
      </w:tr>
      <w:tr w:rsidR="0037117D" w:rsidRPr="00347400" w:rsidTr="00347400">
        <w:trPr>
          <w:trHeight w:val="930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6</w:t>
            </w:r>
          </w:p>
        </w:tc>
        <w:tc>
          <w:tcPr>
            <w:tcW w:w="2024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2.4. Оказание мер социальной поддержки реабилитированным лицам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01.01.2014-31.12.2024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Отдел социальной защиты населения</w:t>
            </w: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1 381,1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172,2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145,2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145,0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125,6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121,7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116,3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115,0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110,1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110,1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110,1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109,8</w:t>
            </w:r>
          </w:p>
        </w:tc>
      </w:tr>
      <w:tr w:rsidR="0037117D" w:rsidRPr="00347400" w:rsidTr="00347400">
        <w:trPr>
          <w:trHeight w:val="1200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7</w:t>
            </w:r>
          </w:p>
        </w:tc>
        <w:tc>
          <w:tcPr>
            <w:tcW w:w="2024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2.5. 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01.01.2014-31.12.2024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Отдел социальной защиты населения</w:t>
            </w: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6 085,2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917,3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859,2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719,4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571,1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471,7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373,7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634,0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301,6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301,6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301,6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634,0</w:t>
            </w:r>
          </w:p>
        </w:tc>
      </w:tr>
      <w:tr w:rsidR="0037117D" w:rsidRPr="00347400" w:rsidTr="00347400">
        <w:trPr>
          <w:trHeight w:val="1125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8</w:t>
            </w:r>
          </w:p>
        </w:tc>
        <w:tc>
          <w:tcPr>
            <w:tcW w:w="2024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2.6. Поддержка общественных организаций некоммерческог</w:t>
            </w:r>
            <w:r w:rsidRPr="00347400">
              <w:rPr>
                <w:rFonts w:ascii="Arial" w:hAnsi="Arial" w:cs="Arial"/>
              </w:rPr>
              <w:lastRenderedPageBreak/>
              <w:t>о профиля (ВОС)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lastRenderedPageBreak/>
              <w:t>01.01.2014-31.12.2024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 xml:space="preserve">Отдел социальной защиты </w:t>
            </w:r>
            <w:r w:rsidRPr="00347400">
              <w:rPr>
                <w:rFonts w:ascii="Arial" w:hAnsi="Arial" w:cs="Arial"/>
              </w:rPr>
              <w:lastRenderedPageBreak/>
              <w:t>населения</w:t>
            </w: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lastRenderedPageBreak/>
              <w:t xml:space="preserve">Средства Местного </w:t>
            </w:r>
            <w:r w:rsidRPr="00347400">
              <w:rPr>
                <w:rFonts w:ascii="Arial" w:hAnsi="Arial" w:cs="Arial"/>
              </w:rPr>
              <w:lastRenderedPageBreak/>
              <w:t>бюджета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lastRenderedPageBreak/>
              <w:t>87,0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7,0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10,0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10,0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</w:tr>
      <w:tr w:rsidR="0037117D" w:rsidRPr="00347400" w:rsidTr="00347400">
        <w:trPr>
          <w:trHeight w:val="2955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024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2.8. Организация и проведение районных спартакиад среди инвалидов и пожилых людей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01.01.2014-31.12.2024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Отдел социальной защиты населения, отдел по вопросам культуры, молодежной политики, физкультуры и спорта</w:t>
            </w: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Средства Местного бюджета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8,0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2,5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2,5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</w:tr>
      <w:tr w:rsidR="0037117D" w:rsidRPr="00347400" w:rsidTr="00347400">
        <w:trPr>
          <w:trHeight w:val="810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</w:t>
            </w:r>
          </w:p>
        </w:tc>
        <w:tc>
          <w:tcPr>
            <w:tcW w:w="2024" w:type="dxa"/>
            <w:vMerge w:val="restart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2.7. Ежемесячные выплаты детям от 3-х до 7 лет включительно</w:t>
            </w:r>
          </w:p>
        </w:tc>
        <w:tc>
          <w:tcPr>
            <w:tcW w:w="1247" w:type="dxa"/>
            <w:vMerge w:val="restart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01.01.2020-31.12.2024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Отдел социальной защиты населения</w:t>
            </w: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94 369,4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26 253,6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28 656,9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19 638,2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19820,7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</w:tr>
      <w:tr w:rsidR="0037117D" w:rsidRPr="00347400" w:rsidTr="00347400">
        <w:trPr>
          <w:trHeight w:val="885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10.1</w:t>
            </w:r>
          </w:p>
        </w:tc>
        <w:tc>
          <w:tcPr>
            <w:tcW w:w="2024" w:type="dxa"/>
            <w:vMerge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47" w:type="dxa"/>
            <w:vMerge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15 619,8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4 345,4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4 743,2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3 250,5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3 280,7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</w:tr>
      <w:tr w:rsidR="0037117D" w:rsidRPr="00347400" w:rsidTr="00347400">
        <w:trPr>
          <w:trHeight w:val="885"/>
          <w:jc w:val="center"/>
        </w:trPr>
        <w:tc>
          <w:tcPr>
            <w:tcW w:w="489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2024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Итого по подпрограмме: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124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225 254,4</w:t>
            </w:r>
          </w:p>
        </w:tc>
        <w:tc>
          <w:tcPr>
            <w:tcW w:w="851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13 985,4</w:t>
            </w:r>
          </w:p>
        </w:tc>
        <w:tc>
          <w:tcPr>
            <w:tcW w:w="850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13 089,8</w:t>
            </w:r>
          </w:p>
        </w:tc>
        <w:tc>
          <w:tcPr>
            <w:tcW w:w="993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10 896,2</w:t>
            </w:r>
          </w:p>
        </w:tc>
        <w:tc>
          <w:tcPr>
            <w:tcW w:w="850" w:type="dxa"/>
            <w:shd w:val="clear" w:color="auto" w:fill="auto"/>
            <w:hideMark/>
          </w:tcPr>
          <w:p w:rsidR="00657BD3" w:rsidRPr="00347400" w:rsidRDefault="00892FAC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10459,8</w:t>
            </w:r>
          </w:p>
        </w:tc>
        <w:tc>
          <w:tcPr>
            <w:tcW w:w="851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10290,4</w:t>
            </w:r>
          </w:p>
        </w:tc>
        <w:tc>
          <w:tcPr>
            <w:tcW w:w="850" w:type="dxa"/>
            <w:shd w:val="clear" w:color="auto" w:fill="auto"/>
            <w:hideMark/>
          </w:tcPr>
          <w:p w:rsidR="00657BD3" w:rsidRPr="00347400" w:rsidRDefault="0037117D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9</w:t>
            </w:r>
            <w:r w:rsidR="00657BD3" w:rsidRPr="00347400">
              <w:rPr>
                <w:rFonts w:ascii="Arial" w:hAnsi="Arial" w:cs="Arial"/>
                <w:bCs/>
              </w:rPr>
              <w:t>576,7</w:t>
            </w:r>
          </w:p>
        </w:tc>
        <w:tc>
          <w:tcPr>
            <w:tcW w:w="851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47400">
              <w:rPr>
                <w:rFonts w:ascii="Arial" w:hAnsi="Arial" w:cs="Arial"/>
                <w:bCs/>
                <w:color w:val="000000"/>
              </w:rPr>
              <w:t>40436,6</w:t>
            </w:r>
          </w:p>
        </w:tc>
        <w:tc>
          <w:tcPr>
            <w:tcW w:w="850" w:type="dxa"/>
            <w:shd w:val="clear" w:color="auto" w:fill="auto"/>
            <w:hideMark/>
          </w:tcPr>
          <w:p w:rsidR="00657BD3" w:rsidRPr="00347400" w:rsidRDefault="0037117D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42</w:t>
            </w:r>
            <w:r w:rsidR="00657BD3" w:rsidRPr="00347400">
              <w:rPr>
                <w:rFonts w:ascii="Arial" w:hAnsi="Arial" w:cs="Arial"/>
                <w:bCs/>
              </w:rPr>
              <w:t>567,0</w:t>
            </w:r>
          </w:p>
        </w:tc>
        <w:tc>
          <w:tcPr>
            <w:tcW w:w="851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31996,7</w:t>
            </w:r>
          </w:p>
        </w:tc>
        <w:tc>
          <w:tcPr>
            <w:tcW w:w="876" w:type="dxa"/>
            <w:shd w:val="clear" w:color="auto" w:fill="auto"/>
            <w:hideMark/>
          </w:tcPr>
          <w:p w:rsidR="00657BD3" w:rsidRPr="00347400" w:rsidRDefault="0037117D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32209,4</w:t>
            </w:r>
          </w:p>
        </w:tc>
        <w:tc>
          <w:tcPr>
            <w:tcW w:w="603" w:type="dxa"/>
            <w:shd w:val="clear" w:color="auto" w:fill="auto"/>
            <w:hideMark/>
          </w:tcPr>
          <w:p w:rsidR="00657BD3" w:rsidRPr="00347400" w:rsidRDefault="0037117D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9</w:t>
            </w:r>
            <w:r w:rsidR="00657BD3" w:rsidRPr="00347400">
              <w:rPr>
                <w:rFonts w:ascii="Arial" w:hAnsi="Arial" w:cs="Arial"/>
                <w:bCs/>
              </w:rPr>
              <w:t>746,4</w:t>
            </w:r>
          </w:p>
        </w:tc>
      </w:tr>
      <w:tr w:rsidR="00347400" w:rsidRPr="00347400" w:rsidTr="00347400">
        <w:trPr>
          <w:trHeight w:val="698"/>
          <w:jc w:val="center"/>
        </w:trPr>
        <w:tc>
          <w:tcPr>
            <w:tcW w:w="16286" w:type="dxa"/>
            <w:gridSpan w:val="20"/>
            <w:shd w:val="clear" w:color="auto" w:fill="auto"/>
            <w:hideMark/>
          </w:tcPr>
          <w:p w:rsidR="00347400" w:rsidRPr="00347400" w:rsidRDefault="00347400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Подпрограмма 3. «Улучшение демографической ситуации, совершенствование социальной поддержки семьи и детей»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347400">
              <w:rPr>
                <w:rFonts w:ascii="Arial" w:hAnsi="Arial" w:cs="Arial"/>
                <w:bCs/>
              </w:rPr>
              <w:t>муниципальной программы «Социальная поддержка граждан в Беловском районе Курской области»</w:t>
            </w:r>
          </w:p>
        </w:tc>
      </w:tr>
      <w:tr w:rsidR="0037117D" w:rsidRPr="00347400" w:rsidTr="00347400">
        <w:trPr>
          <w:trHeight w:val="1605"/>
          <w:jc w:val="center"/>
        </w:trPr>
        <w:tc>
          <w:tcPr>
            <w:tcW w:w="489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2024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3.1. Обеспечение исполнения переданных органам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01.01.2014-31.12.2024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Отдел опеки и попечительства</w:t>
            </w: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9 406,7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711,0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711,0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824,0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762,3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876,6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888,0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917,4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933,0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933,0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933,0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917,4</w:t>
            </w:r>
          </w:p>
        </w:tc>
      </w:tr>
      <w:tr w:rsidR="0037117D" w:rsidRPr="00347400" w:rsidTr="00347400">
        <w:trPr>
          <w:trHeight w:val="1605"/>
          <w:jc w:val="center"/>
        </w:trPr>
        <w:tc>
          <w:tcPr>
            <w:tcW w:w="489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12</w:t>
            </w:r>
          </w:p>
        </w:tc>
        <w:tc>
          <w:tcPr>
            <w:tcW w:w="2024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3.2. Организация осуществления государственных выплат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01.01.2014-31.12.2024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Отдел опеки и попечительства</w:t>
            </w: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29369,8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3 149,9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2 556,8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3 043,9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3226,8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2 860,4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2 764,8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3 452,6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2 774,9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2 774,9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  <w:r w:rsidRPr="00347400">
              <w:rPr>
                <w:rFonts w:ascii="Arial" w:hAnsi="Arial" w:cs="Arial"/>
              </w:rPr>
              <w:t>2764,8</w:t>
            </w:r>
          </w:p>
        </w:tc>
      </w:tr>
      <w:tr w:rsidR="0037117D" w:rsidRPr="00347400" w:rsidTr="00347400">
        <w:trPr>
          <w:trHeight w:val="735"/>
          <w:jc w:val="center"/>
        </w:trPr>
        <w:tc>
          <w:tcPr>
            <w:tcW w:w="489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2024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Итого по подпрограмме: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38776,5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711,0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3 860,9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3 380,8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3 806,2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4103,4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3 748,4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3 682,2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4 385,6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3 707,9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3 707,9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3682,2</w:t>
            </w:r>
          </w:p>
        </w:tc>
      </w:tr>
      <w:tr w:rsidR="0037117D" w:rsidRPr="00347400" w:rsidTr="00347400">
        <w:trPr>
          <w:trHeight w:val="735"/>
          <w:jc w:val="center"/>
        </w:trPr>
        <w:tc>
          <w:tcPr>
            <w:tcW w:w="489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2024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Всего по программе:</w:t>
            </w:r>
          </w:p>
        </w:tc>
        <w:tc>
          <w:tcPr>
            <w:tcW w:w="1247" w:type="dxa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283138,4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15961,8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18216,1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15 574,4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37117D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15659,4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15977,7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14929,4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347400">
              <w:rPr>
                <w:rFonts w:ascii="Arial" w:hAnsi="Arial" w:cs="Arial"/>
                <w:bCs/>
                <w:color w:val="000000"/>
              </w:rPr>
              <w:t>46168,6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49344,6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57BD3" w:rsidRPr="00347400" w:rsidRDefault="00657BD3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38005,9</w:t>
            </w:r>
          </w:p>
        </w:tc>
        <w:tc>
          <w:tcPr>
            <w:tcW w:w="876" w:type="dxa"/>
            <w:shd w:val="clear" w:color="auto" w:fill="auto"/>
            <w:noWrap/>
            <w:hideMark/>
          </w:tcPr>
          <w:p w:rsidR="00657BD3" w:rsidRPr="00347400" w:rsidRDefault="0037117D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38218,6</w:t>
            </w:r>
          </w:p>
        </w:tc>
        <w:tc>
          <w:tcPr>
            <w:tcW w:w="603" w:type="dxa"/>
            <w:shd w:val="clear" w:color="auto" w:fill="auto"/>
            <w:noWrap/>
            <w:hideMark/>
          </w:tcPr>
          <w:p w:rsidR="00657BD3" w:rsidRPr="00347400" w:rsidRDefault="0037117D" w:rsidP="003474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Arial" w:hAnsi="Arial" w:cs="Arial"/>
                <w:bCs/>
              </w:rPr>
            </w:pPr>
            <w:r w:rsidRPr="00347400">
              <w:rPr>
                <w:rFonts w:ascii="Arial" w:hAnsi="Arial" w:cs="Arial"/>
                <w:bCs/>
              </w:rPr>
              <w:t>15</w:t>
            </w:r>
            <w:r w:rsidR="00657BD3" w:rsidRPr="00347400">
              <w:rPr>
                <w:rFonts w:ascii="Arial" w:hAnsi="Arial" w:cs="Arial"/>
                <w:bCs/>
              </w:rPr>
              <w:t>081,9</w:t>
            </w:r>
          </w:p>
        </w:tc>
      </w:tr>
    </w:tbl>
    <w:p w:rsidR="005B5053" w:rsidRPr="00347400" w:rsidRDefault="005B5053" w:rsidP="0034740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</w:p>
    <w:sectPr w:rsidR="005B5053" w:rsidRPr="00347400" w:rsidSect="00892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B6F" w:rsidRDefault="00986B6F">
      <w:r>
        <w:separator/>
      </w:r>
    </w:p>
  </w:endnote>
  <w:endnote w:type="continuationSeparator" w:id="1">
    <w:p w:rsidR="00986B6F" w:rsidRDefault="00986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D3" w:rsidRDefault="00657BD3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D3" w:rsidRDefault="00657BD3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D3" w:rsidRDefault="00657BD3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B6F" w:rsidRDefault="00986B6F">
      <w:r>
        <w:separator/>
      </w:r>
    </w:p>
  </w:footnote>
  <w:footnote w:type="continuationSeparator" w:id="1">
    <w:p w:rsidR="00986B6F" w:rsidRDefault="00986B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D3" w:rsidRDefault="00657BD3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D3" w:rsidRDefault="00657BD3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D3" w:rsidRDefault="00657BD3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  <w:lang w:eastAsia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10"/>
        <w:sz w:val="28"/>
        <w:szCs w:val="28"/>
      </w:rPr>
    </w:lvl>
  </w:abstractNum>
  <w:abstractNum w:abstractNumId="4">
    <w:nsid w:val="08E32A25"/>
    <w:multiLevelType w:val="hybridMultilevel"/>
    <w:tmpl w:val="20ACB91A"/>
    <w:lvl w:ilvl="0" w:tplc="0B94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6173C"/>
    <w:multiLevelType w:val="hybridMultilevel"/>
    <w:tmpl w:val="3B56A8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EB04B6"/>
    <w:multiLevelType w:val="hybridMultilevel"/>
    <w:tmpl w:val="F1DC046C"/>
    <w:lvl w:ilvl="0" w:tplc="249A6D92">
      <w:start w:val="2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17429A4"/>
    <w:multiLevelType w:val="hybridMultilevel"/>
    <w:tmpl w:val="5F386578"/>
    <w:lvl w:ilvl="0" w:tplc="74CC3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A7A2E"/>
    <w:multiLevelType w:val="hybridMultilevel"/>
    <w:tmpl w:val="1F184868"/>
    <w:lvl w:ilvl="0" w:tplc="3294C182">
      <w:start w:val="1"/>
      <w:numFmt w:val="decimal"/>
      <w:pStyle w:val="1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pStyle w:val="3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58C36C4"/>
    <w:multiLevelType w:val="hybridMultilevel"/>
    <w:tmpl w:val="5678CCE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7F05F4"/>
    <w:multiLevelType w:val="hybridMultilevel"/>
    <w:tmpl w:val="3DAC4858"/>
    <w:lvl w:ilvl="0" w:tplc="0B9499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98C440B"/>
    <w:multiLevelType w:val="multilevel"/>
    <w:tmpl w:val="EED867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5346444"/>
    <w:multiLevelType w:val="multilevel"/>
    <w:tmpl w:val="8FF64A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6F2A6BE5"/>
    <w:multiLevelType w:val="hybridMultilevel"/>
    <w:tmpl w:val="14789396"/>
    <w:lvl w:ilvl="0" w:tplc="7A92B42E">
      <w:start w:val="1"/>
      <w:numFmt w:val="decimal"/>
      <w:lvlText w:val="%1."/>
      <w:lvlJc w:val="left"/>
      <w:pPr>
        <w:ind w:left="1418" w:hanging="360"/>
      </w:pPr>
    </w:lvl>
    <w:lvl w:ilvl="1" w:tplc="D8304C44">
      <w:start w:val="1"/>
      <w:numFmt w:val="lowerLetter"/>
      <w:lvlText w:val="%2."/>
      <w:lvlJc w:val="left"/>
      <w:pPr>
        <w:ind w:left="2138" w:hanging="360"/>
      </w:pPr>
    </w:lvl>
    <w:lvl w:ilvl="2" w:tplc="21EA8FC8">
      <w:start w:val="1"/>
      <w:numFmt w:val="lowerRoman"/>
      <w:lvlText w:val="%3."/>
      <w:lvlJc w:val="right"/>
      <w:pPr>
        <w:ind w:left="2858" w:hanging="180"/>
      </w:pPr>
    </w:lvl>
    <w:lvl w:ilvl="3" w:tplc="816EF63C">
      <w:start w:val="1"/>
      <w:numFmt w:val="decimal"/>
      <w:lvlText w:val="%4."/>
      <w:lvlJc w:val="left"/>
      <w:pPr>
        <w:ind w:left="3578" w:hanging="360"/>
      </w:pPr>
    </w:lvl>
    <w:lvl w:ilvl="4" w:tplc="18666E3C">
      <w:start w:val="1"/>
      <w:numFmt w:val="lowerLetter"/>
      <w:lvlText w:val="%5."/>
      <w:lvlJc w:val="left"/>
      <w:pPr>
        <w:ind w:left="4298" w:hanging="360"/>
      </w:pPr>
    </w:lvl>
    <w:lvl w:ilvl="5" w:tplc="946ED210">
      <w:start w:val="1"/>
      <w:numFmt w:val="lowerRoman"/>
      <w:lvlText w:val="%6."/>
      <w:lvlJc w:val="right"/>
      <w:pPr>
        <w:ind w:left="5018" w:hanging="180"/>
      </w:pPr>
    </w:lvl>
    <w:lvl w:ilvl="6" w:tplc="6BDC6F20">
      <w:start w:val="1"/>
      <w:numFmt w:val="decimal"/>
      <w:lvlText w:val="%7."/>
      <w:lvlJc w:val="left"/>
      <w:pPr>
        <w:ind w:left="5738" w:hanging="360"/>
      </w:pPr>
    </w:lvl>
    <w:lvl w:ilvl="7" w:tplc="9544B4E4">
      <w:start w:val="1"/>
      <w:numFmt w:val="lowerLetter"/>
      <w:lvlText w:val="%8."/>
      <w:lvlJc w:val="left"/>
      <w:pPr>
        <w:ind w:left="6458" w:hanging="360"/>
      </w:pPr>
    </w:lvl>
    <w:lvl w:ilvl="8" w:tplc="3A041BDA">
      <w:start w:val="1"/>
      <w:numFmt w:val="lowerRoman"/>
      <w:lvlText w:val="%9."/>
      <w:lvlJc w:val="right"/>
      <w:pPr>
        <w:ind w:left="7178" w:hanging="180"/>
      </w:pPr>
    </w:lvl>
  </w:abstractNum>
  <w:abstractNum w:abstractNumId="16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841B06"/>
    <w:multiLevelType w:val="hybridMultilevel"/>
    <w:tmpl w:val="D25CC36A"/>
    <w:lvl w:ilvl="0" w:tplc="0B94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2864C3"/>
    <w:multiLevelType w:val="hybridMultilevel"/>
    <w:tmpl w:val="A7E80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4"/>
  </w:num>
  <w:num w:numId="16">
    <w:abstractNumId w:val="17"/>
  </w:num>
  <w:num w:numId="17">
    <w:abstractNumId w:val="16"/>
  </w:num>
  <w:num w:numId="18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2262"/>
    <w:rsid w:val="000009A0"/>
    <w:rsid w:val="000014E1"/>
    <w:rsid w:val="0000773A"/>
    <w:rsid w:val="00011439"/>
    <w:rsid w:val="000152FA"/>
    <w:rsid w:val="0001797C"/>
    <w:rsid w:val="00017D05"/>
    <w:rsid w:val="00022578"/>
    <w:rsid w:val="0002457A"/>
    <w:rsid w:val="000337EA"/>
    <w:rsid w:val="000338A0"/>
    <w:rsid w:val="00033E94"/>
    <w:rsid w:val="00035574"/>
    <w:rsid w:val="00042D9E"/>
    <w:rsid w:val="00050B3C"/>
    <w:rsid w:val="00053C53"/>
    <w:rsid w:val="00054CAE"/>
    <w:rsid w:val="00064E46"/>
    <w:rsid w:val="0006772C"/>
    <w:rsid w:val="00072ED4"/>
    <w:rsid w:val="00073208"/>
    <w:rsid w:val="00076964"/>
    <w:rsid w:val="0008742E"/>
    <w:rsid w:val="00093C95"/>
    <w:rsid w:val="00095AA4"/>
    <w:rsid w:val="000A61AD"/>
    <w:rsid w:val="000B1623"/>
    <w:rsid w:val="000B548B"/>
    <w:rsid w:val="000B5A33"/>
    <w:rsid w:val="000B5DB4"/>
    <w:rsid w:val="000C1E2D"/>
    <w:rsid w:val="000D52A4"/>
    <w:rsid w:val="000E2573"/>
    <w:rsid w:val="000F15FA"/>
    <w:rsid w:val="000F2385"/>
    <w:rsid w:val="00100AB4"/>
    <w:rsid w:val="00101729"/>
    <w:rsid w:val="0010398D"/>
    <w:rsid w:val="00107D93"/>
    <w:rsid w:val="001125DC"/>
    <w:rsid w:val="001261B3"/>
    <w:rsid w:val="001278B9"/>
    <w:rsid w:val="00130E74"/>
    <w:rsid w:val="00134A4C"/>
    <w:rsid w:val="00137317"/>
    <w:rsid w:val="001446FC"/>
    <w:rsid w:val="0015530E"/>
    <w:rsid w:val="0016009B"/>
    <w:rsid w:val="0016213E"/>
    <w:rsid w:val="001630F4"/>
    <w:rsid w:val="00163A05"/>
    <w:rsid w:val="00165657"/>
    <w:rsid w:val="00167D55"/>
    <w:rsid w:val="001752A7"/>
    <w:rsid w:val="001820C3"/>
    <w:rsid w:val="00182B60"/>
    <w:rsid w:val="0018767B"/>
    <w:rsid w:val="00187E6B"/>
    <w:rsid w:val="0019079D"/>
    <w:rsid w:val="00191ADF"/>
    <w:rsid w:val="00191D78"/>
    <w:rsid w:val="00193E79"/>
    <w:rsid w:val="00194623"/>
    <w:rsid w:val="001A35E6"/>
    <w:rsid w:val="001C1D28"/>
    <w:rsid w:val="001C4A3C"/>
    <w:rsid w:val="001C7494"/>
    <w:rsid w:val="001D39E7"/>
    <w:rsid w:val="001E20AA"/>
    <w:rsid w:val="001E4008"/>
    <w:rsid w:val="001E5A21"/>
    <w:rsid w:val="001F0B53"/>
    <w:rsid w:val="001F1314"/>
    <w:rsid w:val="001F5ACC"/>
    <w:rsid w:val="0020545F"/>
    <w:rsid w:val="00207461"/>
    <w:rsid w:val="0021037C"/>
    <w:rsid w:val="002109BD"/>
    <w:rsid w:val="002125C2"/>
    <w:rsid w:val="002153BF"/>
    <w:rsid w:val="002251B2"/>
    <w:rsid w:val="002308C2"/>
    <w:rsid w:val="00234D11"/>
    <w:rsid w:val="002359A9"/>
    <w:rsid w:val="0024168D"/>
    <w:rsid w:val="00242889"/>
    <w:rsid w:val="00243837"/>
    <w:rsid w:val="00250ED0"/>
    <w:rsid w:val="00251491"/>
    <w:rsid w:val="002516FE"/>
    <w:rsid w:val="00251F78"/>
    <w:rsid w:val="002545CD"/>
    <w:rsid w:val="0025481B"/>
    <w:rsid w:val="00261CE2"/>
    <w:rsid w:val="002666E7"/>
    <w:rsid w:val="00266BA3"/>
    <w:rsid w:val="0027550B"/>
    <w:rsid w:val="00276563"/>
    <w:rsid w:val="00281D54"/>
    <w:rsid w:val="00284329"/>
    <w:rsid w:val="0028484F"/>
    <w:rsid w:val="00287EBB"/>
    <w:rsid w:val="0029042B"/>
    <w:rsid w:val="00292288"/>
    <w:rsid w:val="00293064"/>
    <w:rsid w:val="002A5E6D"/>
    <w:rsid w:val="002A6D97"/>
    <w:rsid w:val="002B0CC8"/>
    <w:rsid w:val="002B0E10"/>
    <w:rsid w:val="002B4711"/>
    <w:rsid w:val="002B788A"/>
    <w:rsid w:val="002D2F51"/>
    <w:rsid w:val="002D5073"/>
    <w:rsid w:val="002D63E4"/>
    <w:rsid w:val="002E4990"/>
    <w:rsid w:val="0030040E"/>
    <w:rsid w:val="00310DCE"/>
    <w:rsid w:val="003125AE"/>
    <w:rsid w:val="003159D9"/>
    <w:rsid w:val="00322F4B"/>
    <w:rsid w:val="003259DF"/>
    <w:rsid w:val="00325D5D"/>
    <w:rsid w:val="003309C7"/>
    <w:rsid w:val="00332C37"/>
    <w:rsid w:val="00333B48"/>
    <w:rsid w:val="003356BC"/>
    <w:rsid w:val="003364CA"/>
    <w:rsid w:val="00340708"/>
    <w:rsid w:val="00347210"/>
    <w:rsid w:val="00347400"/>
    <w:rsid w:val="00353EF8"/>
    <w:rsid w:val="0036489F"/>
    <w:rsid w:val="003655B6"/>
    <w:rsid w:val="00365D49"/>
    <w:rsid w:val="0036609C"/>
    <w:rsid w:val="0037094B"/>
    <w:rsid w:val="0037117D"/>
    <w:rsid w:val="00372353"/>
    <w:rsid w:val="003749FC"/>
    <w:rsid w:val="00375437"/>
    <w:rsid w:val="003773FF"/>
    <w:rsid w:val="00384750"/>
    <w:rsid w:val="00387B86"/>
    <w:rsid w:val="00390709"/>
    <w:rsid w:val="00393900"/>
    <w:rsid w:val="0039548B"/>
    <w:rsid w:val="00396D57"/>
    <w:rsid w:val="003A0697"/>
    <w:rsid w:val="003A15A6"/>
    <w:rsid w:val="003A27CB"/>
    <w:rsid w:val="003A3580"/>
    <w:rsid w:val="003A36D7"/>
    <w:rsid w:val="003A4F0E"/>
    <w:rsid w:val="003A596B"/>
    <w:rsid w:val="003B0254"/>
    <w:rsid w:val="003B78A7"/>
    <w:rsid w:val="003C09A3"/>
    <w:rsid w:val="003C11EB"/>
    <w:rsid w:val="003C3EE3"/>
    <w:rsid w:val="003C499F"/>
    <w:rsid w:val="003C5449"/>
    <w:rsid w:val="003D7B5A"/>
    <w:rsid w:val="003E1650"/>
    <w:rsid w:val="003F034D"/>
    <w:rsid w:val="003F7A7C"/>
    <w:rsid w:val="00400F6E"/>
    <w:rsid w:val="00401FB3"/>
    <w:rsid w:val="0040705C"/>
    <w:rsid w:val="00413EA3"/>
    <w:rsid w:val="004144C9"/>
    <w:rsid w:val="004168AE"/>
    <w:rsid w:val="00417611"/>
    <w:rsid w:val="00446146"/>
    <w:rsid w:val="0044760B"/>
    <w:rsid w:val="00453138"/>
    <w:rsid w:val="00456EF6"/>
    <w:rsid w:val="00457792"/>
    <w:rsid w:val="00462C9B"/>
    <w:rsid w:val="00462E93"/>
    <w:rsid w:val="00465BA1"/>
    <w:rsid w:val="00470D6E"/>
    <w:rsid w:val="00473802"/>
    <w:rsid w:val="004832B6"/>
    <w:rsid w:val="00485BA0"/>
    <w:rsid w:val="0049279E"/>
    <w:rsid w:val="004949FE"/>
    <w:rsid w:val="00494C62"/>
    <w:rsid w:val="00494F97"/>
    <w:rsid w:val="004A150A"/>
    <w:rsid w:val="004A297D"/>
    <w:rsid w:val="004A6932"/>
    <w:rsid w:val="004B6010"/>
    <w:rsid w:val="004C1BB4"/>
    <w:rsid w:val="004C26EE"/>
    <w:rsid w:val="004C6267"/>
    <w:rsid w:val="004D00E7"/>
    <w:rsid w:val="004D196C"/>
    <w:rsid w:val="004D340A"/>
    <w:rsid w:val="004D6229"/>
    <w:rsid w:val="004D641D"/>
    <w:rsid w:val="004D6D7D"/>
    <w:rsid w:val="004E06D1"/>
    <w:rsid w:val="004E29FF"/>
    <w:rsid w:val="004E40EC"/>
    <w:rsid w:val="004E4327"/>
    <w:rsid w:val="004E4DC0"/>
    <w:rsid w:val="004E6EA7"/>
    <w:rsid w:val="004F20C3"/>
    <w:rsid w:val="00501355"/>
    <w:rsid w:val="0051093B"/>
    <w:rsid w:val="00517B2F"/>
    <w:rsid w:val="005211F2"/>
    <w:rsid w:val="00522E1F"/>
    <w:rsid w:val="0052340E"/>
    <w:rsid w:val="005246D5"/>
    <w:rsid w:val="00526A01"/>
    <w:rsid w:val="00532601"/>
    <w:rsid w:val="00534C91"/>
    <w:rsid w:val="00534CB5"/>
    <w:rsid w:val="00534FDF"/>
    <w:rsid w:val="00535DA9"/>
    <w:rsid w:val="005406D5"/>
    <w:rsid w:val="005512FC"/>
    <w:rsid w:val="005527F2"/>
    <w:rsid w:val="0055505A"/>
    <w:rsid w:val="00556663"/>
    <w:rsid w:val="00556BCC"/>
    <w:rsid w:val="005622A4"/>
    <w:rsid w:val="00564AA9"/>
    <w:rsid w:val="005660AD"/>
    <w:rsid w:val="00566EA9"/>
    <w:rsid w:val="00570A93"/>
    <w:rsid w:val="00572284"/>
    <w:rsid w:val="00573177"/>
    <w:rsid w:val="00583CFF"/>
    <w:rsid w:val="0058526A"/>
    <w:rsid w:val="005927E6"/>
    <w:rsid w:val="00597E12"/>
    <w:rsid w:val="005A258A"/>
    <w:rsid w:val="005A31CB"/>
    <w:rsid w:val="005A7175"/>
    <w:rsid w:val="005B19B8"/>
    <w:rsid w:val="005B47FC"/>
    <w:rsid w:val="005B4A0C"/>
    <w:rsid w:val="005B5053"/>
    <w:rsid w:val="005B5492"/>
    <w:rsid w:val="005B6E0C"/>
    <w:rsid w:val="005C3C14"/>
    <w:rsid w:val="005C4162"/>
    <w:rsid w:val="005D18C6"/>
    <w:rsid w:val="005D2D69"/>
    <w:rsid w:val="005D4633"/>
    <w:rsid w:val="005D7B82"/>
    <w:rsid w:val="005E5A45"/>
    <w:rsid w:val="005E6CAD"/>
    <w:rsid w:val="005E73B0"/>
    <w:rsid w:val="005F10A8"/>
    <w:rsid w:val="005F159E"/>
    <w:rsid w:val="005F28A3"/>
    <w:rsid w:val="005F502F"/>
    <w:rsid w:val="005F7569"/>
    <w:rsid w:val="00600984"/>
    <w:rsid w:val="00602E2C"/>
    <w:rsid w:val="00604DB7"/>
    <w:rsid w:val="0060737B"/>
    <w:rsid w:val="00610ED9"/>
    <w:rsid w:val="00627C2F"/>
    <w:rsid w:val="0063578A"/>
    <w:rsid w:val="00640379"/>
    <w:rsid w:val="00641B03"/>
    <w:rsid w:val="00643BA7"/>
    <w:rsid w:val="00644FA2"/>
    <w:rsid w:val="00645BA1"/>
    <w:rsid w:val="006531AC"/>
    <w:rsid w:val="00653249"/>
    <w:rsid w:val="00657BD3"/>
    <w:rsid w:val="00662729"/>
    <w:rsid w:val="006645FC"/>
    <w:rsid w:val="00665CDF"/>
    <w:rsid w:val="006662C2"/>
    <w:rsid w:val="00681783"/>
    <w:rsid w:val="006820FC"/>
    <w:rsid w:val="00683EBE"/>
    <w:rsid w:val="0068667D"/>
    <w:rsid w:val="00690E83"/>
    <w:rsid w:val="00692710"/>
    <w:rsid w:val="00694CCF"/>
    <w:rsid w:val="006954CE"/>
    <w:rsid w:val="006A18E9"/>
    <w:rsid w:val="006A22F9"/>
    <w:rsid w:val="006A31C1"/>
    <w:rsid w:val="006A75C1"/>
    <w:rsid w:val="006B0F84"/>
    <w:rsid w:val="006B1325"/>
    <w:rsid w:val="006B1BCA"/>
    <w:rsid w:val="006B48A0"/>
    <w:rsid w:val="006C1DF6"/>
    <w:rsid w:val="006C44D3"/>
    <w:rsid w:val="006D6176"/>
    <w:rsid w:val="006D7615"/>
    <w:rsid w:val="006E1B1A"/>
    <w:rsid w:val="006E1C11"/>
    <w:rsid w:val="006F442D"/>
    <w:rsid w:val="007011A3"/>
    <w:rsid w:val="00701DE6"/>
    <w:rsid w:val="00701F20"/>
    <w:rsid w:val="00710553"/>
    <w:rsid w:val="007163E0"/>
    <w:rsid w:val="00716BE8"/>
    <w:rsid w:val="007344C1"/>
    <w:rsid w:val="00735533"/>
    <w:rsid w:val="007420DE"/>
    <w:rsid w:val="00746E2A"/>
    <w:rsid w:val="00754413"/>
    <w:rsid w:val="0075651B"/>
    <w:rsid w:val="00767943"/>
    <w:rsid w:val="00767CE2"/>
    <w:rsid w:val="00771672"/>
    <w:rsid w:val="00772DB7"/>
    <w:rsid w:val="00774E9E"/>
    <w:rsid w:val="00775872"/>
    <w:rsid w:val="007765AC"/>
    <w:rsid w:val="00782F3C"/>
    <w:rsid w:val="00783656"/>
    <w:rsid w:val="00785A37"/>
    <w:rsid w:val="00786A08"/>
    <w:rsid w:val="00790A44"/>
    <w:rsid w:val="007926E0"/>
    <w:rsid w:val="0079280C"/>
    <w:rsid w:val="00794951"/>
    <w:rsid w:val="00796394"/>
    <w:rsid w:val="007A2BC0"/>
    <w:rsid w:val="007A4919"/>
    <w:rsid w:val="007A7CE7"/>
    <w:rsid w:val="007B0DD9"/>
    <w:rsid w:val="007B0EFD"/>
    <w:rsid w:val="007B1CEF"/>
    <w:rsid w:val="007B30A5"/>
    <w:rsid w:val="007B5FCD"/>
    <w:rsid w:val="007C35AD"/>
    <w:rsid w:val="007C3CAE"/>
    <w:rsid w:val="007C41C6"/>
    <w:rsid w:val="007C7D41"/>
    <w:rsid w:val="007D18E2"/>
    <w:rsid w:val="007E0082"/>
    <w:rsid w:val="007E234B"/>
    <w:rsid w:val="007E44FF"/>
    <w:rsid w:val="007F2AFB"/>
    <w:rsid w:val="007F3D69"/>
    <w:rsid w:val="007F547C"/>
    <w:rsid w:val="0080360D"/>
    <w:rsid w:val="00803C63"/>
    <w:rsid w:val="00805B12"/>
    <w:rsid w:val="00806B45"/>
    <w:rsid w:val="00806DD3"/>
    <w:rsid w:val="008076D7"/>
    <w:rsid w:val="008130C6"/>
    <w:rsid w:val="00816240"/>
    <w:rsid w:val="00817E0A"/>
    <w:rsid w:val="00821950"/>
    <w:rsid w:val="00824248"/>
    <w:rsid w:val="008360CE"/>
    <w:rsid w:val="00840BF5"/>
    <w:rsid w:val="00843546"/>
    <w:rsid w:val="00844F82"/>
    <w:rsid w:val="00845352"/>
    <w:rsid w:val="00854BF8"/>
    <w:rsid w:val="0085598F"/>
    <w:rsid w:val="0085756C"/>
    <w:rsid w:val="00861BA2"/>
    <w:rsid w:val="00863C65"/>
    <w:rsid w:val="00867938"/>
    <w:rsid w:val="00874895"/>
    <w:rsid w:val="008763EE"/>
    <w:rsid w:val="00877979"/>
    <w:rsid w:val="00886909"/>
    <w:rsid w:val="00892FAC"/>
    <w:rsid w:val="00893A26"/>
    <w:rsid w:val="00894AF5"/>
    <w:rsid w:val="00896390"/>
    <w:rsid w:val="008A0A9D"/>
    <w:rsid w:val="008A12E9"/>
    <w:rsid w:val="008A1C16"/>
    <w:rsid w:val="008A3FD7"/>
    <w:rsid w:val="008B02C1"/>
    <w:rsid w:val="008B0311"/>
    <w:rsid w:val="008B0C03"/>
    <w:rsid w:val="008B67AD"/>
    <w:rsid w:val="008C1DD2"/>
    <w:rsid w:val="008C29F0"/>
    <w:rsid w:val="008C6CD2"/>
    <w:rsid w:val="008D013A"/>
    <w:rsid w:val="008D055D"/>
    <w:rsid w:val="008D1C90"/>
    <w:rsid w:val="008D3B2E"/>
    <w:rsid w:val="008D4F7B"/>
    <w:rsid w:val="008D7442"/>
    <w:rsid w:val="008F10EF"/>
    <w:rsid w:val="008F2C67"/>
    <w:rsid w:val="008F44A6"/>
    <w:rsid w:val="008F6933"/>
    <w:rsid w:val="00900B48"/>
    <w:rsid w:val="009121A8"/>
    <w:rsid w:val="00914BDB"/>
    <w:rsid w:val="00921961"/>
    <w:rsid w:val="00932F10"/>
    <w:rsid w:val="00933837"/>
    <w:rsid w:val="00934443"/>
    <w:rsid w:val="009347B2"/>
    <w:rsid w:val="00934AF4"/>
    <w:rsid w:val="00935827"/>
    <w:rsid w:val="00942892"/>
    <w:rsid w:val="009468BC"/>
    <w:rsid w:val="00953DAC"/>
    <w:rsid w:val="00962A5C"/>
    <w:rsid w:val="00963229"/>
    <w:rsid w:val="009639E1"/>
    <w:rsid w:val="009676CE"/>
    <w:rsid w:val="009769E0"/>
    <w:rsid w:val="00977726"/>
    <w:rsid w:val="00983633"/>
    <w:rsid w:val="0098628C"/>
    <w:rsid w:val="009867D2"/>
    <w:rsid w:val="00986831"/>
    <w:rsid w:val="009869E2"/>
    <w:rsid w:val="00986B6F"/>
    <w:rsid w:val="00986F4C"/>
    <w:rsid w:val="009904B8"/>
    <w:rsid w:val="00993AC3"/>
    <w:rsid w:val="00997561"/>
    <w:rsid w:val="00997D73"/>
    <w:rsid w:val="009A0A1C"/>
    <w:rsid w:val="009A0B32"/>
    <w:rsid w:val="009A138A"/>
    <w:rsid w:val="009A2193"/>
    <w:rsid w:val="009A5A1A"/>
    <w:rsid w:val="009A5FB5"/>
    <w:rsid w:val="009B3C39"/>
    <w:rsid w:val="009B4FAF"/>
    <w:rsid w:val="009B766C"/>
    <w:rsid w:val="009C23A5"/>
    <w:rsid w:val="009C703F"/>
    <w:rsid w:val="009D07A6"/>
    <w:rsid w:val="009D1110"/>
    <w:rsid w:val="009D23F3"/>
    <w:rsid w:val="009D3EB6"/>
    <w:rsid w:val="009D6F7A"/>
    <w:rsid w:val="009E12F2"/>
    <w:rsid w:val="009E1666"/>
    <w:rsid w:val="009E7052"/>
    <w:rsid w:val="009F1778"/>
    <w:rsid w:val="009F2397"/>
    <w:rsid w:val="009F2462"/>
    <w:rsid w:val="009F25C7"/>
    <w:rsid w:val="009F6CE2"/>
    <w:rsid w:val="00A01692"/>
    <w:rsid w:val="00A0286A"/>
    <w:rsid w:val="00A03118"/>
    <w:rsid w:val="00A03C51"/>
    <w:rsid w:val="00A043E8"/>
    <w:rsid w:val="00A04624"/>
    <w:rsid w:val="00A04B26"/>
    <w:rsid w:val="00A20C40"/>
    <w:rsid w:val="00A23135"/>
    <w:rsid w:val="00A3075A"/>
    <w:rsid w:val="00A36605"/>
    <w:rsid w:val="00A37B6D"/>
    <w:rsid w:val="00A4127F"/>
    <w:rsid w:val="00A41360"/>
    <w:rsid w:val="00A429C2"/>
    <w:rsid w:val="00A5233F"/>
    <w:rsid w:val="00A523D2"/>
    <w:rsid w:val="00A530FC"/>
    <w:rsid w:val="00A53AD1"/>
    <w:rsid w:val="00A54492"/>
    <w:rsid w:val="00A57FD1"/>
    <w:rsid w:val="00A61E02"/>
    <w:rsid w:val="00A63C80"/>
    <w:rsid w:val="00A82E37"/>
    <w:rsid w:val="00A83F32"/>
    <w:rsid w:val="00A84448"/>
    <w:rsid w:val="00A8673F"/>
    <w:rsid w:val="00A8760E"/>
    <w:rsid w:val="00A91B4B"/>
    <w:rsid w:val="00AA5842"/>
    <w:rsid w:val="00AA792E"/>
    <w:rsid w:val="00AB319A"/>
    <w:rsid w:val="00AD0E6D"/>
    <w:rsid w:val="00AD65B9"/>
    <w:rsid w:val="00AF161B"/>
    <w:rsid w:val="00AF2974"/>
    <w:rsid w:val="00AF359A"/>
    <w:rsid w:val="00B036E6"/>
    <w:rsid w:val="00B046B0"/>
    <w:rsid w:val="00B0577F"/>
    <w:rsid w:val="00B13F73"/>
    <w:rsid w:val="00B16695"/>
    <w:rsid w:val="00B20914"/>
    <w:rsid w:val="00B237AE"/>
    <w:rsid w:val="00B25821"/>
    <w:rsid w:val="00B30E0F"/>
    <w:rsid w:val="00B333F2"/>
    <w:rsid w:val="00B41DC6"/>
    <w:rsid w:val="00B45975"/>
    <w:rsid w:val="00B51BF6"/>
    <w:rsid w:val="00B528EE"/>
    <w:rsid w:val="00B54F45"/>
    <w:rsid w:val="00B5701F"/>
    <w:rsid w:val="00B57F9D"/>
    <w:rsid w:val="00B6470D"/>
    <w:rsid w:val="00B76E4F"/>
    <w:rsid w:val="00B8178B"/>
    <w:rsid w:val="00B82E6E"/>
    <w:rsid w:val="00B878D2"/>
    <w:rsid w:val="00B91B13"/>
    <w:rsid w:val="00B938DA"/>
    <w:rsid w:val="00B97930"/>
    <w:rsid w:val="00BA3262"/>
    <w:rsid w:val="00BA3851"/>
    <w:rsid w:val="00BA764E"/>
    <w:rsid w:val="00BB1814"/>
    <w:rsid w:val="00BB47DC"/>
    <w:rsid w:val="00BB7A6C"/>
    <w:rsid w:val="00BC2171"/>
    <w:rsid w:val="00BC4356"/>
    <w:rsid w:val="00BC7C77"/>
    <w:rsid w:val="00BD1C5E"/>
    <w:rsid w:val="00BD764E"/>
    <w:rsid w:val="00BE5E5B"/>
    <w:rsid w:val="00BF2066"/>
    <w:rsid w:val="00C00479"/>
    <w:rsid w:val="00C00CAF"/>
    <w:rsid w:val="00C06ECE"/>
    <w:rsid w:val="00C07CB2"/>
    <w:rsid w:val="00C12263"/>
    <w:rsid w:val="00C12363"/>
    <w:rsid w:val="00C13509"/>
    <w:rsid w:val="00C1350D"/>
    <w:rsid w:val="00C13EF1"/>
    <w:rsid w:val="00C151A3"/>
    <w:rsid w:val="00C20F83"/>
    <w:rsid w:val="00C21257"/>
    <w:rsid w:val="00C21FDC"/>
    <w:rsid w:val="00C30962"/>
    <w:rsid w:val="00C34109"/>
    <w:rsid w:val="00C34D28"/>
    <w:rsid w:val="00C40B0B"/>
    <w:rsid w:val="00C40D16"/>
    <w:rsid w:val="00C43505"/>
    <w:rsid w:val="00C445B2"/>
    <w:rsid w:val="00C45DBB"/>
    <w:rsid w:val="00C468EE"/>
    <w:rsid w:val="00C46EDA"/>
    <w:rsid w:val="00C50A06"/>
    <w:rsid w:val="00C5455A"/>
    <w:rsid w:val="00C54B8C"/>
    <w:rsid w:val="00C625D8"/>
    <w:rsid w:val="00C63191"/>
    <w:rsid w:val="00C65D4E"/>
    <w:rsid w:val="00C660AD"/>
    <w:rsid w:val="00C678F9"/>
    <w:rsid w:val="00C67A6B"/>
    <w:rsid w:val="00C70C54"/>
    <w:rsid w:val="00C73AB2"/>
    <w:rsid w:val="00C75CD8"/>
    <w:rsid w:val="00C7618C"/>
    <w:rsid w:val="00C826D2"/>
    <w:rsid w:val="00C979D1"/>
    <w:rsid w:val="00CA4635"/>
    <w:rsid w:val="00CA61E9"/>
    <w:rsid w:val="00CA6C7D"/>
    <w:rsid w:val="00CB2107"/>
    <w:rsid w:val="00CB213E"/>
    <w:rsid w:val="00CB33B1"/>
    <w:rsid w:val="00CB5298"/>
    <w:rsid w:val="00CB604D"/>
    <w:rsid w:val="00CC23DF"/>
    <w:rsid w:val="00CC7C0A"/>
    <w:rsid w:val="00CD0B68"/>
    <w:rsid w:val="00CD1941"/>
    <w:rsid w:val="00CD1A81"/>
    <w:rsid w:val="00CD59BD"/>
    <w:rsid w:val="00CD637B"/>
    <w:rsid w:val="00CE0632"/>
    <w:rsid w:val="00CE4997"/>
    <w:rsid w:val="00CE6457"/>
    <w:rsid w:val="00CE6E1B"/>
    <w:rsid w:val="00CF1121"/>
    <w:rsid w:val="00CF735B"/>
    <w:rsid w:val="00D00495"/>
    <w:rsid w:val="00D06ACD"/>
    <w:rsid w:val="00D10A04"/>
    <w:rsid w:val="00D10B12"/>
    <w:rsid w:val="00D13A49"/>
    <w:rsid w:val="00D15EBF"/>
    <w:rsid w:val="00D16813"/>
    <w:rsid w:val="00D220E4"/>
    <w:rsid w:val="00D3224D"/>
    <w:rsid w:val="00D36916"/>
    <w:rsid w:val="00D3786C"/>
    <w:rsid w:val="00D40657"/>
    <w:rsid w:val="00D448B4"/>
    <w:rsid w:val="00D46D07"/>
    <w:rsid w:val="00D473DF"/>
    <w:rsid w:val="00D52B6A"/>
    <w:rsid w:val="00D535B1"/>
    <w:rsid w:val="00D56556"/>
    <w:rsid w:val="00D730EF"/>
    <w:rsid w:val="00D7569C"/>
    <w:rsid w:val="00D82707"/>
    <w:rsid w:val="00D90E27"/>
    <w:rsid w:val="00D90ED1"/>
    <w:rsid w:val="00D91055"/>
    <w:rsid w:val="00DA11AC"/>
    <w:rsid w:val="00DA259F"/>
    <w:rsid w:val="00DA29D4"/>
    <w:rsid w:val="00DA32C3"/>
    <w:rsid w:val="00DA7E35"/>
    <w:rsid w:val="00DB2262"/>
    <w:rsid w:val="00DB5A34"/>
    <w:rsid w:val="00DC29EF"/>
    <w:rsid w:val="00DD1FC3"/>
    <w:rsid w:val="00DD1FFA"/>
    <w:rsid w:val="00DD2515"/>
    <w:rsid w:val="00DD36F6"/>
    <w:rsid w:val="00DD449E"/>
    <w:rsid w:val="00DD4F9A"/>
    <w:rsid w:val="00DE2E39"/>
    <w:rsid w:val="00DE37B1"/>
    <w:rsid w:val="00DE6905"/>
    <w:rsid w:val="00DE6BD5"/>
    <w:rsid w:val="00DE72A0"/>
    <w:rsid w:val="00DF7278"/>
    <w:rsid w:val="00E02618"/>
    <w:rsid w:val="00E06212"/>
    <w:rsid w:val="00E12094"/>
    <w:rsid w:val="00E14F79"/>
    <w:rsid w:val="00E2480C"/>
    <w:rsid w:val="00E2521F"/>
    <w:rsid w:val="00E27113"/>
    <w:rsid w:val="00E27E81"/>
    <w:rsid w:val="00E304AE"/>
    <w:rsid w:val="00E35198"/>
    <w:rsid w:val="00E36F39"/>
    <w:rsid w:val="00E40D2A"/>
    <w:rsid w:val="00E41278"/>
    <w:rsid w:val="00E43B85"/>
    <w:rsid w:val="00E47030"/>
    <w:rsid w:val="00E508BF"/>
    <w:rsid w:val="00E55E82"/>
    <w:rsid w:val="00E6615F"/>
    <w:rsid w:val="00E67510"/>
    <w:rsid w:val="00E67A75"/>
    <w:rsid w:val="00E70830"/>
    <w:rsid w:val="00E77337"/>
    <w:rsid w:val="00E7796D"/>
    <w:rsid w:val="00E779C9"/>
    <w:rsid w:val="00E77B7C"/>
    <w:rsid w:val="00E80005"/>
    <w:rsid w:val="00E84474"/>
    <w:rsid w:val="00E87FA9"/>
    <w:rsid w:val="00E90D3B"/>
    <w:rsid w:val="00E93C5D"/>
    <w:rsid w:val="00E95D1D"/>
    <w:rsid w:val="00E96F61"/>
    <w:rsid w:val="00EA11AD"/>
    <w:rsid w:val="00EA11C1"/>
    <w:rsid w:val="00EA4A19"/>
    <w:rsid w:val="00EA72AD"/>
    <w:rsid w:val="00EA7351"/>
    <w:rsid w:val="00EB073D"/>
    <w:rsid w:val="00EB492A"/>
    <w:rsid w:val="00EB58B9"/>
    <w:rsid w:val="00EC02E2"/>
    <w:rsid w:val="00EC2B31"/>
    <w:rsid w:val="00EC2E40"/>
    <w:rsid w:val="00ED21AF"/>
    <w:rsid w:val="00ED6219"/>
    <w:rsid w:val="00ED6C21"/>
    <w:rsid w:val="00EE18DB"/>
    <w:rsid w:val="00EE568D"/>
    <w:rsid w:val="00EE5AC6"/>
    <w:rsid w:val="00EF1294"/>
    <w:rsid w:val="00EF3F74"/>
    <w:rsid w:val="00EF5F93"/>
    <w:rsid w:val="00F0054D"/>
    <w:rsid w:val="00F00836"/>
    <w:rsid w:val="00F02F1A"/>
    <w:rsid w:val="00F04B14"/>
    <w:rsid w:val="00F04C5E"/>
    <w:rsid w:val="00F05821"/>
    <w:rsid w:val="00F07C34"/>
    <w:rsid w:val="00F246EB"/>
    <w:rsid w:val="00F271F0"/>
    <w:rsid w:val="00F32EA0"/>
    <w:rsid w:val="00F37F73"/>
    <w:rsid w:val="00F40CDC"/>
    <w:rsid w:val="00F43BF6"/>
    <w:rsid w:val="00F454FF"/>
    <w:rsid w:val="00F45999"/>
    <w:rsid w:val="00F467C5"/>
    <w:rsid w:val="00F504F6"/>
    <w:rsid w:val="00F51763"/>
    <w:rsid w:val="00F54848"/>
    <w:rsid w:val="00F54A7F"/>
    <w:rsid w:val="00F61EAB"/>
    <w:rsid w:val="00F668F3"/>
    <w:rsid w:val="00F67D56"/>
    <w:rsid w:val="00F706A1"/>
    <w:rsid w:val="00F71D64"/>
    <w:rsid w:val="00F72375"/>
    <w:rsid w:val="00F82198"/>
    <w:rsid w:val="00F86BB9"/>
    <w:rsid w:val="00F910DE"/>
    <w:rsid w:val="00F93529"/>
    <w:rsid w:val="00FA23C7"/>
    <w:rsid w:val="00FA3BC7"/>
    <w:rsid w:val="00FA3DE4"/>
    <w:rsid w:val="00FB177B"/>
    <w:rsid w:val="00FB2DAC"/>
    <w:rsid w:val="00FB65E1"/>
    <w:rsid w:val="00FC0455"/>
    <w:rsid w:val="00FC0743"/>
    <w:rsid w:val="00FC4175"/>
    <w:rsid w:val="00FC452A"/>
    <w:rsid w:val="00FC55A7"/>
    <w:rsid w:val="00FC653D"/>
    <w:rsid w:val="00FC6E0A"/>
    <w:rsid w:val="00FD0D0A"/>
    <w:rsid w:val="00FD1281"/>
    <w:rsid w:val="00FD1935"/>
    <w:rsid w:val="00FD1C42"/>
    <w:rsid w:val="00FD1C88"/>
    <w:rsid w:val="00FD35BD"/>
    <w:rsid w:val="00FD3AA3"/>
    <w:rsid w:val="00FD6ECD"/>
    <w:rsid w:val="00FD7167"/>
    <w:rsid w:val="00FE0CEC"/>
    <w:rsid w:val="00FE5AE5"/>
    <w:rsid w:val="00FE7492"/>
    <w:rsid w:val="00FF713D"/>
    <w:rsid w:val="00FF7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7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FE7492"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FE7492"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E749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FE749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FE749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FE749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FE749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FE749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FE749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FE749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FE749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FE749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FE749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FE749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FE749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sid w:val="00FE749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FE749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FE7492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rsid w:val="00FE749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sid w:val="00FE749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E7492"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sid w:val="00FE749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E749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E7492"/>
    <w:rPr>
      <w:i/>
    </w:rPr>
  </w:style>
  <w:style w:type="character" w:customStyle="1" w:styleId="IntenseQuoteChar">
    <w:name w:val="Intense Quote Char"/>
    <w:uiPriority w:val="30"/>
    <w:rsid w:val="00FE7492"/>
    <w:rPr>
      <w:i/>
    </w:rPr>
  </w:style>
  <w:style w:type="character" w:customStyle="1" w:styleId="HeaderChar">
    <w:name w:val="Header Char"/>
    <w:basedOn w:val="a1"/>
    <w:uiPriority w:val="99"/>
    <w:rsid w:val="00FE7492"/>
  </w:style>
  <w:style w:type="character" w:customStyle="1" w:styleId="FooterChar">
    <w:name w:val="Footer Char"/>
    <w:basedOn w:val="a1"/>
    <w:uiPriority w:val="99"/>
    <w:rsid w:val="00FE7492"/>
  </w:style>
  <w:style w:type="character" w:customStyle="1" w:styleId="CaptionChar">
    <w:name w:val="Caption Char"/>
    <w:uiPriority w:val="99"/>
    <w:rsid w:val="00FE7492"/>
  </w:style>
  <w:style w:type="table" w:customStyle="1" w:styleId="TableGridLight">
    <w:name w:val="Table Grid Light"/>
    <w:basedOn w:val="a2"/>
    <w:uiPriority w:val="59"/>
    <w:rsid w:val="00FE749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FE749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FE74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FE749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FE74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FE7492"/>
    <w:rPr>
      <w:sz w:val="18"/>
    </w:rPr>
  </w:style>
  <w:style w:type="paragraph" w:styleId="11">
    <w:name w:val="toc 1"/>
    <w:basedOn w:val="a"/>
    <w:next w:val="a"/>
    <w:uiPriority w:val="39"/>
    <w:unhideWhenUsed/>
    <w:rsid w:val="00FE7492"/>
    <w:pPr>
      <w:spacing w:after="57"/>
    </w:pPr>
  </w:style>
  <w:style w:type="paragraph" w:styleId="23">
    <w:name w:val="toc 2"/>
    <w:basedOn w:val="a"/>
    <w:next w:val="a"/>
    <w:uiPriority w:val="39"/>
    <w:unhideWhenUsed/>
    <w:rsid w:val="00FE7492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FE749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FE749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FE749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E749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E749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E749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E7492"/>
    <w:pPr>
      <w:spacing w:after="57"/>
      <w:ind w:left="2268"/>
    </w:pPr>
  </w:style>
  <w:style w:type="paragraph" w:styleId="a8">
    <w:name w:val="TOC Heading"/>
    <w:uiPriority w:val="39"/>
    <w:unhideWhenUsed/>
    <w:rsid w:val="00FE7492"/>
  </w:style>
  <w:style w:type="paragraph" w:styleId="a9">
    <w:name w:val="Normal (Web)"/>
    <w:basedOn w:val="a"/>
    <w:unhideWhenUsed/>
    <w:rsid w:val="00FE7492"/>
    <w:pPr>
      <w:spacing w:before="100" w:beforeAutospacing="1" w:after="100" w:afterAutospacing="1"/>
    </w:pPr>
  </w:style>
  <w:style w:type="character" w:styleId="aa">
    <w:name w:val="Strong"/>
    <w:basedOn w:val="a1"/>
    <w:qFormat/>
    <w:rsid w:val="00FE7492"/>
    <w:rPr>
      <w:b/>
      <w:bCs/>
    </w:rPr>
  </w:style>
  <w:style w:type="paragraph" w:styleId="ab">
    <w:name w:val="Balloon Text"/>
    <w:basedOn w:val="a"/>
    <w:link w:val="ac"/>
    <w:unhideWhenUsed/>
    <w:rsid w:val="00FE74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FE7492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rsid w:val="00FE7492"/>
    <w:pPr>
      <w:ind w:left="720"/>
      <w:contextualSpacing/>
    </w:pPr>
  </w:style>
  <w:style w:type="paragraph" w:customStyle="1" w:styleId="12">
    <w:name w:val="Знак1"/>
    <w:basedOn w:val="a"/>
    <w:rsid w:val="00FE74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rsid w:val="00FE74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rsid w:val="00FE749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rsid w:val="00FE7492"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rsid w:val="00FE7492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sid w:val="00FE7492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FE7492"/>
  </w:style>
  <w:style w:type="character" w:customStyle="1" w:styleId="af2">
    <w:name w:val="Основной текст_"/>
    <w:link w:val="15"/>
    <w:rsid w:val="00FE7492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sid w:val="00FE7492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sid w:val="00FE749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rsid w:val="00FE749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rsid w:val="00FE7492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rsid w:val="00FE7492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sid w:val="00FE749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sid w:val="00FE74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sid w:val="00FE749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rsid w:val="00FE7492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rsid w:val="00FE7492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sid w:val="00FE7492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sid w:val="00FE749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FE7492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rsid w:val="00FE7492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rsid w:val="00FE7492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rsid w:val="00FE749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rsid w:val="00FE7492"/>
  </w:style>
  <w:style w:type="paragraph" w:styleId="af6">
    <w:name w:val="footer"/>
    <w:basedOn w:val="a"/>
    <w:link w:val="af7"/>
    <w:unhideWhenUsed/>
    <w:rsid w:val="00FE749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rsid w:val="00FE7492"/>
  </w:style>
  <w:style w:type="paragraph" w:customStyle="1" w:styleId="af8">
    <w:name w:val="Заголовок"/>
    <w:next w:val="a"/>
    <w:rsid w:val="00FE749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sid w:val="00FE7492"/>
    <w:rPr>
      <w:rFonts w:cs="Times New Roman"/>
    </w:rPr>
  </w:style>
  <w:style w:type="paragraph" w:customStyle="1" w:styleId="afa">
    <w:name w:val="Знак"/>
    <w:basedOn w:val="a"/>
    <w:rsid w:val="00FE74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rsid w:val="00FE74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rsid w:val="00FE74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  <w:rsid w:val="00FE7492"/>
  </w:style>
  <w:style w:type="character" w:styleId="afd">
    <w:name w:val="Hyperlink"/>
    <w:unhideWhenUsed/>
    <w:rsid w:val="00FE7492"/>
    <w:rPr>
      <w:color w:val="0000FF"/>
      <w:u w:val="single"/>
    </w:rPr>
  </w:style>
  <w:style w:type="paragraph" w:styleId="a0">
    <w:name w:val="Body Text"/>
    <w:basedOn w:val="a"/>
    <w:link w:val="afe"/>
    <w:unhideWhenUsed/>
    <w:rsid w:val="00FE7492"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sid w:val="00FE7492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sid w:val="00FE7492"/>
    <w:rPr>
      <w:lang w:eastAsia="ar-SA"/>
    </w:rPr>
  </w:style>
  <w:style w:type="character" w:styleId="aff0">
    <w:name w:val="FollowedHyperlink"/>
    <w:unhideWhenUsed/>
    <w:rsid w:val="00FE7492"/>
    <w:rPr>
      <w:color w:val="800080"/>
      <w:u w:val="single"/>
    </w:rPr>
  </w:style>
  <w:style w:type="paragraph" w:customStyle="1" w:styleId="Standard">
    <w:name w:val="Standard"/>
    <w:rsid w:val="00FE749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FE7492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rsid w:val="00FE7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  <w:rsid w:val="00FE7492"/>
  </w:style>
  <w:style w:type="table" w:customStyle="1" w:styleId="25">
    <w:name w:val="Сетка таблицы2"/>
    <w:basedOn w:val="a2"/>
    <w:next w:val="af3"/>
    <w:rsid w:val="00FE7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rsid w:val="00FE749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sid w:val="00FE7492"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rsid w:val="00FE74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rsid w:val="00FE74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rsid w:val="00FE74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sid w:val="00FE7492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sid w:val="00FE7492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  <w:rsid w:val="00FE7492"/>
  </w:style>
  <w:style w:type="character" w:customStyle="1" w:styleId="WW8Num1z0">
    <w:name w:val="WW8Num1z0"/>
    <w:rsid w:val="00FE7492"/>
  </w:style>
  <w:style w:type="character" w:customStyle="1" w:styleId="WW8Num1z1">
    <w:name w:val="WW8Num1z1"/>
    <w:rsid w:val="00FE7492"/>
  </w:style>
  <w:style w:type="character" w:customStyle="1" w:styleId="WW8Num1z2">
    <w:name w:val="WW8Num1z2"/>
    <w:rsid w:val="00FE7492"/>
  </w:style>
  <w:style w:type="character" w:customStyle="1" w:styleId="WW8Num1z3">
    <w:name w:val="WW8Num1z3"/>
    <w:rsid w:val="00FE7492"/>
  </w:style>
  <w:style w:type="character" w:customStyle="1" w:styleId="WW8Num1z4">
    <w:name w:val="WW8Num1z4"/>
    <w:rsid w:val="00FE7492"/>
  </w:style>
  <w:style w:type="character" w:customStyle="1" w:styleId="WW8Num1z5">
    <w:name w:val="WW8Num1z5"/>
    <w:rsid w:val="00FE7492"/>
  </w:style>
  <w:style w:type="character" w:customStyle="1" w:styleId="WW8Num1z6">
    <w:name w:val="WW8Num1z6"/>
    <w:rsid w:val="00FE7492"/>
  </w:style>
  <w:style w:type="character" w:customStyle="1" w:styleId="WW8Num1z7">
    <w:name w:val="WW8Num1z7"/>
    <w:rsid w:val="00FE7492"/>
  </w:style>
  <w:style w:type="character" w:customStyle="1" w:styleId="WW8Num1z8">
    <w:name w:val="WW8Num1z8"/>
    <w:rsid w:val="00FE7492"/>
  </w:style>
  <w:style w:type="character" w:customStyle="1" w:styleId="WW8Num2z0">
    <w:name w:val="WW8Num2z0"/>
    <w:rsid w:val="00FE7492"/>
  </w:style>
  <w:style w:type="character" w:customStyle="1" w:styleId="WW8Num2z1">
    <w:name w:val="WW8Num2z1"/>
    <w:rsid w:val="00FE7492"/>
  </w:style>
  <w:style w:type="character" w:customStyle="1" w:styleId="WW8Num2z2">
    <w:name w:val="WW8Num2z2"/>
    <w:rsid w:val="00FE7492"/>
  </w:style>
  <w:style w:type="character" w:customStyle="1" w:styleId="WW8Num2z3">
    <w:name w:val="WW8Num2z3"/>
    <w:rsid w:val="00FE7492"/>
  </w:style>
  <w:style w:type="character" w:customStyle="1" w:styleId="WW8Num2z4">
    <w:name w:val="WW8Num2z4"/>
    <w:rsid w:val="00FE7492"/>
  </w:style>
  <w:style w:type="character" w:customStyle="1" w:styleId="WW8Num2z5">
    <w:name w:val="WW8Num2z5"/>
    <w:rsid w:val="00FE7492"/>
  </w:style>
  <w:style w:type="character" w:customStyle="1" w:styleId="WW8Num2z6">
    <w:name w:val="WW8Num2z6"/>
    <w:rsid w:val="00FE7492"/>
  </w:style>
  <w:style w:type="character" w:customStyle="1" w:styleId="WW8Num2z7">
    <w:name w:val="WW8Num2z7"/>
    <w:rsid w:val="00FE7492"/>
  </w:style>
  <w:style w:type="character" w:customStyle="1" w:styleId="WW8Num2z8">
    <w:name w:val="WW8Num2z8"/>
    <w:rsid w:val="00FE7492"/>
  </w:style>
  <w:style w:type="character" w:customStyle="1" w:styleId="WW8Num3z0">
    <w:name w:val="WW8Num3z0"/>
    <w:rsid w:val="00FE7492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  <w:rsid w:val="00FE7492"/>
  </w:style>
  <w:style w:type="character" w:customStyle="1" w:styleId="WW8Num4z1">
    <w:name w:val="WW8Num4z1"/>
    <w:rsid w:val="00FE7492"/>
  </w:style>
  <w:style w:type="character" w:customStyle="1" w:styleId="WW8Num4z2">
    <w:name w:val="WW8Num4z2"/>
    <w:rsid w:val="00FE7492"/>
  </w:style>
  <w:style w:type="character" w:customStyle="1" w:styleId="WW8Num4z3">
    <w:name w:val="WW8Num4z3"/>
    <w:rsid w:val="00FE7492"/>
  </w:style>
  <w:style w:type="character" w:customStyle="1" w:styleId="WW8Num4z4">
    <w:name w:val="WW8Num4z4"/>
    <w:rsid w:val="00FE7492"/>
  </w:style>
  <w:style w:type="character" w:customStyle="1" w:styleId="WW8Num4z5">
    <w:name w:val="WW8Num4z5"/>
    <w:rsid w:val="00FE7492"/>
  </w:style>
  <w:style w:type="character" w:customStyle="1" w:styleId="WW8Num4z6">
    <w:name w:val="WW8Num4z6"/>
    <w:rsid w:val="00FE7492"/>
  </w:style>
  <w:style w:type="character" w:customStyle="1" w:styleId="WW8Num4z7">
    <w:name w:val="WW8Num4z7"/>
    <w:rsid w:val="00FE7492"/>
  </w:style>
  <w:style w:type="character" w:customStyle="1" w:styleId="WW8Num4z8">
    <w:name w:val="WW8Num4z8"/>
    <w:rsid w:val="00FE7492"/>
  </w:style>
  <w:style w:type="character" w:customStyle="1" w:styleId="WW8Num5z0">
    <w:name w:val="WW8Num5z0"/>
    <w:rsid w:val="00FE7492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  <w:rsid w:val="00FE7492"/>
  </w:style>
  <w:style w:type="character" w:customStyle="1" w:styleId="WW8Num5z2">
    <w:name w:val="WW8Num5z2"/>
    <w:rsid w:val="00FE7492"/>
  </w:style>
  <w:style w:type="character" w:customStyle="1" w:styleId="WW8Num5z3">
    <w:name w:val="WW8Num5z3"/>
    <w:rsid w:val="00FE7492"/>
  </w:style>
  <w:style w:type="character" w:customStyle="1" w:styleId="WW8Num5z4">
    <w:name w:val="WW8Num5z4"/>
    <w:rsid w:val="00FE7492"/>
  </w:style>
  <w:style w:type="character" w:customStyle="1" w:styleId="WW8Num5z5">
    <w:name w:val="WW8Num5z5"/>
    <w:rsid w:val="00FE7492"/>
  </w:style>
  <w:style w:type="character" w:customStyle="1" w:styleId="WW8Num5z6">
    <w:name w:val="WW8Num5z6"/>
    <w:rsid w:val="00FE7492"/>
  </w:style>
  <w:style w:type="character" w:customStyle="1" w:styleId="WW8Num5z7">
    <w:name w:val="WW8Num5z7"/>
    <w:rsid w:val="00FE7492"/>
  </w:style>
  <w:style w:type="character" w:customStyle="1" w:styleId="WW8Num5z8">
    <w:name w:val="WW8Num5z8"/>
    <w:rsid w:val="00FE7492"/>
  </w:style>
  <w:style w:type="character" w:customStyle="1" w:styleId="WW8Num6z0">
    <w:name w:val="WW8Num6z0"/>
    <w:rsid w:val="00FE7492"/>
    <w:rPr>
      <w:rFonts w:hint="default"/>
      <w:b/>
      <w:bCs/>
      <w:sz w:val="28"/>
      <w:szCs w:val="28"/>
    </w:rPr>
  </w:style>
  <w:style w:type="character" w:customStyle="1" w:styleId="WW8Num6z1">
    <w:name w:val="WW8Num6z1"/>
    <w:rsid w:val="00FE7492"/>
  </w:style>
  <w:style w:type="character" w:customStyle="1" w:styleId="WW8Num6z2">
    <w:name w:val="WW8Num6z2"/>
    <w:rsid w:val="00FE7492"/>
  </w:style>
  <w:style w:type="character" w:customStyle="1" w:styleId="WW8Num6z3">
    <w:name w:val="WW8Num6z3"/>
    <w:rsid w:val="00FE7492"/>
  </w:style>
  <w:style w:type="character" w:customStyle="1" w:styleId="WW8Num6z4">
    <w:name w:val="WW8Num6z4"/>
    <w:rsid w:val="00FE7492"/>
  </w:style>
  <w:style w:type="character" w:customStyle="1" w:styleId="WW8Num6z5">
    <w:name w:val="WW8Num6z5"/>
    <w:rsid w:val="00FE7492"/>
  </w:style>
  <w:style w:type="character" w:customStyle="1" w:styleId="WW8Num6z6">
    <w:name w:val="WW8Num6z6"/>
    <w:rsid w:val="00FE7492"/>
  </w:style>
  <w:style w:type="character" w:customStyle="1" w:styleId="WW8Num6z7">
    <w:name w:val="WW8Num6z7"/>
    <w:rsid w:val="00FE7492"/>
  </w:style>
  <w:style w:type="character" w:customStyle="1" w:styleId="WW8Num6z8">
    <w:name w:val="WW8Num6z8"/>
    <w:rsid w:val="00FE7492"/>
  </w:style>
  <w:style w:type="character" w:customStyle="1" w:styleId="26">
    <w:name w:val="Основной шрифт абзаца2"/>
    <w:rsid w:val="00FE7492"/>
  </w:style>
  <w:style w:type="character" w:customStyle="1" w:styleId="WW8Num3z1">
    <w:name w:val="WW8Num3z1"/>
    <w:rsid w:val="00FE7492"/>
  </w:style>
  <w:style w:type="character" w:customStyle="1" w:styleId="WW8Num3z2">
    <w:name w:val="WW8Num3z2"/>
    <w:rsid w:val="00FE7492"/>
  </w:style>
  <w:style w:type="character" w:customStyle="1" w:styleId="WW8Num3z3">
    <w:name w:val="WW8Num3z3"/>
    <w:rsid w:val="00FE7492"/>
  </w:style>
  <w:style w:type="character" w:customStyle="1" w:styleId="WW8Num3z4">
    <w:name w:val="WW8Num3z4"/>
    <w:rsid w:val="00FE7492"/>
  </w:style>
  <w:style w:type="character" w:customStyle="1" w:styleId="WW8Num3z5">
    <w:name w:val="WW8Num3z5"/>
    <w:rsid w:val="00FE7492"/>
  </w:style>
  <w:style w:type="character" w:customStyle="1" w:styleId="WW8Num3z6">
    <w:name w:val="WW8Num3z6"/>
    <w:rsid w:val="00FE7492"/>
  </w:style>
  <w:style w:type="character" w:customStyle="1" w:styleId="WW8Num3z7">
    <w:name w:val="WW8Num3z7"/>
    <w:rsid w:val="00FE7492"/>
  </w:style>
  <w:style w:type="character" w:customStyle="1" w:styleId="WW8Num3z8">
    <w:name w:val="WW8Num3z8"/>
    <w:rsid w:val="00FE7492"/>
  </w:style>
  <w:style w:type="character" w:customStyle="1" w:styleId="19">
    <w:name w:val="Основной шрифт абзаца1"/>
    <w:rsid w:val="00FE7492"/>
  </w:style>
  <w:style w:type="character" w:customStyle="1" w:styleId="111">
    <w:name w:val="Знак Знак11"/>
    <w:rsid w:val="00FE7492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sid w:val="00FE749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sid w:val="00FE7492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sid w:val="00FE7492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sid w:val="00FE7492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sid w:val="00FE7492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sid w:val="00FE7492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sid w:val="00FE7492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sid w:val="00FE7492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sid w:val="00FE749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sid w:val="00FE7492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sid w:val="00FE7492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sid w:val="00FE7492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FE7492"/>
    <w:rPr>
      <w:sz w:val="24"/>
      <w:szCs w:val="24"/>
      <w:lang w:val="ru-RU" w:bidi="ar-SA"/>
    </w:rPr>
  </w:style>
  <w:style w:type="character" w:customStyle="1" w:styleId="aff8">
    <w:name w:val="Символ сноски"/>
    <w:rsid w:val="00FE7492"/>
    <w:rPr>
      <w:vertAlign w:val="superscript"/>
    </w:rPr>
  </w:style>
  <w:style w:type="character" w:customStyle="1" w:styleId="FontStyle15">
    <w:name w:val="Font Style15"/>
    <w:rsid w:val="00FE7492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E7492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  <w:rsid w:val="00FE7492"/>
  </w:style>
  <w:style w:type="character" w:customStyle="1" w:styleId="FontStyle12">
    <w:name w:val="Font Style12"/>
    <w:rsid w:val="00FE749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E7492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E7492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sid w:val="00FE7492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  <w:rsid w:val="00FE7492"/>
  </w:style>
  <w:style w:type="character" w:customStyle="1" w:styleId="1b">
    <w:name w:val="Знак сноски1"/>
    <w:rsid w:val="00FE7492"/>
    <w:rPr>
      <w:vertAlign w:val="superscript"/>
    </w:rPr>
  </w:style>
  <w:style w:type="character" w:customStyle="1" w:styleId="affa">
    <w:name w:val="Символы концевой сноски"/>
    <w:rsid w:val="00FE7492"/>
    <w:rPr>
      <w:vertAlign w:val="superscript"/>
    </w:rPr>
  </w:style>
  <w:style w:type="character" w:customStyle="1" w:styleId="WW-">
    <w:name w:val="WW-Символы концевой сноски"/>
    <w:rsid w:val="00FE7492"/>
  </w:style>
  <w:style w:type="character" w:styleId="affb">
    <w:name w:val="footnote reference"/>
    <w:rsid w:val="00FE7492"/>
    <w:rPr>
      <w:vertAlign w:val="superscript"/>
    </w:rPr>
  </w:style>
  <w:style w:type="character" w:styleId="affc">
    <w:name w:val="endnote reference"/>
    <w:rsid w:val="00FE7492"/>
    <w:rPr>
      <w:vertAlign w:val="superscript"/>
    </w:rPr>
  </w:style>
  <w:style w:type="paragraph" w:styleId="affd">
    <w:name w:val="List"/>
    <w:basedOn w:val="a0"/>
    <w:rsid w:val="00FE7492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rsid w:val="00FE7492"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sid w:val="00FE7492"/>
    <w:rPr>
      <w:rFonts w:cs="Mangal"/>
      <w:lang w:eastAsia="zh-CN"/>
    </w:rPr>
  </w:style>
  <w:style w:type="paragraph" w:customStyle="1" w:styleId="1c">
    <w:name w:val="Название объекта1"/>
    <w:basedOn w:val="a"/>
    <w:rsid w:val="00FE7492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sid w:val="00FE7492"/>
    <w:rPr>
      <w:rFonts w:cs="Mangal"/>
      <w:lang w:eastAsia="zh-CN"/>
    </w:rPr>
  </w:style>
  <w:style w:type="paragraph" w:styleId="afff">
    <w:name w:val="footnote text"/>
    <w:basedOn w:val="a"/>
    <w:link w:val="afff0"/>
    <w:rsid w:val="00FE7492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sid w:val="00FE749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rsid w:val="00FE7492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rsid w:val="00FE7492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rsid w:val="00FE749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FE749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rsid w:val="00FE7492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rsid w:val="00FE749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rsid w:val="00FE7492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rsid w:val="00FE7492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rsid w:val="00FE7492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rsid w:val="00FE7492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rsid w:val="00FE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5B50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2666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F86B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7F2A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85">
    <w:name w:val="Нет списка8"/>
    <w:next w:val="a3"/>
    <w:uiPriority w:val="99"/>
    <w:semiHidden/>
    <w:unhideWhenUsed/>
    <w:rsid w:val="00657BD3"/>
  </w:style>
  <w:style w:type="character" w:customStyle="1" w:styleId="113">
    <w:name w:val="Знак Знак11"/>
    <w:rsid w:val="00657BD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3">
    <w:name w:val="Знак Знак10"/>
    <w:rsid w:val="00657B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5">
    <w:name w:val="Знак Знак9"/>
    <w:rsid w:val="00657BD3"/>
    <w:rPr>
      <w:rFonts w:ascii="Arial" w:eastAsia="Times New Roman" w:hAnsi="Arial" w:cs="Arial"/>
      <w:b/>
      <w:bCs/>
      <w:sz w:val="26"/>
      <w:szCs w:val="26"/>
    </w:rPr>
  </w:style>
  <w:style w:type="character" w:customStyle="1" w:styleId="86">
    <w:name w:val="Знак Знак8"/>
    <w:rsid w:val="00657BD3"/>
    <w:rPr>
      <w:rFonts w:ascii="Times New Roman" w:eastAsia="Times New Roman" w:hAnsi="Times New Roman" w:cs="Times New Roman"/>
      <w:sz w:val="20"/>
      <w:szCs w:val="20"/>
    </w:rPr>
  </w:style>
  <w:style w:type="character" w:customStyle="1" w:styleId="76">
    <w:name w:val="Знак Знак7"/>
    <w:rsid w:val="00657BD3"/>
    <w:rPr>
      <w:rFonts w:ascii="Times New Roman" w:eastAsia="Times New Roman" w:hAnsi="Times New Roman" w:cs="Times New Roman"/>
      <w:sz w:val="24"/>
      <w:szCs w:val="24"/>
    </w:rPr>
  </w:style>
  <w:style w:type="character" w:customStyle="1" w:styleId="69">
    <w:name w:val="Знак Знак6"/>
    <w:rsid w:val="00657BD3"/>
    <w:rPr>
      <w:rFonts w:ascii="Times New Roman" w:eastAsia="Times New Roman" w:hAnsi="Times New Roman" w:cs="Times New Roman"/>
      <w:sz w:val="24"/>
      <w:szCs w:val="24"/>
    </w:rPr>
  </w:style>
  <w:style w:type="character" w:customStyle="1" w:styleId="58">
    <w:name w:val="Знак Знак5"/>
    <w:rsid w:val="00657BD3"/>
    <w:rPr>
      <w:rFonts w:ascii="Times New Roman" w:eastAsia="Times New Roman" w:hAnsi="Times New Roman" w:cs="Times New Roman"/>
      <w:sz w:val="28"/>
      <w:szCs w:val="24"/>
    </w:rPr>
  </w:style>
  <w:style w:type="character" w:customStyle="1" w:styleId="48">
    <w:name w:val="Знак Знак4"/>
    <w:rsid w:val="00657BD3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3c">
    <w:name w:val="Знак Знак3"/>
    <w:rsid w:val="00657BD3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e">
    <w:name w:val="Знак Знак2"/>
    <w:rsid w:val="00657BD3"/>
    <w:rPr>
      <w:rFonts w:ascii="Times New Roman" w:eastAsia="Times New Roman" w:hAnsi="Times New Roman" w:cs="Times New Roman"/>
      <w:sz w:val="24"/>
      <w:szCs w:val="24"/>
    </w:rPr>
  </w:style>
  <w:style w:type="character" w:customStyle="1" w:styleId="1f6">
    <w:name w:val="Знак Знак1"/>
    <w:rsid w:val="00657BD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3">
    <w:name w:val="Знак Знак"/>
    <w:rsid w:val="00657BD3"/>
    <w:rPr>
      <w:rFonts w:ascii="Tahoma" w:eastAsia="Times New Roman" w:hAnsi="Tahoma" w:cs="Tahoma"/>
      <w:sz w:val="16"/>
      <w:szCs w:val="16"/>
    </w:rPr>
  </w:style>
  <w:style w:type="paragraph" w:customStyle="1" w:styleId="3d">
    <w:name w:val="Абзац списка3"/>
    <w:basedOn w:val="a"/>
    <w:rsid w:val="00657B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pPr>
      <w:numPr>
        <w:numId w:val="1"/>
      </w:numPr>
      <w:spacing w:before="150" w:after="240"/>
      <w:outlineLvl w:val="0"/>
    </w:pPr>
    <w:rPr>
      <w:b/>
      <w:bCs/>
      <w:color w:val="1D398D"/>
      <w:sz w:val="36"/>
      <w:szCs w:val="36"/>
      <w:lang w:eastAsia="zh-CN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1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Normal (Web)"/>
    <w:basedOn w:val="a"/>
    <w:unhideWhenUsed/>
    <w:pPr>
      <w:spacing w:before="100" w:beforeAutospacing="1" w:after="100" w:afterAutospacing="1"/>
    </w:pPr>
  </w:style>
  <w:style w:type="character" w:styleId="aa">
    <w:name w:val="Strong"/>
    <w:basedOn w:val="a1"/>
    <w:qFormat/>
    <w:rPr>
      <w:b/>
      <w:bCs/>
    </w:rPr>
  </w:style>
  <w:style w:type="paragraph" w:styleId="ab">
    <w:name w:val="Balloon Text"/>
    <w:basedOn w:val="a"/>
    <w:link w:val="ac"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12">
    <w:name w:val="Знак1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3">
    <w:name w:val="Знак Знак1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">
    <w:name w:val="No Spacing"/>
    <w:qFormat/>
    <w:pPr>
      <w:spacing w:after="0" w:line="240" w:lineRule="auto"/>
    </w:p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Calibri"/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Pr>
      <w:rFonts w:eastAsia="Calibri"/>
      <w:b/>
      <w:bCs/>
      <w:i/>
      <w:iCs/>
      <w:color w:val="4F81BD" w:themeColor="accent1"/>
      <w:lang w:eastAsia="ru-RU"/>
    </w:rPr>
  </w:style>
  <w:style w:type="numbering" w:customStyle="1" w:styleId="14">
    <w:name w:val="Нет списка1"/>
    <w:next w:val="a3"/>
    <w:uiPriority w:val="99"/>
    <w:semiHidden/>
    <w:unhideWhenUsed/>
  </w:style>
  <w:style w:type="character" w:customStyle="1" w:styleId="af2">
    <w:name w:val="Основной текст_"/>
    <w:link w:val="1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rPr>
      <w:rFonts w:ascii="Times New Roman" w:eastAsia="Times New Roman" w:hAnsi="Times New Roman" w:cs="Times New Roman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16">
    <w:name w:val="Заголовок №1_"/>
    <w:link w:val="1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2"/>
    <w:pPr>
      <w:widowControl w:val="0"/>
      <w:shd w:val="clear" w:color="auto" w:fill="FFFFFF"/>
      <w:spacing w:after="720" w:line="302" w:lineRule="exact"/>
      <w:ind w:firstLine="1100"/>
    </w:pPr>
    <w:rPr>
      <w:b/>
      <w:bCs/>
      <w:spacing w:val="-10"/>
      <w:sz w:val="26"/>
      <w:szCs w:val="26"/>
    </w:rPr>
  </w:style>
  <w:style w:type="paragraph" w:customStyle="1" w:styleId="17">
    <w:name w:val="Заголовок №1"/>
    <w:basedOn w:val="a"/>
    <w:link w:val="16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b/>
      <w:bCs/>
      <w:sz w:val="27"/>
      <w:szCs w:val="27"/>
    </w:rPr>
  </w:style>
  <w:style w:type="table" w:styleId="af3">
    <w:name w:val="Table Grid"/>
    <w:basedOn w:val="a2"/>
    <w:uiPriority w:val="5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Основной текст + 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">
    <w:name w:val="Основной текст + 11;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115pt0pt0">
    <w:name w:val="Основной текст + 11;5 pt;Не полужирный;Курсив;Интервал 0 p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en-US"/>
    </w:rPr>
  </w:style>
  <w:style w:type="paragraph" w:customStyle="1" w:styleId="Style8">
    <w:name w:val="Style8"/>
    <w:basedOn w:val="a"/>
    <w:pPr>
      <w:widowControl w:val="0"/>
      <w:spacing w:line="259" w:lineRule="exact"/>
      <w:ind w:hanging="125"/>
      <w:jc w:val="both"/>
    </w:pPr>
  </w:style>
  <w:style w:type="paragraph" w:customStyle="1" w:styleId="Style37">
    <w:name w:val="Style37"/>
    <w:basedOn w:val="a"/>
    <w:pPr>
      <w:widowControl w:val="0"/>
      <w:spacing w:line="463" w:lineRule="exact"/>
      <w:ind w:firstLine="691"/>
      <w:jc w:val="both"/>
    </w:pPr>
  </w:style>
  <w:style w:type="character" w:customStyle="1" w:styleId="FontStyle50">
    <w:name w:val="Font Style50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0"/>
      <w:szCs w:val="20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Liberation Serif" w:cs="Arial"/>
      <w:color w:val="000000"/>
      <w:sz w:val="20"/>
      <w:szCs w:val="20"/>
      <w:lang w:eastAsia="ru-RU" w:bidi="hi-IN"/>
    </w:rPr>
  </w:style>
  <w:style w:type="table" w:customStyle="1" w:styleId="18">
    <w:name w:val="Сетка таблицы1"/>
    <w:basedOn w:val="a2"/>
    <w:next w:val="af3"/>
    <w:uiPriority w:val="3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</w:style>
  <w:style w:type="paragraph" w:styleId="af6">
    <w:name w:val="footer"/>
    <w:basedOn w:val="a"/>
    <w:link w:val="af7"/>
    <w:unhideWhenUsed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</w:style>
  <w:style w:type="paragraph" w:customStyle="1" w:styleId="af8">
    <w:name w:val="Заголовок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f9">
    <w:name w:val="page number"/>
    <w:basedOn w:val="a1"/>
    <w:rPr>
      <w:rFonts w:cs="Times New Roman"/>
    </w:rPr>
  </w:style>
  <w:style w:type="paragraph" w:customStyle="1" w:styleId="af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b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c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numbering" w:customStyle="1" w:styleId="24">
    <w:name w:val="Нет списка2"/>
    <w:next w:val="a3"/>
    <w:uiPriority w:val="99"/>
    <w:semiHidden/>
    <w:unhideWhenUsed/>
  </w:style>
  <w:style w:type="character" w:styleId="afd">
    <w:name w:val="Hyperlink"/>
    <w:unhideWhenUsed/>
    <w:rPr>
      <w:color w:val="0000FF"/>
      <w:u w:val="single"/>
    </w:rPr>
  </w:style>
  <w:style w:type="paragraph" w:styleId="a0">
    <w:name w:val="Body Text"/>
    <w:basedOn w:val="a"/>
    <w:link w:val="afe"/>
    <w:unhideWhenUsed/>
    <w:pPr>
      <w:widowControl w:val="0"/>
      <w:spacing w:after="120"/>
    </w:pPr>
    <w:rPr>
      <w:rFonts w:eastAsia="Arial Unicode MS" w:cs="Tahoma"/>
      <w:lang w:bidi="ru-RU"/>
    </w:rPr>
  </w:style>
  <w:style w:type="character" w:customStyle="1" w:styleId="afe">
    <w:name w:val="Основной текст Знак"/>
    <w:basedOn w:val="a1"/>
    <w:link w:val="a0"/>
    <w:rPr>
      <w:rFonts w:ascii="Times New Roman" w:eastAsia="Arial Unicode MS" w:hAnsi="Times New Roman" w:cs="Tahoma"/>
      <w:sz w:val="24"/>
      <w:szCs w:val="24"/>
      <w:lang w:eastAsia="ru-RU" w:bidi="ru-RU"/>
    </w:rPr>
  </w:style>
  <w:style w:type="paragraph" w:customStyle="1" w:styleId="aff">
    <w:name w:val="Содержимое таблицы"/>
    <w:basedOn w:val="a"/>
    <w:rPr>
      <w:lang w:eastAsia="ar-SA"/>
    </w:rPr>
  </w:style>
  <w:style w:type="character" w:styleId="aff0">
    <w:name w:val="FollowedHyperlink"/>
    <w:unhideWhenUsed/>
    <w:rPr>
      <w:color w:val="800080"/>
      <w:u w:val="single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pPr>
      <w:spacing w:after="0" w:line="240" w:lineRule="auto"/>
      <w:jc w:val="both"/>
    </w:pPr>
    <w:rPr>
      <w:rFonts w:ascii="Times New Roman" w:eastAsia="Arial" w:hAnsi="Times New Roman" w:cs="Times New Roman"/>
      <w:color w:val="000000"/>
      <w:sz w:val="28"/>
      <w:szCs w:val="28"/>
      <w:lang w:eastAsia="zh-CN"/>
    </w:rPr>
  </w:style>
  <w:style w:type="paragraph" w:styleId="aff1">
    <w:name w:val="Body Text Indent"/>
    <w:link w:val="aff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2">
    <w:name w:val="Основной текст с отступом Знак"/>
    <w:basedOn w:val="a1"/>
    <w:link w:val="aff1"/>
  </w:style>
  <w:style w:type="table" w:customStyle="1" w:styleId="25">
    <w:name w:val="Сетка таблицы2"/>
    <w:basedOn w:val="a2"/>
    <w:next w:val="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next w:val="2"/>
    <w:pPr>
      <w:spacing w:after="160" w:line="240" w:lineRule="exact"/>
      <w:ind w:firstLine="720"/>
    </w:pPr>
    <w:rPr>
      <w:b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customStyle="1" w:styleId="aff4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f6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b/>
      <w:bCs/>
      <w:color w:val="1D398D"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Arial"/>
      <w:b/>
      <w:bCs/>
      <w:sz w:val="26"/>
      <w:szCs w:val="26"/>
      <w:lang w:eastAsia="zh-CN"/>
    </w:rPr>
  </w:style>
  <w:style w:type="numbering" w:customStyle="1" w:styleId="32">
    <w:name w:val="Нет списка3"/>
    <w:next w:val="a3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sz w:val="28"/>
      <w:szCs w:val="28"/>
      <w:lang w:eastAsia="ar-S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sz w:val="28"/>
      <w:szCs w:val="28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26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9">
    <w:name w:val="Основной шрифт абзаца1"/>
  </w:style>
  <w:style w:type="character" w:customStyle="1" w:styleId="111">
    <w:name w:val="Знак Знак11"/>
    <w:rPr>
      <w:rFonts w:ascii="Times New Roman" w:eastAsia="Times New Roman" w:hAnsi="Times New Roman" w:cs="Times New Roman"/>
      <w:b/>
      <w:bCs/>
      <w:color w:val="1D398D"/>
      <w:sz w:val="36"/>
      <w:szCs w:val="36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2">
    <w:name w:val="Знак Знак9"/>
    <w:rPr>
      <w:rFonts w:ascii="Arial" w:eastAsia="Times New Roman" w:hAnsi="Arial" w:cs="Arial"/>
      <w:b/>
      <w:bCs/>
      <w:sz w:val="26"/>
      <w:szCs w:val="26"/>
    </w:rPr>
  </w:style>
  <w:style w:type="character" w:customStyle="1" w:styleId="82">
    <w:name w:val="Знак Знак8"/>
    <w:rPr>
      <w:rFonts w:ascii="Times New Roman" w:eastAsia="Times New Roman" w:hAnsi="Times New Roman" w:cs="Times New Roman"/>
      <w:sz w:val="20"/>
      <w:szCs w:val="20"/>
    </w:rPr>
  </w:style>
  <w:style w:type="character" w:customStyle="1" w:styleId="72">
    <w:name w:val="Знак Знак7"/>
    <w:rPr>
      <w:rFonts w:ascii="Times New Roman" w:eastAsia="Times New Roman" w:hAnsi="Times New Roman" w:cs="Times New Roman"/>
      <w:sz w:val="24"/>
      <w:szCs w:val="24"/>
    </w:rPr>
  </w:style>
  <w:style w:type="character" w:customStyle="1" w:styleId="62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8"/>
      <w:szCs w:val="24"/>
    </w:rPr>
  </w:style>
  <w:style w:type="character" w:customStyle="1" w:styleId="42">
    <w:name w:val="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Знак Знак3"/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Знак Знак2"/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Знак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ff7">
    <w:name w:val="Знак Знак"/>
    <w:rPr>
      <w:rFonts w:ascii="Tahoma" w:eastAsia="Times New Roman" w:hAnsi="Tahoma" w:cs="Tahoma"/>
      <w:sz w:val="16"/>
      <w:szCs w:val="16"/>
    </w:rPr>
  </w:style>
  <w:style w:type="character" w:customStyle="1" w:styleId="ConsPlusNormal0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Pr>
      <w:sz w:val="24"/>
      <w:szCs w:val="24"/>
      <w:lang w:val="ru-RU" w:bidi="ar-SA"/>
    </w:rPr>
  </w:style>
  <w:style w:type="character" w:customStyle="1" w:styleId="aff8">
    <w:name w:val="Символ сноски"/>
    <w:rPr>
      <w:vertAlign w:val="superscript"/>
    </w:rPr>
  </w:style>
  <w:style w:type="character" w:customStyle="1" w:styleId="FontStyle15">
    <w:name w:val="Font Style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9"/>
  </w:style>
  <w:style w:type="character" w:customStyle="1" w:styleId="FontStyle12">
    <w:name w:val="Font Style12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9">
    <w:name w:val="Цветовое выделение"/>
    <w:rPr>
      <w:b/>
      <w:bCs/>
      <w:color w:val="000080"/>
      <w:szCs w:val="20"/>
    </w:rPr>
  </w:style>
  <w:style w:type="character" w:customStyle="1" w:styleId="apple-converted-space">
    <w:name w:val="apple-converted-space"/>
    <w:basedOn w:val="19"/>
  </w:style>
  <w:style w:type="character" w:customStyle="1" w:styleId="1b">
    <w:name w:val="Знак сноски1"/>
    <w:rPr>
      <w:vertAlign w:val="superscript"/>
    </w:rPr>
  </w:style>
  <w:style w:type="character" w:customStyle="1" w:styleId="affa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ffb">
    <w:name w:val="footnote reference"/>
    <w:rPr>
      <w:vertAlign w:val="superscript"/>
    </w:rPr>
  </w:style>
  <w:style w:type="character" w:styleId="affc">
    <w:name w:val="endnote reference"/>
    <w:rPr>
      <w:vertAlign w:val="superscript"/>
    </w:rPr>
  </w:style>
  <w:style w:type="paragraph" w:styleId="affd">
    <w:name w:val="List"/>
    <w:basedOn w:val="a0"/>
    <w:pPr>
      <w:widowControl/>
    </w:pPr>
    <w:rPr>
      <w:rFonts w:eastAsia="Times New Roman" w:cs="Mangal"/>
      <w:lang w:eastAsia="zh-CN" w:bidi="ar-SA"/>
    </w:rPr>
  </w:style>
  <w:style w:type="paragraph" w:styleId="affe">
    <w:name w:val="caption"/>
    <w:basedOn w:val="a"/>
    <w:qFormat/>
    <w:pPr>
      <w:spacing w:before="120" w:after="120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Pr>
      <w:rFonts w:cs="Mangal"/>
      <w:lang w:eastAsia="zh-CN"/>
    </w:rPr>
  </w:style>
  <w:style w:type="paragraph" w:customStyle="1" w:styleId="1c">
    <w:name w:val="Название объекта1"/>
    <w:basedOn w:val="a"/>
    <w:pPr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"/>
    <w:rPr>
      <w:rFonts w:cs="Mangal"/>
      <w:lang w:eastAsia="zh-CN"/>
    </w:rPr>
  </w:style>
  <w:style w:type="paragraph" w:styleId="afff">
    <w:name w:val="footnote text"/>
    <w:basedOn w:val="a"/>
    <w:link w:val="afff0"/>
    <w:rPr>
      <w:sz w:val="20"/>
      <w:szCs w:val="20"/>
      <w:lang w:eastAsia="zh-CN"/>
    </w:rPr>
  </w:style>
  <w:style w:type="character" w:customStyle="1" w:styleId="afff0">
    <w:name w:val="Текст сноски Знак"/>
    <w:basedOn w:val="a1"/>
    <w:link w:val="aff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NoSpacing1">
    <w:name w:val="No Spacing1"/>
    <w:pPr>
      <w:spacing w:after="0" w:line="240" w:lineRule="auto"/>
    </w:pPr>
    <w:rPr>
      <w:sz w:val="24"/>
      <w:szCs w:val="24"/>
      <w:lang w:eastAsia="zh-CN"/>
    </w:rPr>
  </w:style>
  <w:style w:type="paragraph" w:customStyle="1" w:styleId="Normal1">
    <w:name w:val="Normal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aieiaie2">
    <w:name w:val="caaieiaie 2"/>
    <w:basedOn w:val="a"/>
    <w:next w:val="a"/>
    <w:pPr>
      <w:keepNext/>
      <w:jc w:val="center"/>
    </w:pPr>
    <w:rPr>
      <w:rFonts w:ascii="Arial" w:hAnsi="Arial" w:cs="Arial"/>
      <w:b/>
      <w:sz w:val="36"/>
      <w:szCs w:val="20"/>
      <w:lang w:eastAsia="zh-CN"/>
    </w:rPr>
  </w:style>
  <w:style w:type="paragraph" w:customStyle="1" w:styleId="1e">
    <w:name w:val="Абзац списка1"/>
    <w:basedOn w:val="a"/>
    <w:pPr>
      <w:ind w:left="720"/>
    </w:pPr>
    <w:rPr>
      <w:rFonts w:ascii="Calibri" w:eastAsia="Calibri" w:hAnsi="Calibri" w:cs="Calibri"/>
      <w:lang w:eastAsia="zh-C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afff1">
    <w:name w:val="Заголовок таблицы"/>
    <w:basedOn w:val="aff"/>
    <w:pPr>
      <w:jc w:val="center"/>
    </w:pPr>
    <w:rPr>
      <w:b/>
      <w:bCs/>
      <w:lang w:eastAsia="zh-CN"/>
    </w:rPr>
  </w:style>
  <w:style w:type="paragraph" w:customStyle="1" w:styleId="msonormalbullet2gif">
    <w:name w:val="msonormalbullet2.gi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">
    <w:name w:val="WW8Num2"/>
    <w:basedOn w:val="a3"/>
    <w:rsid w:val="00640379"/>
    <w:pPr>
      <w:numPr>
        <w:numId w:val="2"/>
      </w:numPr>
    </w:pPr>
  </w:style>
  <w:style w:type="paragraph" w:customStyle="1" w:styleId="afff2">
    <w:name w:val="Знак"/>
    <w:basedOn w:val="a"/>
    <w:rsid w:val="00D004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FE0C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D46D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8C29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43">
    <w:name w:val="Нет списка4"/>
    <w:next w:val="a3"/>
    <w:semiHidden/>
    <w:rsid w:val="002359A9"/>
  </w:style>
  <w:style w:type="table" w:customStyle="1" w:styleId="34">
    <w:name w:val="Сетка таблицы3"/>
    <w:basedOn w:val="a2"/>
    <w:next w:val="af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homa">
    <w:name w:val="Основной текст + Tahoma"/>
    <w:aliases w:val="10,5 pt,Основной текст + Trebuchet MS,7"/>
    <w:basedOn w:val="afe"/>
    <w:rsid w:val="002359A9"/>
    <w:rPr>
      <w:rFonts w:ascii="Tahoma" w:eastAsia="Arial Unicode MS" w:hAnsi="Tahoma" w:cs="Tahoma"/>
      <w:sz w:val="21"/>
      <w:szCs w:val="21"/>
      <w:lang w:eastAsia="ru-RU" w:bidi="ar-SA"/>
    </w:rPr>
  </w:style>
  <w:style w:type="character" w:customStyle="1" w:styleId="29">
    <w:name w:val="Основной текст (2)_"/>
    <w:basedOn w:val="a1"/>
    <w:link w:val="2a"/>
    <w:rsid w:val="002359A9"/>
    <w:rPr>
      <w:rFonts w:ascii="Tahoma" w:hAnsi="Tahoma"/>
      <w:sz w:val="21"/>
      <w:szCs w:val="21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  <w:jc w:val="both"/>
    </w:pPr>
    <w:rPr>
      <w:rFonts w:ascii="Tahoma" w:eastAsia="Calibri" w:hAnsi="Tahoma" w:cs="Calibri"/>
      <w:sz w:val="21"/>
      <w:szCs w:val="21"/>
      <w:lang w:eastAsia="en-US"/>
    </w:rPr>
  </w:style>
  <w:style w:type="paragraph" w:customStyle="1" w:styleId="xl65">
    <w:name w:val="xl65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3">
    <w:name w:val="xl73"/>
    <w:basedOn w:val="a"/>
    <w:rsid w:val="002359A9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359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2359A9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359A9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rsid w:val="002359A9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53">
    <w:name w:val="Основной текст (5)_"/>
    <w:basedOn w:val="a1"/>
    <w:link w:val="54"/>
    <w:rsid w:val="002359A9"/>
    <w:rPr>
      <w:rFonts w:ascii="Tahoma" w:hAnsi="Tahoma"/>
      <w:sz w:val="18"/>
      <w:szCs w:val="18"/>
      <w:shd w:val="clear" w:color="auto" w:fill="FFFFFF"/>
    </w:rPr>
  </w:style>
  <w:style w:type="character" w:customStyle="1" w:styleId="44">
    <w:name w:val="Основной текст (4)_"/>
    <w:basedOn w:val="a1"/>
    <w:link w:val="45"/>
    <w:rsid w:val="002359A9"/>
    <w:rPr>
      <w:rFonts w:ascii="Trebuchet MS" w:hAnsi="Trebuchet MS"/>
      <w:sz w:val="15"/>
      <w:szCs w:val="15"/>
      <w:shd w:val="clear" w:color="auto" w:fill="FFFFFF"/>
    </w:rPr>
  </w:style>
  <w:style w:type="character" w:customStyle="1" w:styleId="63">
    <w:name w:val="Основной текст (6)_"/>
    <w:basedOn w:val="a1"/>
    <w:link w:val="64"/>
    <w:rsid w:val="002359A9"/>
    <w:rPr>
      <w:noProof/>
      <w:sz w:val="8"/>
      <w:szCs w:val="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ahoma" w:eastAsia="Calibri" w:hAnsi="Tahoma" w:cs="Calibri"/>
      <w:sz w:val="18"/>
      <w:szCs w:val="18"/>
      <w:lang w:eastAsia="en-US"/>
    </w:rPr>
  </w:style>
  <w:style w:type="paragraph" w:customStyle="1" w:styleId="45">
    <w:name w:val="Основной текст (4)"/>
    <w:basedOn w:val="a"/>
    <w:link w:val="44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Trebuchet MS" w:eastAsia="Calibri" w:hAnsi="Trebuchet MS" w:cs="Calibri"/>
      <w:sz w:val="15"/>
      <w:szCs w:val="15"/>
      <w:lang w:eastAsia="en-US"/>
    </w:rPr>
  </w:style>
  <w:style w:type="paragraph" w:customStyle="1" w:styleId="64">
    <w:name w:val="Основной текст (6)"/>
    <w:basedOn w:val="a"/>
    <w:link w:val="63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8"/>
      <w:szCs w:val="8"/>
      <w:lang w:eastAsia="en-US"/>
    </w:rPr>
  </w:style>
  <w:style w:type="character" w:customStyle="1" w:styleId="35">
    <w:name w:val="Основной текст (3)_"/>
    <w:basedOn w:val="a1"/>
    <w:link w:val="36"/>
    <w:rsid w:val="002359A9"/>
    <w:rPr>
      <w:noProof/>
      <w:sz w:val="13"/>
      <w:szCs w:val="13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3"/>
      <w:szCs w:val="13"/>
      <w:lang w:eastAsia="en-US"/>
    </w:rPr>
  </w:style>
  <w:style w:type="paragraph" w:customStyle="1" w:styleId="410">
    <w:name w:val="Основной текст (4)1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paragraph" w:customStyle="1" w:styleId="afff6">
    <w:name w:val="Знак"/>
    <w:basedOn w:val="a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7">
    <w:name w:val="Подпись к таблице_"/>
    <w:basedOn w:val="a1"/>
    <w:link w:val="afff8"/>
    <w:rsid w:val="002359A9"/>
    <w:rPr>
      <w:noProof/>
      <w:sz w:val="14"/>
      <w:szCs w:val="14"/>
      <w:shd w:val="clear" w:color="auto" w:fill="FFFFFF"/>
    </w:rPr>
  </w:style>
  <w:style w:type="paragraph" w:customStyle="1" w:styleId="afff8">
    <w:name w:val="Подпись к таблице"/>
    <w:basedOn w:val="a"/>
    <w:link w:val="afff7"/>
    <w:rsid w:val="00235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40" w:lineRule="atLeast"/>
    </w:pPr>
    <w:rPr>
      <w:rFonts w:ascii="Calibri" w:eastAsia="Calibri" w:hAnsi="Calibri" w:cs="Calibri"/>
      <w:noProof/>
      <w:sz w:val="14"/>
      <w:szCs w:val="14"/>
      <w:lang w:eastAsia="en-US"/>
    </w:rPr>
  </w:style>
  <w:style w:type="character" w:customStyle="1" w:styleId="TimesNewRoman">
    <w:name w:val="Основной текст + Times New Roman"/>
    <w:aliases w:val="8 pt"/>
    <w:basedOn w:val="afe"/>
    <w:rsid w:val="002359A9"/>
    <w:rPr>
      <w:rFonts w:ascii="Times New Roman" w:eastAsia="Arial Unicode MS" w:hAnsi="Times New Roman" w:cs="Times New Roman"/>
      <w:spacing w:val="0"/>
      <w:sz w:val="16"/>
      <w:szCs w:val="16"/>
      <w:lang w:eastAsia="ru-RU" w:bidi="ar-SA"/>
    </w:rPr>
  </w:style>
  <w:style w:type="character" w:customStyle="1" w:styleId="afff9">
    <w:name w:val="Основной текст + Малые прописные"/>
    <w:basedOn w:val="afe"/>
    <w:rsid w:val="002359A9"/>
    <w:rPr>
      <w:rFonts w:ascii="Times New Roman" w:eastAsia="Arial Unicode MS" w:hAnsi="Times New Roman" w:cs="Tahoma"/>
      <w:smallCaps/>
      <w:spacing w:val="0"/>
      <w:sz w:val="15"/>
      <w:szCs w:val="15"/>
      <w:lang w:eastAsia="ru-RU" w:bidi="ar-SA"/>
    </w:rPr>
  </w:style>
  <w:style w:type="paragraph" w:customStyle="1" w:styleId="afffa">
    <w:name w:val="Знак"/>
    <w:basedOn w:val="a"/>
    <w:rsid w:val="005512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b">
    <w:name w:val="Знак"/>
    <w:basedOn w:val="a"/>
    <w:rsid w:val="00524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E675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46">
    <w:name w:val="Сетка таблицы4"/>
    <w:basedOn w:val="a2"/>
    <w:next w:val="af3"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Знак"/>
    <w:basedOn w:val="a"/>
    <w:next w:val="2"/>
    <w:autoRedefine/>
    <w:rsid w:val="00526A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  <w:ind w:firstLine="720"/>
    </w:pPr>
    <w:rPr>
      <w:b/>
      <w:lang w:eastAsia="en-US"/>
    </w:rPr>
  </w:style>
  <w:style w:type="paragraph" w:customStyle="1" w:styleId="afffe">
    <w:name w:val="Знак"/>
    <w:basedOn w:val="a"/>
    <w:rsid w:val="00CD19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"/>
    <w:rsid w:val="008869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rsid w:val="002438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">
    <w:name w:val="Знак Знак1 Знак Знак Знак Знак"/>
    <w:basedOn w:val="a"/>
    <w:rsid w:val="006531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1">
    <w:name w:val="Знак"/>
    <w:basedOn w:val="a"/>
    <w:rsid w:val="003A36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"/>
    <w:basedOn w:val="a"/>
    <w:rsid w:val="008D74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Знак"/>
    <w:basedOn w:val="a"/>
    <w:rsid w:val="003754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4">
    <w:name w:val="Знак"/>
    <w:basedOn w:val="a"/>
    <w:rsid w:val="00134A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37">
    <w:name w:val="Body Text Indent 3"/>
    <w:basedOn w:val="a"/>
    <w:link w:val="38"/>
    <w:uiPriority w:val="99"/>
    <w:semiHidden/>
    <w:unhideWhenUsed/>
    <w:rsid w:val="00CE6E1B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uiPriority w:val="99"/>
    <w:semiHidden/>
    <w:rsid w:val="00CE6E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Знак"/>
    <w:basedOn w:val="a"/>
    <w:rsid w:val="00CE6E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6">
    <w:name w:val="Знак"/>
    <w:basedOn w:val="a"/>
    <w:rsid w:val="008B02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7">
    <w:name w:val="Знак"/>
    <w:basedOn w:val="a"/>
    <w:rsid w:val="00572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8">
    <w:name w:val="Знак"/>
    <w:basedOn w:val="a"/>
    <w:rsid w:val="009F23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9">
    <w:name w:val="Знак"/>
    <w:basedOn w:val="a"/>
    <w:rsid w:val="00ED6C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a">
    <w:name w:val="Знак"/>
    <w:basedOn w:val="a"/>
    <w:rsid w:val="00FC07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b">
    <w:name w:val="Знак"/>
    <w:basedOn w:val="a"/>
    <w:rsid w:val="005211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c">
    <w:name w:val="Знак"/>
    <w:basedOn w:val="a"/>
    <w:rsid w:val="00033E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d">
    <w:name w:val="Знак"/>
    <w:basedOn w:val="a"/>
    <w:rsid w:val="00F04B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0">
    <w:name w:val="Знак Знак1 Знак Знак Знак Знак"/>
    <w:basedOn w:val="a"/>
    <w:rsid w:val="00182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55">
    <w:name w:val="Нет списка5"/>
    <w:next w:val="a3"/>
    <w:uiPriority w:val="99"/>
    <w:semiHidden/>
    <w:unhideWhenUsed/>
    <w:rsid w:val="00983633"/>
  </w:style>
  <w:style w:type="character" w:customStyle="1" w:styleId="112">
    <w:name w:val="Знак Знак11"/>
    <w:rsid w:val="0098363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1">
    <w:name w:val="Знак Знак10"/>
    <w:rsid w:val="009836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3">
    <w:name w:val="Знак Знак9"/>
    <w:rsid w:val="00983633"/>
    <w:rPr>
      <w:rFonts w:ascii="Arial" w:eastAsia="Times New Roman" w:hAnsi="Arial" w:cs="Arial"/>
      <w:b/>
      <w:bCs/>
      <w:sz w:val="26"/>
      <w:szCs w:val="26"/>
    </w:rPr>
  </w:style>
  <w:style w:type="character" w:customStyle="1" w:styleId="83">
    <w:name w:val="Знак Знак8"/>
    <w:rsid w:val="00983633"/>
    <w:rPr>
      <w:rFonts w:ascii="Times New Roman" w:eastAsia="Times New Roman" w:hAnsi="Times New Roman" w:cs="Times New Roman"/>
      <w:sz w:val="20"/>
      <w:szCs w:val="20"/>
    </w:rPr>
  </w:style>
  <w:style w:type="character" w:customStyle="1" w:styleId="73">
    <w:name w:val="Знак Знак7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65">
    <w:name w:val="Знак Знак6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56">
    <w:name w:val="Знак Знак5"/>
    <w:rsid w:val="00983633"/>
    <w:rPr>
      <w:rFonts w:ascii="Times New Roman" w:eastAsia="Times New Roman" w:hAnsi="Times New Roman" w:cs="Times New Roman"/>
      <w:sz w:val="28"/>
      <w:szCs w:val="24"/>
    </w:rPr>
  </w:style>
  <w:style w:type="character" w:customStyle="1" w:styleId="47">
    <w:name w:val="Знак Знак4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9">
    <w:name w:val="Знак Знак3"/>
    <w:rsid w:val="009836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b">
    <w:name w:val="Знак Знак2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1f1">
    <w:name w:val="Знак Знак1"/>
    <w:rsid w:val="0098363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e">
    <w:name w:val="Знак Знак"/>
    <w:rsid w:val="00983633"/>
    <w:rPr>
      <w:rFonts w:ascii="Tahoma" w:eastAsia="Times New Roman" w:hAnsi="Tahoma" w:cs="Tahoma"/>
      <w:sz w:val="16"/>
      <w:szCs w:val="16"/>
    </w:rPr>
  </w:style>
  <w:style w:type="paragraph" w:customStyle="1" w:styleId="2c">
    <w:name w:val="Абзац списка2"/>
    <w:basedOn w:val="a"/>
    <w:rsid w:val="0098363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table" w:customStyle="1" w:styleId="57">
    <w:name w:val="Сетка таблицы5"/>
    <w:basedOn w:val="a2"/>
    <w:next w:val="af3"/>
    <w:rsid w:val="00C468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2"/>
    <w:next w:val="af3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">
    <w:name w:val="Знак"/>
    <w:basedOn w:val="a"/>
    <w:rsid w:val="000152F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0">
    <w:name w:val="Знак"/>
    <w:basedOn w:val="a"/>
    <w:rsid w:val="007758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1">
    <w:name w:val="Знак"/>
    <w:basedOn w:val="a"/>
    <w:rsid w:val="00107D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2">
    <w:name w:val="Знак"/>
    <w:basedOn w:val="a"/>
    <w:rsid w:val="004E4D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74">
    <w:name w:val="Сетка таблицы7"/>
    <w:basedOn w:val="a2"/>
    <w:next w:val="af3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3">
    <w:name w:val="Знак"/>
    <w:basedOn w:val="a"/>
    <w:rsid w:val="005F75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f2">
    <w:name w:val="Знак1"/>
    <w:basedOn w:val="a"/>
    <w:rsid w:val="00E43B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84">
    <w:name w:val="Сетка таблицы8"/>
    <w:basedOn w:val="a2"/>
    <w:next w:val="af3"/>
    <w:uiPriority w:val="59"/>
    <w:rsid w:val="00E24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4">
    <w:name w:val="Знак"/>
    <w:basedOn w:val="a"/>
    <w:rsid w:val="00C13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5">
    <w:name w:val="Знак"/>
    <w:basedOn w:val="a"/>
    <w:rsid w:val="00555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6">
    <w:name w:val="Знак"/>
    <w:basedOn w:val="a"/>
    <w:rsid w:val="00803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7">
    <w:name w:val="Знак"/>
    <w:basedOn w:val="a"/>
    <w:rsid w:val="00914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94">
    <w:name w:val="Сетка таблицы9"/>
    <w:basedOn w:val="a2"/>
    <w:next w:val="af3"/>
    <w:uiPriority w:val="59"/>
    <w:rsid w:val="00C40D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8">
    <w:name w:val="Знак"/>
    <w:basedOn w:val="a"/>
    <w:rsid w:val="006073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67">
    <w:name w:val="Нет списка6"/>
    <w:next w:val="a3"/>
    <w:semiHidden/>
    <w:rsid w:val="00FC653D"/>
  </w:style>
  <w:style w:type="paragraph" w:customStyle="1" w:styleId="editlog">
    <w:name w:val="editlog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lang w:eastAsia="zh-CN"/>
    </w:rPr>
  </w:style>
  <w:style w:type="paragraph" w:customStyle="1" w:styleId="afffff9">
    <w:name w:val="Знак"/>
    <w:basedOn w:val="a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02">
    <w:name w:val="Сетка таблицы10"/>
    <w:basedOn w:val="a2"/>
    <w:next w:val="af3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3">
    <w:name w:val="Без интервала1"/>
    <w:rsid w:val="00FC65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hAnsi="Times New Roman" w:cs="Times New Roman"/>
      <w:bCs/>
      <w:sz w:val="28"/>
      <w:szCs w:val="24"/>
      <w:lang w:eastAsia="ru-RU"/>
    </w:rPr>
  </w:style>
  <w:style w:type="character" w:customStyle="1" w:styleId="FontStyle22">
    <w:name w:val="Font Style22"/>
    <w:rsid w:val="00FC653D"/>
    <w:rPr>
      <w:rFonts w:ascii="Times New Roman" w:hAnsi="Times New Roman"/>
      <w:sz w:val="26"/>
    </w:rPr>
  </w:style>
  <w:style w:type="numbering" w:customStyle="1" w:styleId="75">
    <w:name w:val="Нет списка7"/>
    <w:next w:val="a3"/>
    <w:uiPriority w:val="99"/>
    <w:semiHidden/>
    <w:unhideWhenUsed/>
    <w:rsid w:val="00453138"/>
  </w:style>
  <w:style w:type="character" w:customStyle="1" w:styleId="3a">
    <w:name w:val="Знак Знак3"/>
    <w:rsid w:val="00453138"/>
    <w:rPr>
      <w:rFonts w:ascii="Courier New" w:hAnsi="Courier New" w:cs="Courier New"/>
      <w:lang w:val="ru-RU" w:bidi="ar-SA"/>
    </w:rPr>
  </w:style>
  <w:style w:type="character" w:customStyle="1" w:styleId="2d">
    <w:name w:val="Знак Знак2"/>
    <w:rsid w:val="00453138"/>
    <w:rPr>
      <w:rFonts w:ascii="Tahoma" w:hAnsi="Tahoma" w:cs="Tahoma"/>
      <w:sz w:val="16"/>
      <w:szCs w:val="16"/>
    </w:rPr>
  </w:style>
  <w:style w:type="character" w:customStyle="1" w:styleId="1f4">
    <w:name w:val="Знак Знак1"/>
    <w:rsid w:val="00453138"/>
    <w:rPr>
      <w:sz w:val="24"/>
      <w:szCs w:val="24"/>
    </w:rPr>
  </w:style>
  <w:style w:type="character" w:customStyle="1" w:styleId="afffffa">
    <w:name w:val="Знак Знак"/>
    <w:rsid w:val="00453138"/>
    <w:rPr>
      <w:sz w:val="24"/>
      <w:szCs w:val="24"/>
    </w:rPr>
  </w:style>
  <w:style w:type="paragraph" w:styleId="HTML">
    <w:name w:val="HTML Preformatted"/>
    <w:basedOn w:val="a"/>
    <w:link w:val="HTML0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612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45313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">
    <w:name w:val="Style3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</w:pPr>
    <w:rPr>
      <w:lang w:eastAsia="zh-CN"/>
    </w:rPr>
  </w:style>
  <w:style w:type="paragraph" w:customStyle="1" w:styleId="Style5">
    <w:name w:val="Style5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2" w:lineRule="exact"/>
      <w:ind w:firstLine="725"/>
      <w:jc w:val="both"/>
    </w:pPr>
    <w:rPr>
      <w:lang w:eastAsia="zh-CN"/>
    </w:rPr>
  </w:style>
  <w:style w:type="paragraph" w:customStyle="1" w:styleId="Style6">
    <w:name w:val="Style6"/>
    <w:basedOn w:val="a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line="323" w:lineRule="exact"/>
      <w:ind w:firstLine="720"/>
      <w:jc w:val="both"/>
    </w:pPr>
    <w:rPr>
      <w:lang w:eastAsia="zh-CN"/>
    </w:rPr>
  </w:style>
  <w:style w:type="paragraph" w:customStyle="1" w:styleId="1f5">
    <w:name w:val="Цитата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ind w:left="-426" w:right="-142" w:firstLine="426"/>
      <w:jc w:val="center"/>
    </w:pPr>
    <w:rPr>
      <w:b/>
      <w:caps/>
      <w:sz w:val="40"/>
      <w:szCs w:val="20"/>
    </w:rPr>
  </w:style>
  <w:style w:type="paragraph" w:customStyle="1" w:styleId="materialtext1">
    <w:name w:val="material_text1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 w:line="312" w:lineRule="atLeast"/>
      <w:jc w:val="both"/>
    </w:pPr>
    <w:rPr>
      <w:sz w:val="20"/>
      <w:szCs w:val="20"/>
      <w:lang w:eastAsia="zh-CN"/>
    </w:rPr>
  </w:style>
  <w:style w:type="paragraph" w:customStyle="1" w:styleId="3b">
    <w:name w:val="Обычный (веб)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  <w:jc w:val="both"/>
    </w:pPr>
    <w:rPr>
      <w:lang w:eastAsia="zh-CN"/>
    </w:rPr>
  </w:style>
  <w:style w:type="paragraph" w:customStyle="1" w:styleId="WW-0">
    <w:name w:val="WW-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zh-CN"/>
    </w:rPr>
  </w:style>
  <w:style w:type="paragraph" w:customStyle="1" w:styleId="afffffb">
    <w:name w:val="Содержимое врезки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zh-CN"/>
    </w:rPr>
  </w:style>
  <w:style w:type="character" w:customStyle="1" w:styleId="Internetlink">
    <w:name w:val="Internet link"/>
    <w:rsid w:val="00453138"/>
    <w:rPr>
      <w:color w:val="0000FF"/>
      <w:u w:val="single"/>
    </w:rPr>
  </w:style>
  <w:style w:type="character" w:customStyle="1" w:styleId="s1">
    <w:name w:val="s1"/>
    <w:rsid w:val="00453138"/>
    <w:rPr>
      <w:rFonts w:cs="Times New Roman"/>
    </w:rPr>
  </w:style>
  <w:style w:type="character" w:customStyle="1" w:styleId="s8">
    <w:name w:val="s8"/>
    <w:rsid w:val="00453138"/>
    <w:rPr>
      <w:rFonts w:cs="Times New Roman"/>
    </w:rPr>
  </w:style>
  <w:style w:type="paragraph" w:customStyle="1" w:styleId="ConsPlusDocList">
    <w:name w:val="ConsPlusDocList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45313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E w:val="0"/>
      <w:spacing w:after="0" w:line="240" w:lineRule="auto"/>
    </w:pPr>
    <w:rPr>
      <w:rFonts w:ascii="Tahoma" w:eastAsia="Times New Roman" w:hAnsi="Tahoma" w:cs="Tahoma"/>
      <w:sz w:val="26"/>
      <w:szCs w:val="26"/>
      <w:lang w:eastAsia="zh-CN"/>
    </w:rPr>
  </w:style>
  <w:style w:type="paragraph" w:customStyle="1" w:styleId="p5">
    <w:name w:val="p5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Calibri" w:hAnsi="Calibri" w:cs="Calibri"/>
      <w:lang w:eastAsia="zh-CN"/>
    </w:rPr>
  </w:style>
  <w:style w:type="paragraph" w:customStyle="1" w:styleId="p13">
    <w:name w:val="p13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tLeast"/>
    </w:pPr>
    <w:rPr>
      <w:rFonts w:ascii="Calibri" w:eastAsia="Calibri" w:hAnsi="Calibri" w:cs="Calibri"/>
      <w:color w:val="00000A"/>
      <w:kern w:val="1"/>
      <w:sz w:val="22"/>
      <w:szCs w:val="22"/>
      <w:lang w:eastAsia="zh-CN"/>
    </w:rPr>
  </w:style>
  <w:style w:type="paragraph" w:customStyle="1" w:styleId="afffffc">
    <w:name w:val="Базовый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9"/>
      </w:tabs>
      <w:suppressAutoHyphens/>
      <w:spacing w:line="276" w:lineRule="atLeast"/>
    </w:pPr>
    <w:rPr>
      <w:rFonts w:eastAsia="Times New Roman"/>
      <w:color w:val="00000A"/>
      <w:lang w:eastAsia="ru-RU"/>
    </w:rPr>
  </w:style>
  <w:style w:type="paragraph" w:customStyle="1" w:styleId="formattext">
    <w:name w:val="formattext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</w:style>
  <w:style w:type="paragraph" w:customStyle="1" w:styleId="68">
    <w:name w:val="Знак Знак6 Знак Знак"/>
    <w:basedOn w:val="a"/>
    <w:rsid w:val="004531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d">
    <w:name w:val="Знак"/>
    <w:basedOn w:val="a"/>
    <w:rsid w:val="00843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6866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">
    <w:name w:val="Знак"/>
    <w:basedOn w:val="a"/>
    <w:rsid w:val="005B50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"/>
    <w:rsid w:val="002666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"/>
    <w:rsid w:val="00F86B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2">
    <w:name w:val="Знак"/>
    <w:basedOn w:val="a"/>
    <w:rsid w:val="007F2A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85">
    <w:name w:val="Нет списка8"/>
    <w:next w:val="a3"/>
    <w:uiPriority w:val="99"/>
    <w:semiHidden/>
    <w:unhideWhenUsed/>
    <w:rsid w:val="00657BD3"/>
  </w:style>
  <w:style w:type="character" w:customStyle="1" w:styleId="113">
    <w:name w:val="Знак Знак11"/>
    <w:rsid w:val="00657BD3"/>
    <w:rPr>
      <w:rFonts w:ascii="Times New Roman" w:eastAsia="Times New Roman" w:hAnsi="Times New Roman" w:cs="Times New Roman"/>
      <w:b/>
      <w:bCs/>
      <w:color w:val="1D398D"/>
      <w:kern w:val="1"/>
      <w:sz w:val="36"/>
      <w:szCs w:val="36"/>
    </w:rPr>
  </w:style>
  <w:style w:type="character" w:customStyle="1" w:styleId="103">
    <w:name w:val="Знак Знак10"/>
    <w:rsid w:val="00657BD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95">
    <w:name w:val="Знак Знак9"/>
    <w:rsid w:val="00657BD3"/>
    <w:rPr>
      <w:rFonts w:ascii="Arial" w:eastAsia="Times New Roman" w:hAnsi="Arial" w:cs="Arial"/>
      <w:b/>
      <w:bCs/>
      <w:sz w:val="26"/>
      <w:szCs w:val="26"/>
    </w:rPr>
  </w:style>
  <w:style w:type="character" w:customStyle="1" w:styleId="86">
    <w:name w:val="Знак Знак8"/>
    <w:rsid w:val="00657BD3"/>
    <w:rPr>
      <w:rFonts w:ascii="Times New Roman" w:eastAsia="Times New Roman" w:hAnsi="Times New Roman" w:cs="Times New Roman"/>
      <w:sz w:val="20"/>
      <w:szCs w:val="20"/>
    </w:rPr>
  </w:style>
  <w:style w:type="character" w:customStyle="1" w:styleId="76">
    <w:name w:val="Знак Знак7"/>
    <w:rsid w:val="00657BD3"/>
    <w:rPr>
      <w:rFonts w:ascii="Times New Roman" w:eastAsia="Times New Roman" w:hAnsi="Times New Roman" w:cs="Times New Roman"/>
      <w:sz w:val="24"/>
      <w:szCs w:val="24"/>
    </w:rPr>
  </w:style>
  <w:style w:type="character" w:customStyle="1" w:styleId="69">
    <w:name w:val="Знак Знак6"/>
    <w:rsid w:val="00657BD3"/>
    <w:rPr>
      <w:rFonts w:ascii="Times New Roman" w:eastAsia="Times New Roman" w:hAnsi="Times New Roman" w:cs="Times New Roman"/>
      <w:sz w:val="24"/>
      <w:szCs w:val="24"/>
    </w:rPr>
  </w:style>
  <w:style w:type="character" w:customStyle="1" w:styleId="58">
    <w:name w:val="Знак Знак5"/>
    <w:rsid w:val="00657BD3"/>
    <w:rPr>
      <w:rFonts w:ascii="Times New Roman" w:eastAsia="Times New Roman" w:hAnsi="Times New Roman" w:cs="Times New Roman"/>
      <w:sz w:val="28"/>
      <w:szCs w:val="24"/>
    </w:rPr>
  </w:style>
  <w:style w:type="character" w:customStyle="1" w:styleId="48">
    <w:name w:val="Знак Знак4"/>
    <w:rsid w:val="00657BD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c">
    <w:name w:val="Знак Знак3"/>
    <w:rsid w:val="00657BD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e">
    <w:name w:val="Знак Знак2"/>
    <w:rsid w:val="00657BD3"/>
    <w:rPr>
      <w:rFonts w:ascii="Times New Roman" w:eastAsia="Times New Roman" w:hAnsi="Times New Roman" w:cs="Times New Roman"/>
      <w:sz w:val="24"/>
      <w:szCs w:val="24"/>
    </w:rPr>
  </w:style>
  <w:style w:type="character" w:customStyle="1" w:styleId="1f6">
    <w:name w:val="Знак Знак1"/>
    <w:rsid w:val="00657BD3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3">
    <w:name w:val="Знак Знак"/>
    <w:rsid w:val="00657BD3"/>
    <w:rPr>
      <w:rFonts w:ascii="Tahoma" w:eastAsia="Times New Roman" w:hAnsi="Tahoma" w:cs="Tahoma"/>
      <w:sz w:val="16"/>
      <w:szCs w:val="16"/>
    </w:rPr>
  </w:style>
  <w:style w:type="paragraph" w:customStyle="1" w:styleId="3d">
    <w:name w:val="Абзац списка3"/>
    <w:basedOn w:val="a"/>
    <w:rsid w:val="00657B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A387D-58D1-4BE0-AC52-8E5B0388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2514</Words>
  <Characters>14331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BorodenkoAA</cp:lastModifiedBy>
  <cp:revision>20</cp:revision>
  <cp:lastPrinted>2021-10-08T05:52:00Z</cp:lastPrinted>
  <dcterms:created xsi:type="dcterms:W3CDTF">2021-09-24T06:57:00Z</dcterms:created>
  <dcterms:modified xsi:type="dcterms:W3CDTF">2021-11-03T11:39:00Z</dcterms:modified>
</cp:coreProperties>
</file>