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262" w:rsidRPr="00505610" w:rsidRDefault="00372353" w:rsidP="00505610">
      <w:pPr>
        <w:keepNext/>
        <w:ind w:firstLine="709"/>
        <w:jc w:val="center"/>
        <w:rPr>
          <w:rFonts w:ascii="Arial" w:hAnsi="Arial" w:cs="Arial"/>
          <w:b/>
          <w:lang w:eastAsia="zh-CN"/>
        </w:rPr>
      </w:pPr>
      <w:r w:rsidRPr="00505610">
        <w:rPr>
          <w:rFonts w:ascii="Arial" w:hAnsi="Arial" w:cs="Arial"/>
          <w:b/>
          <w:noProof/>
        </w:rPr>
        <mc:AlternateContent>
          <mc:Choice Requires="wpg">
            <w:drawing>
              <wp:inline distT="0" distB="0" distL="0" distR="0" wp14:anchorId="219275EA" wp14:editId="0AC2506D">
                <wp:extent cx="228600" cy="228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9"/>
                        <a:stretch/>
                      </pic:blipFill>
                      <pic:spPr bwMode="auto">
                        <a:xfrm>
                          <a:off x="0" y="0"/>
                          <a:ext cx="228600" cy="228600"/>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8.0pt;height:18.0pt;">
                <v:path textboxrect="0,0,0,0"/>
                <v:imagedata r:id="rId14" o:title=""/>
              </v:shape>
            </w:pict>
          </mc:Fallback>
        </mc:AlternateContent>
      </w:r>
      <w:r w:rsidRPr="00505610">
        <w:rPr>
          <w:rFonts w:ascii="Arial" w:hAnsi="Arial" w:cs="Arial"/>
          <w:b/>
          <w:noProof/>
        </w:rPr>
        <mc:AlternateContent>
          <mc:Choice Requires="wpg">
            <w:drawing>
              <wp:inline distT="0" distB="0" distL="0" distR="0" wp14:anchorId="5B9424D6" wp14:editId="5D560B45">
                <wp:extent cx="1011219" cy="1151069"/>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pic:cNvPicPr>
                      </pic:nvPicPr>
                      <pic:blipFill>
                        <a:blip r:embed="rId15"/>
                        <a:srcRect l="-18" t="-17" r="-18" b="-16"/>
                        <a:stretch/>
                      </pic:blipFill>
                      <pic:spPr bwMode="auto">
                        <a:xfrm>
                          <a:off x="0" y="0"/>
                          <a:ext cx="1011176" cy="1151020"/>
                        </a:xfrm>
                        <a:prstGeom prst="rect">
                          <a:avLst/>
                        </a:prstGeom>
                        <a:solidFill>
                          <a:srgbClr val="FFFFFF"/>
                        </a:solid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79.6pt;height:90.6pt;">
                <v:path textboxrect="0,0,0,0"/>
                <v:imagedata r:id="rId16" o:title=""/>
              </v:shape>
            </w:pict>
          </mc:Fallback>
        </mc:AlternateContent>
      </w:r>
    </w:p>
    <w:p w:rsidR="00DB2262" w:rsidRPr="00505610" w:rsidRDefault="00DB2262" w:rsidP="00505610">
      <w:pPr>
        <w:keepNext/>
        <w:ind w:firstLine="709"/>
        <w:jc w:val="center"/>
        <w:rPr>
          <w:rFonts w:ascii="Arial" w:hAnsi="Arial" w:cs="Arial"/>
          <w:b/>
          <w:lang w:eastAsia="zh-CN"/>
        </w:rPr>
      </w:pPr>
    </w:p>
    <w:p w:rsidR="00DB2262" w:rsidRPr="00505610" w:rsidRDefault="00372353" w:rsidP="00505610">
      <w:pPr>
        <w:keepNext/>
        <w:ind w:firstLine="709"/>
        <w:jc w:val="center"/>
        <w:rPr>
          <w:rFonts w:ascii="Arial" w:hAnsi="Arial" w:cs="Arial"/>
          <w:b/>
          <w:sz w:val="32"/>
          <w:szCs w:val="32"/>
          <w:lang w:eastAsia="zh-CN"/>
        </w:rPr>
      </w:pPr>
      <w:r w:rsidRPr="00505610">
        <w:rPr>
          <w:rFonts w:ascii="Arial" w:hAnsi="Arial" w:cs="Arial"/>
          <w:b/>
          <w:sz w:val="32"/>
          <w:szCs w:val="32"/>
          <w:lang w:eastAsia="zh-CN"/>
        </w:rPr>
        <w:t>АДМИНИСТРАЦИЯ</w:t>
      </w:r>
    </w:p>
    <w:p w:rsidR="00505610" w:rsidRPr="00505610" w:rsidRDefault="00372353" w:rsidP="00505610">
      <w:pPr>
        <w:ind w:firstLine="709"/>
        <w:jc w:val="center"/>
        <w:rPr>
          <w:rFonts w:ascii="Arial" w:eastAsia="SimSun" w:hAnsi="Arial" w:cs="Arial"/>
          <w:b/>
          <w:sz w:val="32"/>
          <w:szCs w:val="32"/>
          <w:lang w:eastAsia="zh-CN" w:bidi="hi-IN"/>
        </w:rPr>
      </w:pPr>
      <w:r w:rsidRPr="00505610">
        <w:rPr>
          <w:rFonts w:ascii="Arial" w:eastAsia="SimSun" w:hAnsi="Arial" w:cs="Arial"/>
          <w:b/>
          <w:sz w:val="32"/>
          <w:szCs w:val="32"/>
          <w:lang w:eastAsia="zh-CN" w:bidi="hi-IN"/>
        </w:rPr>
        <w:t>БЕЛОВСКОГО РАЙОНА</w:t>
      </w:r>
    </w:p>
    <w:p w:rsidR="00DB2262" w:rsidRPr="00505610" w:rsidRDefault="00372353" w:rsidP="00505610">
      <w:pPr>
        <w:ind w:firstLine="709"/>
        <w:jc w:val="center"/>
        <w:rPr>
          <w:rFonts w:ascii="Arial" w:eastAsia="SimSun" w:hAnsi="Arial" w:cs="Arial"/>
          <w:b/>
          <w:sz w:val="32"/>
          <w:szCs w:val="32"/>
          <w:lang w:eastAsia="zh-CN" w:bidi="hi-IN"/>
        </w:rPr>
      </w:pPr>
      <w:r w:rsidRPr="00505610">
        <w:rPr>
          <w:rFonts w:ascii="Arial" w:eastAsia="SimSun" w:hAnsi="Arial" w:cs="Arial"/>
          <w:b/>
          <w:sz w:val="32"/>
          <w:szCs w:val="32"/>
          <w:lang w:eastAsia="zh-CN" w:bidi="hi-IN"/>
        </w:rPr>
        <w:t>КУРСКОЙ ОБЛАСТИ</w:t>
      </w:r>
    </w:p>
    <w:p w:rsidR="00DB2262" w:rsidRPr="00505610" w:rsidRDefault="00DB2262" w:rsidP="00505610">
      <w:pPr>
        <w:ind w:firstLine="709"/>
        <w:jc w:val="center"/>
        <w:rPr>
          <w:rFonts w:ascii="Arial" w:eastAsia="SimSun" w:hAnsi="Arial" w:cs="Arial"/>
          <w:b/>
          <w:sz w:val="32"/>
          <w:szCs w:val="32"/>
          <w:vertAlign w:val="subscript"/>
          <w:lang w:eastAsia="zh-CN" w:bidi="hi-IN"/>
        </w:rPr>
      </w:pPr>
    </w:p>
    <w:p w:rsidR="00DB2262" w:rsidRPr="00505610" w:rsidRDefault="00372353" w:rsidP="00505610">
      <w:pPr>
        <w:ind w:firstLine="709"/>
        <w:jc w:val="center"/>
        <w:rPr>
          <w:rFonts w:ascii="Arial" w:eastAsia="SimSun" w:hAnsi="Arial" w:cs="Arial"/>
          <w:b/>
          <w:sz w:val="32"/>
          <w:szCs w:val="32"/>
          <w:lang w:eastAsia="zh-CN" w:bidi="hi-IN"/>
        </w:rPr>
      </w:pPr>
      <w:r w:rsidRPr="00505610">
        <w:rPr>
          <w:rFonts w:ascii="Arial" w:eastAsia="SimSun" w:hAnsi="Arial" w:cs="Arial"/>
          <w:b/>
          <w:sz w:val="32"/>
          <w:szCs w:val="32"/>
          <w:lang w:eastAsia="zh-CN" w:bidi="hi-IN"/>
        </w:rPr>
        <w:t>ПОСТАНОВЛЕНИЕ</w:t>
      </w:r>
    </w:p>
    <w:p w:rsidR="00DB2262" w:rsidRPr="00505610" w:rsidRDefault="00D56EDC" w:rsidP="00505610">
      <w:pPr>
        <w:ind w:firstLine="709"/>
        <w:jc w:val="center"/>
        <w:rPr>
          <w:rFonts w:ascii="Arial" w:eastAsia="SimSun" w:hAnsi="Arial" w:cs="Arial"/>
          <w:b/>
          <w:sz w:val="32"/>
          <w:szCs w:val="32"/>
          <w:lang w:eastAsia="zh-CN" w:bidi="hi-IN"/>
        </w:rPr>
      </w:pPr>
      <w:r w:rsidRPr="00505610">
        <w:rPr>
          <w:rFonts w:ascii="Arial" w:eastAsia="Liberation Serif" w:hAnsi="Arial" w:cs="Arial"/>
          <w:b/>
          <w:sz w:val="32"/>
          <w:szCs w:val="32"/>
          <w:lang w:eastAsia="zh-CN" w:bidi="hi-IN"/>
        </w:rPr>
        <w:t>от 12</w:t>
      </w:r>
      <w:r w:rsidR="00BC4356" w:rsidRPr="00505610">
        <w:rPr>
          <w:rFonts w:ascii="Arial" w:eastAsia="Liberation Serif" w:hAnsi="Arial" w:cs="Arial"/>
          <w:b/>
          <w:sz w:val="32"/>
          <w:szCs w:val="32"/>
          <w:lang w:eastAsia="zh-CN" w:bidi="hi-IN"/>
        </w:rPr>
        <w:t>.01.2021</w:t>
      </w:r>
      <w:r w:rsidR="007B5FCD" w:rsidRPr="00505610">
        <w:rPr>
          <w:rFonts w:ascii="Arial" w:eastAsia="SimSun" w:hAnsi="Arial" w:cs="Arial"/>
          <w:b/>
          <w:sz w:val="32"/>
          <w:szCs w:val="32"/>
          <w:lang w:eastAsia="zh-CN" w:bidi="hi-IN"/>
        </w:rPr>
        <w:t xml:space="preserve"> г. № </w:t>
      </w:r>
      <w:r w:rsidRPr="00505610">
        <w:rPr>
          <w:rFonts w:ascii="Arial" w:eastAsia="SimSun" w:hAnsi="Arial" w:cs="Arial"/>
          <w:b/>
          <w:sz w:val="32"/>
          <w:szCs w:val="32"/>
          <w:lang w:eastAsia="zh-CN" w:bidi="hi-IN"/>
        </w:rPr>
        <w:t>10</w:t>
      </w:r>
    </w:p>
    <w:p w:rsidR="00DB2262" w:rsidRPr="00505610" w:rsidRDefault="00DB2262" w:rsidP="00505610">
      <w:pPr>
        <w:ind w:firstLine="709"/>
        <w:jc w:val="center"/>
        <w:rPr>
          <w:rFonts w:ascii="Arial" w:eastAsia="SimSun" w:hAnsi="Arial" w:cs="Arial"/>
          <w:b/>
          <w:sz w:val="32"/>
          <w:szCs w:val="32"/>
          <w:lang w:eastAsia="zh-CN" w:bidi="hi-IN"/>
        </w:rPr>
      </w:pPr>
    </w:p>
    <w:p w:rsidR="00863C65" w:rsidRPr="00505610" w:rsidRDefault="00505610" w:rsidP="00505610">
      <w:pPr>
        <w:ind w:firstLine="709"/>
        <w:jc w:val="center"/>
        <w:rPr>
          <w:rFonts w:ascii="Arial" w:eastAsia="SimSun" w:hAnsi="Arial" w:cs="Arial"/>
          <w:b/>
          <w:sz w:val="32"/>
          <w:szCs w:val="32"/>
          <w:lang w:eastAsia="zh-CN" w:bidi="hi-IN"/>
        </w:rPr>
      </w:pPr>
      <w:r w:rsidRPr="00505610">
        <w:rPr>
          <w:rFonts w:ascii="Arial" w:hAnsi="Arial" w:cs="Arial"/>
          <w:b/>
          <w:sz w:val="32"/>
          <w:szCs w:val="32"/>
        </w:rPr>
        <w:t xml:space="preserve">О внесении изменений и дополнений в постановление Администрации Беловского района Курской области от 27.12.2018 №1063 «Об утверждении административного регламента </w:t>
      </w:r>
      <w:r w:rsidRPr="00505610">
        <w:rPr>
          <w:rFonts w:ascii="Arial" w:hAnsi="Arial" w:cs="Arial"/>
          <w:b/>
          <w:sz w:val="32"/>
          <w:szCs w:val="32"/>
          <w:highlight w:val="white"/>
        </w:rPr>
        <w:t>исполнения муниципальной функции Администрацией Беловского района Курской области «Осуществление муниципального земельного контроля»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rPr>
          <w:rFonts w:ascii="Arial" w:hAnsi="Arial" w:cs="Arial"/>
          <w:lang w:eastAsia="zh-CN"/>
        </w:rPr>
      </w:pPr>
    </w:p>
    <w:p w:rsidR="00D56EDC" w:rsidRPr="00505610" w:rsidRDefault="00983575"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Start"/>
      <w:r w:rsidRPr="00505610">
        <w:rPr>
          <w:rFonts w:ascii="Arial" w:hAnsi="Arial" w:cs="Arial"/>
        </w:rPr>
        <w:t>В</w:t>
      </w:r>
      <w:r w:rsidR="00D56EDC" w:rsidRPr="00505610">
        <w:rPr>
          <w:rFonts w:ascii="Arial" w:hAnsi="Arial" w:cs="Arial"/>
          <w:bCs/>
        </w:rPr>
        <w:t xml:space="preserve"> соответствии с </w:t>
      </w:r>
      <w:r w:rsidRPr="00505610">
        <w:rPr>
          <w:rFonts w:ascii="Arial" w:hAnsi="Arial" w:cs="Arial"/>
        </w:rPr>
        <w:t>Постановлением Правительства РФ от 28.11.2019 №1522 «О внесении изменений в Правила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00D56EDC" w:rsidRPr="00505610">
        <w:rPr>
          <w:rFonts w:ascii="Arial" w:hAnsi="Arial" w:cs="Arial"/>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Постановления </w:t>
      </w:r>
      <w:r w:rsidR="00D56EDC" w:rsidRPr="00505610">
        <w:rPr>
          <w:rFonts w:ascii="Arial" w:hAnsi="Arial" w:cs="Arial"/>
          <w:lang w:eastAsia="ar-SA"/>
        </w:rPr>
        <w:t>Администрации Беловского района Курской области от 24.12.2018 г. №1038</w:t>
      </w:r>
      <w:proofErr w:type="gramEnd"/>
      <w:r w:rsidR="00D56EDC" w:rsidRPr="00505610">
        <w:rPr>
          <w:rFonts w:ascii="Arial" w:hAnsi="Arial" w:cs="Arial"/>
          <w:lang w:eastAsia="ar-SA"/>
        </w:rPr>
        <w:t xml:space="preserve"> «О разработке и утверждении административных регламентов предоставления муниципальных услуг», </w:t>
      </w:r>
      <w:r w:rsidR="00D56EDC" w:rsidRPr="00505610">
        <w:rPr>
          <w:rFonts w:ascii="Arial" w:hAnsi="Arial" w:cs="Arial"/>
        </w:rPr>
        <w:t xml:space="preserve">Распоряжения </w:t>
      </w:r>
      <w:r w:rsidR="00D56EDC" w:rsidRPr="00505610">
        <w:rPr>
          <w:rFonts w:ascii="Arial" w:hAnsi="Arial" w:cs="Arial"/>
          <w:lang w:eastAsia="ar-SA"/>
        </w:rPr>
        <w:t xml:space="preserve">Администрации Беловского района Курской области от 26.06.2017г. №155-р «Об утверждении Перечня функций, исполняемых Администрацией Беловского района Курской области по осуществлению муниципального контроля (надзора), </w:t>
      </w:r>
      <w:r w:rsidRPr="00505610">
        <w:rPr>
          <w:rFonts w:ascii="Arial" w:hAnsi="Arial" w:cs="Arial"/>
        </w:rPr>
        <w:t xml:space="preserve">на основании протеста прокуратуры Беловского района от 28.12.2020 №19-2020, </w:t>
      </w:r>
      <w:r w:rsidR="00D56EDC" w:rsidRPr="00505610">
        <w:rPr>
          <w:rFonts w:ascii="Arial" w:hAnsi="Arial" w:cs="Arial"/>
        </w:rPr>
        <w:t>Администрация Беловского района Курской области ПОСТАНОВЛЯЕТ:</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1.</w:t>
      </w:r>
      <w:r w:rsidR="00505610">
        <w:rPr>
          <w:rFonts w:ascii="Arial" w:hAnsi="Arial" w:cs="Arial"/>
        </w:rPr>
        <w:t xml:space="preserve"> </w:t>
      </w:r>
      <w:r w:rsidRPr="00505610">
        <w:rPr>
          <w:rFonts w:ascii="Arial" w:hAnsi="Arial" w:cs="Arial"/>
        </w:rPr>
        <w:t xml:space="preserve">Внести следующие изменения и дополнения в постановление Администрации Беловского района Курской области от 27.12.2018 №1063 «Об утверждении административного регламента </w:t>
      </w:r>
      <w:r w:rsidRPr="00505610">
        <w:rPr>
          <w:rFonts w:ascii="Arial" w:hAnsi="Arial" w:cs="Arial"/>
          <w:highlight w:val="white"/>
        </w:rPr>
        <w:t>исполнения муниципальной функции Администрацией Беловского района Курской области «Осуществление муниципального земельного контроля»</w:t>
      </w:r>
      <w:r w:rsidRPr="00505610">
        <w:rPr>
          <w:rFonts w:ascii="Arial" w:hAnsi="Arial" w:cs="Arial"/>
        </w:rPr>
        <w:t>:</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1) п.3.4.15 раздела 3.4.» Организация и проведение плановой проверки» регламента изложить в новой редакции: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«3.4.15. Акт проверки оформляется непосредственно после ее завершения в двух экземплярах, один из которых с копиями приложений вручается объекту контроля (его руководителю, иному должностному лицу или </w:t>
      </w:r>
      <w:r w:rsidRPr="00505610">
        <w:rPr>
          <w:rFonts w:ascii="Arial" w:hAnsi="Arial" w:cs="Arial"/>
        </w:rPr>
        <w:lastRenderedPageBreak/>
        <w:t xml:space="preserve">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объекта контроля,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Start"/>
      <w:r w:rsidRPr="00505610">
        <w:rPr>
          <w:rFonts w:ascii="Arial" w:hAnsi="Arial" w:cs="Arial"/>
        </w:rPr>
        <w:t xml:space="preserve">Администрация направляет копию акта проверки в территориальный орган федерального органа государственного земельного надзора со всеми приложениями к акту проверки (схематический чертеж земельного участка, </w:t>
      </w:r>
      <w:proofErr w:type="spellStart"/>
      <w:r w:rsidRPr="00505610">
        <w:rPr>
          <w:rFonts w:ascii="Arial" w:hAnsi="Arial" w:cs="Arial"/>
        </w:rPr>
        <w:t>фототаблицы</w:t>
      </w:r>
      <w:proofErr w:type="spellEnd"/>
      <w:r w:rsidRPr="00505610">
        <w:rPr>
          <w:rFonts w:ascii="Arial" w:hAnsi="Arial" w:cs="Arial"/>
        </w:rPr>
        <w:t>, копии свидетельства о регистрации юридического лица и свидетельства о присвоении идентификационного номера налогоплательщика, копии учредительных документов, паспортные данные физического лица, телефоны, адреса места проживания и места регистрации, письменные объяснения лица, сопроводительное письмо и иные документы, подтверждающие</w:t>
      </w:r>
      <w:proofErr w:type="gramEnd"/>
      <w:r w:rsidRPr="00505610">
        <w:rPr>
          <w:rFonts w:ascii="Arial" w:hAnsi="Arial" w:cs="Arial"/>
        </w:rPr>
        <w:t xml:space="preserve"> наличие признаков нарушения земельного законодательства).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Start"/>
      <w:r w:rsidRPr="00505610">
        <w:rPr>
          <w:rFonts w:ascii="Arial" w:hAnsi="Arial" w:cs="Arial"/>
        </w:rPr>
        <w:t>В случае если для составления акта проверки необходимо получить заключения по результатам проведенных исследований и экспертиз, акт проверки составляется в срок, не превышающий трех рабочих дней после завершения мероприятий по контролю, и вручается объекту контроля (его руководителю, иному должностному лицу или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w:t>
      </w:r>
      <w:proofErr w:type="gramEnd"/>
      <w:r w:rsidRPr="00505610">
        <w:rPr>
          <w:rFonts w:ascii="Arial" w:hAnsi="Arial" w:cs="Arial"/>
        </w:rPr>
        <w:t>,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roofErr w:type="gramStart"/>
      <w:r w:rsidRPr="00505610">
        <w:rPr>
          <w:rFonts w:ascii="Arial" w:hAnsi="Arial" w:cs="Arial"/>
        </w:rPr>
        <w:t>.»;</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End"/>
      <w:r w:rsidRPr="00505610">
        <w:rPr>
          <w:rFonts w:ascii="Arial" w:hAnsi="Arial" w:cs="Arial"/>
        </w:rPr>
        <w:t>2) п.3.5.30 раздела 3.5 регламента изложить в новой редакции: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«3.5.30. Акт проверки оформляется непосредственно после ее завершения в двух экземплярах, один из которых с копиями приложений вручается объекту контроля (его руководителю, иному должностному лицу или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объекта контроля,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Pr="00505610">
        <w:rPr>
          <w:rFonts w:ascii="Arial" w:hAnsi="Arial" w:cs="Arial"/>
        </w:rPr>
        <w:lastRenderedPageBreak/>
        <w:t xml:space="preserve">администрации. 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Start"/>
      <w:r w:rsidRPr="00505610">
        <w:rPr>
          <w:rFonts w:ascii="Arial" w:hAnsi="Arial" w:cs="Arial"/>
        </w:rPr>
        <w:t xml:space="preserve">Администрация направляет копию акта проверки в территориальный орган федерального органа государственного земельного надзора со всеми приложениями к акту проверки (схематический чертеж земельного участка, </w:t>
      </w:r>
      <w:proofErr w:type="spellStart"/>
      <w:r w:rsidRPr="00505610">
        <w:rPr>
          <w:rFonts w:ascii="Arial" w:hAnsi="Arial" w:cs="Arial"/>
        </w:rPr>
        <w:t>фототаблицы</w:t>
      </w:r>
      <w:proofErr w:type="spellEnd"/>
      <w:r w:rsidRPr="00505610">
        <w:rPr>
          <w:rFonts w:ascii="Arial" w:hAnsi="Arial" w:cs="Arial"/>
        </w:rPr>
        <w:t>, копии свидетельства о регистрации юридического лица и свидетельства о присвоении идентификационного номера налогоплательщика, копии учредительных документов, паспортные данные физического лица, телефоны, адреса места проживания и места регистрации, письменные объяснения лица, сопроводительное письмо и иные документы, подтверждающие</w:t>
      </w:r>
      <w:proofErr w:type="gramEnd"/>
      <w:r w:rsidRPr="00505610">
        <w:rPr>
          <w:rFonts w:ascii="Arial" w:hAnsi="Arial" w:cs="Arial"/>
        </w:rPr>
        <w:t xml:space="preserve"> наличие признаков нарушения земельного законодательства).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Start"/>
      <w:r w:rsidRPr="00505610">
        <w:rPr>
          <w:rFonts w:ascii="Arial" w:hAnsi="Arial" w:cs="Arial"/>
        </w:rPr>
        <w:t>В случае если для составления акта проверки необходимо получить заключения по результатам проведенных исследований и экспертиз, акт проверки составляется в срок, не превышающий трех рабочих дней после завершения мероприятий по контролю, и вручается объекту контроля (его руководителю, иному должностному лицу или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w:t>
      </w:r>
      <w:proofErr w:type="gramEnd"/>
      <w:r w:rsidRPr="00505610">
        <w:rPr>
          <w:rFonts w:ascii="Arial" w:hAnsi="Arial" w:cs="Arial"/>
        </w:rPr>
        <w:t>,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roofErr w:type="gramStart"/>
      <w:r w:rsidRPr="00505610">
        <w:rPr>
          <w:rFonts w:ascii="Arial" w:hAnsi="Arial" w:cs="Arial"/>
        </w:rPr>
        <w:t>.»;</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End"/>
      <w:r w:rsidRPr="00505610">
        <w:rPr>
          <w:rFonts w:ascii="Arial" w:hAnsi="Arial" w:cs="Arial"/>
        </w:rPr>
        <w:t>3) п.3.6.7 раздела 3.6. «Проведение мероприятий по контролю без взаимодействия с юридическими лицами, индивидуальными предпринимателями» дополнить абзацем следующего содержания»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Start"/>
      <w:r w:rsidRPr="00505610">
        <w:rPr>
          <w:rFonts w:ascii="Arial" w:hAnsi="Arial" w:cs="Arial"/>
        </w:rPr>
        <w:t>«В случае если по результатам проведенной проверки в рамках осуществления муниципального земельного контроля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должностное лицо администрации, в срок не позднее пяти рабочих дней со дня окончания проверки направляет на имя</w:t>
      </w:r>
      <w:proofErr w:type="gramEnd"/>
      <w:r w:rsidRPr="00505610">
        <w:rPr>
          <w:rFonts w:ascii="Arial" w:hAnsi="Arial" w:cs="Arial"/>
        </w:rPr>
        <w:t xml:space="preserve"> главы Беловского района уведомление о выявлении самовольной постройки по форме, установленной приложением № 1 к Административному регламенту, с приложением документов, указанных в пункте 3.4.14 раздела 3.4. настоящего Административного регламента, подтверждающих указанный факт. Результаты указанной проверки могут быть обжалованы правообладателем земельного участка в судебном порядке</w:t>
      </w:r>
      <w:proofErr w:type="gramStart"/>
      <w:r w:rsidRPr="00505610">
        <w:rPr>
          <w:rFonts w:ascii="Arial" w:hAnsi="Arial" w:cs="Arial"/>
        </w:rPr>
        <w:t>.»;</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End"/>
      <w:r w:rsidRPr="00505610">
        <w:rPr>
          <w:rFonts w:ascii="Arial" w:hAnsi="Arial" w:cs="Arial"/>
        </w:rPr>
        <w:lastRenderedPageBreak/>
        <w:t>4) раздел 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 регламента изложить в новой редакции: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1.8.1. Исчерпывающий перечень документов и (или) информации, </w:t>
      </w:r>
      <w:proofErr w:type="spellStart"/>
      <w:r w:rsidRPr="00505610">
        <w:rPr>
          <w:rFonts w:ascii="Arial" w:hAnsi="Arial" w:cs="Arial"/>
        </w:rPr>
        <w:t>истребуемых</w:t>
      </w:r>
      <w:proofErr w:type="spellEnd"/>
      <w:r w:rsidRPr="00505610">
        <w:rPr>
          <w:rFonts w:ascii="Arial" w:hAnsi="Arial" w:cs="Arial"/>
        </w:rPr>
        <w:t xml:space="preserve"> в ходе проверки лично у проверяемого юридического лица, индивидуального предпринимателя: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копия документа, удостоверяющего личность физического лица; копии правоустанавливающих и (или) </w:t>
      </w:r>
      <w:proofErr w:type="spellStart"/>
      <w:r w:rsidRPr="00505610">
        <w:rPr>
          <w:rFonts w:ascii="Arial" w:hAnsi="Arial" w:cs="Arial"/>
        </w:rPr>
        <w:t>правоудостоверяющих</w:t>
      </w:r>
      <w:proofErr w:type="spellEnd"/>
      <w:r w:rsidRPr="00505610">
        <w:rPr>
          <w:rFonts w:ascii="Arial" w:hAnsi="Arial" w:cs="Arial"/>
        </w:rPr>
        <w:t xml:space="preserve"> документов на земельный участок, за исключением документов, которые должны быть представлены в уполномоченный орган в порядке межведомственного информационного взаимодействия;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Единого государственного реестра юридических лиц или индивидуальных предпринимателей;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копия документа, подтверждающего полномочия представителя объекта контроля в соответствии с законодательством Российской Федерации.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В случае если объект контроля не представил указанные в третьем и четвертом абзаце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Документы, необходимые для осуществления муниципального земельного контроля, могут быть направлены в форме электронного документа с использованием Единого портала, Регионального портала. В этом случае документы подписываются электронной подписью в соответствии с законодательством Российской Федерации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выписка из Единого государственного реестра недвижимости (далее – ЕГРН) об объекте недвижимости; выписка из ЕГРН о переходе прав на объект недвижимости;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выписка из ЕГРН о правах отдельного лица на имевшиеся (имеющиеся) у него объекты недвижимости;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выписка из ЕГРН о кадастровой стоимости объекта недвижимости; кадастровый план территории; сведения из Единого государственного реестра юридических лиц; сведения из Единого государственного реестра индивидуальных предпринимателей;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сведения из единого реестра субъектов малого и среднего предпринимательства;</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 сведения о регистрации иностранного гражданина или лица без гражданства по месту жительства;</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lastRenderedPageBreak/>
        <w:t xml:space="preserve">сведения о регистрации по месту жительства гражданина Российской Федерации;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сведения о регистрации по месту пребывания гражданина Российской Федерации</w:t>
      </w:r>
      <w:proofErr w:type="gramStart"/>
      <w:r w:rsidRPr="00505610">
        <w:rPr>
          <w:rFonts w:ascii="Arial" w:hAnsi="Arial" w:cs="Arial"/>
        </w:rPr>
        <w:t>.»;</w:t>
      </w:r>
      <w:proofErr w:type="gramEnd"/>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5) раздел 1.7. «Описание результата осуществления муниципального контроля» дополнить пунктом 3:</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«3) протокол по ст.19.5 КоАП РФ за неисполнение ранее выданного предписания</w:t>
      </w:r>
      <w:proofErr w:type="gramStart"/>
      <w:r w:rsidRPr="00505610">
        <w:rPr>
          <w:rFonts w:ascii="Arial" w:hAnsi="Arial" w:cs="Arial"/>
        </w:rPr>
        <w:t>.»;</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roofErr w:type="gramEnd"/>
      <w:r w:rsidRPr="00505610">
        <w:rPr>
          <w:rFonts w:ascii="Arial" w:hAnsi="Arial" w:cs="Arial"/>
        </w:rPr>
        <w:t>6) раздел 2.3 «Срок осуществления муниципального контроля» регламента изложить в новой редакции: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«2.3. Срок осуществления муниципального контроля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2.3.1. Срок проведения документарной и (или) выездной проверки в отношении объектов контроля не может превышать двадцать рабочих дней.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2.3.2.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05610">
        <w:rPr>
          <w:rFonts w:ascii="Arial" w:hAnsi="Arial" w:cs="Arial"/>
        </w:rPr>
        <w:t>микропредприятия</w:t>
      </w:r>
      <w:proofErr w:type="spellEnd"/>
      <w:r w:rsidRPr="00505610">
        <w:rPr>
          <w:rFonts w:ascii="Arial" w:hAnsi="Arial" w:cs="Arial"/>
        </w:rPr>
        <w:t xml:space="preserve"> в год.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В случае необходимости при проведении проверки, указанной в абзаце первом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Беловского района (заместителем главы администрации района)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На период </w:t>
      </w:r>
      <w:proofErr w:type="gramStart"/>
      <w:r w:rsidRPr="00505610">
        <w:rPr>
          <w:rFonts w:ascii="Arial" w:hAnsi="Arial" w:cs="Arial"/>
        </w:rPr>
        <w:t>действия срока приостановления проведения проверки</w:t>
      </w:r>
      <w:proofErr w:type="gramEnd"/>
      <w:r w:rsidRPr="00505610">
        <w:rPr>
          <w:rFonts w:ascii="Arial" w:hAnsi="Arial" w:cs="Arial"/>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2.3.3. </w:t>
      </w:r>
      <w:proofErr w:type="gramStart"/>
      <w:r w:rsidRPr="00505610">
        <w:rPr>
          <w:rFonts w:ascii="Arial" w:hAnsi="Arial" w:cs="Arial"/>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Беловского района, но не более чем на двадцать рабочих дней, в отношении малых предприятий не более чем на пятьдесят часов, </w:t>
      </w:r>
      <w:proofErr w:type="spellStart"/>
      <w:r w:rsidRPr="00505610">
        <w:rPr>
          <w:rFonts w:ascii="Arial" w:hAnsi="Arial" w:cs="Arial"/>
        </w:rPr>
        <w:t>микропредприятий</w:t>
      </w:r>
      <w:proofErr w:type="spellEnd"/>
      <w:r w:rsidRPr="00505610">
        <w:rPr>
          <w:rFonts w:ascii="Arial" w:hAnsi="Arial" w:cs="Arial"/>
        </w:rPr>
        <w:t xml:space="preserve"> не более</w:t>
      </w:r>
      <w:proofErr w:type="gramEnd"/>
      <w:r w:rsidRPr="00505610">
        <w:rPr>
          <w:rFonts w:ascii="Arial" w:hAnsi="Arial" w:cs="Arial"/>
        </w:rPr>
        <w:t xml:space="preserve"> чем на пятнадцать часов.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2.3.4. Срок проведения документарной и (или)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56EDC" w:rsidRPr="00505610" w:rsidRDefault="00D56EDC" w:rsidP="0050561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7) пункт 3.2.6. раздела 3.2. «Формирование ежегодного плана проведения проверок» изложить в новой редакции:</w:t>
      </w:r>
    </w:p>
    <w:p w:rsidR="00D56EDC" w:rsidRPr="00505610" w:rsidRDefault="00D56EDC" w:rsidP="0050561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«3.2.6.</w:t>
      </w:r>
      <w:r w:rsidR="00505610">
        <w:rPr>
          <w:rFonts w:ascii="Arial" w:hAnsi="Arial" w:cs="Arial"/>
        </w:rPr>
        <w:t xml:space="preserve"> </w:t>
      </w:r>
      <w:r w:rsidRPr="00505610">
        <w:rPr>
          <w:rFonts w:ascii="Arial" w:hAnsi="Arial" w:cs="Arial"/>
        </w:rPr>
        <w:t>Внесение изменений в ежегодный план допускается в следующих случаях:</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а) исключение проверки из ежегодного плана:</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 в связи с запретом на проведение плановых проверок, предусмотренным частью 1 статьи 26.2. Федерального закона № 294-ФЗ;</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 в связи с запретом на проведение плановых проверок, предусмотренным частью 1 статьи 26.2 Федерального закона,</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lastRenderedPageBreak/>
        <w:t>- в связи с принятием органом муниципального контроля в период с 18 марта до 05 апреля 2020 года на основании поручения Правительства РФ, поручения высшего должностного лица субъекта РФ (руководителя высшего исполнительного органа государственной власти субъекта РФ), поручения высшего должностного лица муниципального образования решения об отмене назначенной плановой проверки,</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 xml:space="preserve">- в связи с принятием органом муниципального контроля решения об исключении плановой проверки на основании актов Правительства РФ, устанавливающих особенности организации и осуществления государственного контроля (надзора) в 2020 году»,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б) изменение указанных в ежегодном плане сведений о юридическом лице или индивидуальном предпринимателе:</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в связи с реорганизацией юридического лица;</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в связи с изменением наименования юридического лица, а также изменением фамилии, имени и отчества индивидуального предпринимателя.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в) в связи с необходимостью указания в ежегодном плане информации, предусмотренной пунктом 3 части 1 статьи 26.2 Федерального закона</w:t>
      </w:r>
      <w:proofErr w:type="gramStart"/>
      <w:r w:rsidRPr="00505610">
        <w:rPr>
          <w:rFonts w:ascii="Arial" w:hAnsi="Arial" w:cs="Arial"/>
        </w:rPr>
        <w:t xml:space="preserve">.» </w:t>
      </w:r>
      <w:proofErr w:type="gramEnd"/>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r w:rsidRPr="00505610">
        <w:rPr>
          <w:rFonts w:ascii="Arial" w:hAnsi="Arial" w:cs="Arial"/>
        </w:rPr>
        <w:t>Внесение изменений в ежегодный план осуществляется решением органа муниципального контроля.</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proofErr w:type="gramStart"/>
      <w:r w:rsidRPr="00505610">
        <w:rPr>
          <w:rFonts w:ascii="Arial" w:hAnsi="Arial" w:cs="Arial"/>
        </w:rPr>
        <w:t xml:space="preserve">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w:t>
      </w:r>
      <w:hyperlink r:id="rId17" w:history="1">
        <w:r w:rsidRPr="00505610">
          <w:rPr>
            <w:rFonts w:ascii="Arial" w:hAnsi="Arial" w:cs="Arial"/>
          </w:rPr>
          <w:t>пунктом 6</w:t>
        </w:r>
        <w:proofErr w:type="gramEnd"/>
      </w:hyperlink>
      <w:r w:rsidRPr="00505610">
        <w:rPr>
          <w:rFonts w:ascii="Arial" w:hAnsi="Arial" w:cs="Arial"/>
        </w:rPr>
        <w:t xml:space="preserve"> Правил, утвержденных постановлением Правительства РФ от 30.06.2010 №489, в течение 5 рабочих дней со дня внесения изменений.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8) абзацы а), б) пп.2 п.3.5.1 раздела 3.5. «Организация и проведение внеплановой проверки» регламента исключить.</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2.</w:t>
      </w:r>
      <w:proofErr w:type="gramStart"/>
      <w:r w:rsidRPr="00505610">
        <w:rPr>
          <w:rFonts w:ascii="Arial" w:hAnsi="Arial" w:cs="Arial"/>
        </w:rPr>
        <w:t>Контроль за</w:t>
      </w:r>
      <w:proofErr w:type="gramEnd"/>
      <w:r w:rsidRPr="00505610">
        <w:rPr>
          <w:rFonts w:ascii="Arial" w:hAnsi="Arial" w:cs="Arial"/>
        </w:rPr>
        <w:t xml:space="preserve"> выполнением настоящего постановления возложить на Управляющего делами Администрации Беловского района </w:t>
      </w:r>
      <w:proofErr w:type="spellStart"/>
      <w:r w:rsidRPr="00505610">
        <w:rPr>
          <w:rFonts w:ascii="Arial" w:hAnsi="Arial" w:cs="Arial"/>
        </w:rPr>
        <w:t>А.В.Шепелева</w:t>
      </w:r>
      <w:proofErr w:type="spellEnd"/>
      <w:r w:rsidRPr="00505610">
        <w:rPr>
          <w:rFonts w:ascii="Arial" w:hAnsi="Arial" w:cs="Arial"/>
        </w:rPr>
        <w:t xml:space="preserve">.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3. Настоящее постановление вступает в силу со дня  его подписания и подлежит размещению на официальном сайте муниципального района «</w:t>
      </w:r>
      <w:proofErr w:type="spellStart"/>
      <w:r w:rsidRPr="00505610">
        <w:rPr>
          <w:rFonts w:ascii="Arial" w:hAnsi="Arial" w:cs="Arial"/>
        </w:rPr>
        <w:t>Беловский</w:t>
      </w:r>
      <w:proofErr w:type="spellEnd"/>
      <w:r w:rsidRPr="00505610">
        <w:rPr>
          <w:rFonts w:ascii="Arial" w:hAnsi="Arial" w:cs="Arial"/>
        </w:rPr>
        <w:t xml:space="preserve"> район» Курской области (</w:t>
      </w:r>
      <w:hyperlink r:id="rId18" w:history="1">
        <w:r w:rsidRPr="00505610">
          <w:rPr>
            <w:rFonts w:ascii="Arial" w:hAnsi="Arial" w:cs="Arial"/>
            <w:color w:val="000000"/>
            <w:u w:val="single"/>
          </w:rPr>
          <w:t>http://</w:t>
        </w:r>
      </w:hyperlink>
      <w:hyperlink r:id="rId19" w:history="1">
        <w:proofErr w:type="spellStart"/>
        <w:r w:rsidRPr="00505610">
          <w:rPr>
            <w:rFonts w:ascii="Arial" w:hAnsi="Arial" w:cs="Arial"/>
            <w:color w:val="000000"/>
            <w:u w:val="single"/>
            <w:lang w:val="en-US"/>
          </w:rPr>
          <w:t>bel</w:t>
        </w:r>
        <w:proofErr w:type="spellEnd"/>
      </w:hyperlink>
      <w:hyperlink r:id="rId20" w:history="1">
        <w:r w:rsidRPr="00505610">
          <w:rPr>
            <w:rFonts w:ascii="Arial" w:hAnsi="Arial" w:cs="Arial"/>
            <w:color w:val="000000"/>
            <w:u w:val="single"/>
          </w:rPr>
          <w:t>.</w:t>
        </w:r>
      </w:hyperlink>
      <w:hyperlink r:id="rId21" w:history="1">
        <w:proofErr w:type="spellStart"/>
        <w:r w:rsidRPr="00505610">
          <w:rPr>
            <w:rFonts w:ascii="Arial" w:hAnsi="Arial" w:cs="Arial"/>
            <w:color w:val="000000"/>
            <w:u w:val="single"/>
            <w:lang w:val="en-US"/>
          </w:rPr>
          <w:t>rkursk</w:t>
        </w:r>
        <w:proofErr w:type="spellEnd"/>
      </w:hyperlink>
      <w:hyperlink r:id="rId22" w:history="1">
        <w:r w:rsidRPr="00505610">
          <w:rPr>
            <w:rFonts w:ascii="Arial" w:hAnsi="Arial" w:cs="Arial"/>
            <w:color w:val="000000"/>
            <w:u w:val="single"/>
          </w:rPr>
          <w:t>.</w:t>
        </w:r>
        <w:proofErr w:type="spellStart"/>
        <w:r w:rsidRPr="00505610">
          <w:rPr>
            <w:rFonts w:ascii="Arial" w:hAnsi="Arial" w:cs="Arial"/>
            <w:color w:val="000000"/>
            <w:u w:val="single"/>
          </w:rPr>
          <w:t>ru</w:t>
        </w:r>
        <w:proofErr w:type="spellEnd"/>
      </w:hyperlink>
      <w:r w:rsidRPr="00505610">
        <w:rPr>
          <w:rFonts w:ascii="Arial" w:hAnsi="Arial" w:cs="Arial"/>
        </w:rPr>
        <w:t>).</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rPr>
      </w:pPr>
      <w:r w:rsidRPr="00505610">
        <w:rPr>
          <w:rFonts w:ascii="Arial" w:hAnsi="Arial" w:cs="Arial"/>
        </w:rPr>
        <w:t xml:space="preserve">Глава Беловского района </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bCs/>
        </w:rPr>
      </w:pPr>
      <w:r w:rsidRPr="00505610">
        <w:rPr>
          <w:rFonts w:ascii="Arial" w:hAnsi="Arial" w:cs="Arial"/>
          <w:bCs/>
        </w:rPr>
        <w:t xml:space="preserve">Курской области                 </w:t>
      </w:r>
      <w:r w:rsidR="00505610">
        <w:rPr>
          <w:rFonts w:ascii="Arial" w:hAnsi="Arial" w:cs="Arial"/>
          <w:bCs/>
        </w:rPr>
        <w:t xml:space="preserve">   </w:t>
      </w:r>
      <w:bookmarkStart w:id="0" w:name="_GoBack"/>
      <w:bookmarkEnd w:id="0"/>
      <w:r w:rsidRPr="00505610">
        <w:rPr>
          <w:rFonts w:ascii="Arial" w:hAnsi="Arial" w:cs="Arial"/>
          <w:bCs/>
        </w:rPr>
        <w:t xml:space="preserve">                                                      Н.В. Волобуев</w:t>
      </w:r>
    </w:p>
    <w:p w:rsidR="00D56EDC" w:rsidRPr="00505610" w:rsidRDefault="00D56EDC" w:rsidP="0050561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color w:val="00B050"/>
        </w:rPr>
      </w:pPr>
    </w:p>
    <w:p w:rsidR="000D52A4" w:rsidRPr="00505610" w:rsidRDefault="000D52A4" w:rsidP="0050561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Arial" w:hAnsi="Arial" w:cs="Arial"/>
        </w:rPr>
      </w:pPr>
    </w:p>
    <w:sectPr w:rsidR="000D52A4" w:rsidRPr="00505610" w:rsidSect="00505610">
      <w:headerReference w:type="even" r:id="rId23"/>
      <w:headerReference w:type="default" r:id="rId24"/>
      <w:footerReference w:type="even" r:id="rId25"/>
      <w:footerReference w:type="default" r:id="rId26"/>
      <w:headerReference w:type="first" r:id="rId27"/>
      <w:footerReference w:type="first" r:id="rId28"/>
      <w:pgSz w:w="11906" w:h="16838"/>
      <w:pgMar w:top="1134" w:right="1247" w:bottom="113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1DD" w:rsidRDefault="00E071DD">
      <w:r>
        <w:separator/>
      </w:r>
    </w:p>
  </w:endnote>
  <w:endnote w:type="continuationSeparator" w:id="0">
    <w:p w:rsidR="00E071DD" w:rsidRDefault="00E0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B8" w:rsidRDefault="009904B8">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B8" w:rsidRDefault="009904B8">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B8" w:rsidRDefault="009904B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1DD" w:rsidRDefault="00E071DD">
      <w:r>
        <w:separator/>
      </w:r>
    </w:p>
  </w:footnote>
  <w:footnote w:type="continuationSeparator" w:id="0">
    <w:p w:rsidR="00E071DD" w:rsidRDefault="00E0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B8" w:rsidRDefault="009904B8">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B8" w:rsidRDefault="009904B8">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4B8" w:rsidRDefault="009904B8">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5"/>
    <w:lvl w:ilvl="0">
      <w:start w:val="1"/>
      <w:numFmt w:val="decimal"/>
      <w:lvlText w:val="%1."/>
      <w:lvlJc w:val="left"/>
      <w:pPr>
        <w:tabs>
          <w:tab w:val="num" w:pos="720"/>
        </w:tabs>
        <w:ind w:left="720" w:hanging="360"/>
      </w:pPr>
      <w:rPr>
        <w:rFonts w:hint="default"/>
        <w:b/>
        <w:sz w:val="28"/>
        <w:szCs w:val="28"/>
        <w:lang w:eastAsia="ar-SA"/>
      </w:r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nsid w:val="00000004"/>
    <w:multiLevelType w:val="singleLevel"/>
    <w:tmpl w:val="00000004"/>
    <w:name w:val="WW8Num4"/>
    <w:lvl w:ilvl="0">
      <w:start w:val="2"/>
      <w:numFmt w:val="decimal"/>
      <w:lvlText w:val="1.%1."/>
      <w:lvlJc w:val="left"/>
      <w:pPr>
        <w:tabs>
          <w:tab w:val="num" w:pos="708"/>
        </w:tabs>
        <w:ind w:left="0" w:firstLine="0"/>
      </w:pPr>
      <w:rPr>
        <w:rFonts w:ascii="Times New Roman" w:hAnsi="Times New Roman" w:cs="Times New Roman"/>
        <w:spacing w:val="-10"/>
        <w:sz w:val="28"/>
        <w:szCs w:val="28"/>
      </w:rPr>
    </w:lvl>
  </w:abstractNum>
  <w:abstractNum w:abstractNumId="4">
    <w:nsid w:val="0C86173C"/>
    <w:multiLevelType w:val="hybridMultilevel"/>
    <w:tmpl w:val="3B56A8F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17429A4"/>
    <w:multiLevelType w:val="hybridMultilevel"/>
    <w:tmpl w:val="5F386578"/>
    <w:lvl w:ilvl="0" w:tplc="74CC30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26A7A2E"/>
    <w:multiLevelType w:val="hybridMultilevel"/>
    <w:tmpl w:val="1F184868"/>
    <w:lvl w:ilvl="0" w:tplc="3294C182">
      <w:start w:val="1"/>
      <w:numFmt w:val="decimal"/>
      <w:pStyle w:val="1"/>
      <w:lvlText w:val="%1."/>
      <w:lvlJc w:val="left"/>
      <w:pPr>
        <w:ind w:left="1065" w:hanging="360"/>
      </w:pPr>
    </w:lvl>
    <w:lvl w:ilvl="1" w:tplc="184214E0">
      <w:start w:val="1"/>
      <w:numFmt w:val="lowerLetter"/>
      <w:lvlText w:val="%2."/>
      <w:lvlJc w:val="left"/>
      <w:pPr>
        <w:ind w:left="1785" w:hanging="360"/>
      </w:pPr>
    </w:lvl>
    <w:lvl w:ilvl="2" w:tplc="2984F0A4">
      <w:start w:val="1"/>
      <w:numFmt w:val="lowerRoman"/>
      <w:pStyle w:val="3"/>
      <w:lvlText w:val="%3."/>
      <w:lvlJc w:val="right"/>
      <w:pPr>
        <w:ind w:left="2505" w:hanging="180"/>
      </w:pPr>
    </w:lvl>
    <w:lvl w:ilvl="3" w:tplc="44E0AE84">
      <w:start w:val="1"/>
      <w:numFmt w:val="decimal"/>
      <w:lvlText w:val="%4."/>
      <w:lvlJc w:val="left"/>
      <w:pPr>
        <w:ind w:left="3225" w:hanging="360"/>
      </w:pPr>
    </w:lvl>
    <w:lvl w:ilvl="4" w:tplc="B1767446">
      <w:start w:val="1"/>
      <w:numFmt w:val="lowerLetter"/>
      <w:lvlText w:val="%5."/>
      <w:lvlJc w:val="left"/>
      <w:pPr>
        <w:ind w:left="3945" w:hanging="360"/>
      </w:pPr>
    </w:lvl>
    <w:lvl w:ilvl="5" w:tplc="2992487A">
      <w:start w:val="1"/>
      <w:numFmt w:val="lowerRoman"/>
      <w:lvlText w:val="%6."/>
      <w:lvlJc w:val="right"/>
      <w:pPr>
        <w:ind w:left="4665" w:hanging="180"/>
      </w:pPr>
    </w:lvl>
    <w:lvl w:ilvl="6" w:tplc="D3F871AC">
      <w:start w:val="1"/>
      <w:numFmt w:val="decimal"/>
      <w:lvlText w:val="%7."/>
      <w:lvlJc w:val="left"/>
      <w:pPr>
        <w:ind w:left="5385" w:hanging="360"/>
      </w:pPr>
    </w:lvl>
    <w:lvl w:ilvl="7" w:tplc="462ECE96">
      <w:start w:val="1"/>
      <w:numFmt w:val="lowerLetter"/>
      <w:lvlText w:val="%8."/>
      <w:lvlJc w:val="left"/>
      <w:pPr>
        <w:ind w:left="6105" w:hanging="360"/>
      </w:pPr>
    </w:lvl>
    <w:lvl w:ilvl="8" w:tplc="DADCEE2C">
      <w:start w:val="1"/>
      <w:numFmt w:val="lowerRoman"/>
      <w:lvlText w:val="%9."/>
      <w:lvlJc w:val="right"/>
      <w:pPr>
        <w:ind w:left="6825" w:hanging="180"/>
      </w:pPr>
    </w:lvl>
  </w:abstractNum>
  <w:abstractNum w:abstractNumId="7">
    <w:nsid w:val="258C36C4"/>
    <w:multiLevelType w:val="hybridMultilevel"/>
    <w:tmpl w:val="5678CCEA"/>
    <w:lvl w:ilvl="0" w:tplc="04190001">
      <w:start w:val="1"/>
      <w:numFmt w:val="bullet"/>
      <w:lvlText w:val=""/>
      <w:lvlJc w:val="left"/>
      <w:pPr>
        <w:tabs>
          <w:tab w:val="num" w:pos="1776"/>
        </w:tabs>
        <w:ind w:left="1776" w:hanging="360"/>
      </w:pPr>
      <w:rPr>
        <w:rFonts w:ascii="Symbol" w:hAnsi="Symbol" w:hint="default"/>
      </w:rPr>
    </w:lvl>
    <w:lvl w:ilvl="1" w:tplc="04190003">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8">
    <w:nsid w:val="498C440B"/>
    <w:multiLevelType w:val="multilevel"/>
    <w:tmpl w:val="EED867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5346444"/>
    <w:multiLevelType w:val="multilevel"/>
    <w:tmpl w:val="8FF64A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64A71677"/>
    <w:multiLevelType w:val="multilevel"/>
    <w:tmpl w:val="15827D86"/>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7C2864C3"/>
    <w:multiLevelType w:val="hybridMultilevel"/>
    <w:tmpl w:val="A7E80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0"/>
  </w:num>
  <w:num w:numId="8">
    <w:abstractNumId w:val="1"/>
  </w:num>
  <w:num w:numId="9">
    <w:abstractNumId w:val="2"/>
  </w:num>
  <w:num w:numId="10">
    <w:abstractNumId w:val="5"/>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62"/>
    <w:rsid w:val="000014E1"/>
    <w:rsid w:val="00011439"/>
    <w:rsid w:val="000152FA"/>
    <w:rsid w:val="0001797C"/>
    <w:rsid w:val="00017D05"/>
    <w:rsid w:val="00022578"/>
    <w:rsid w:val="0002457A"/>
    <w:rsid w:val="000338A0"/>
    <w:rsid w:val="00033E94"/>
    <w:rsid w:val="00035574"/>
    <w:rsid w:val="00042D9E"/>
    <w:rsid w:val="00050B3C"/>
    <w:rsid w:val="00053C53"/>
    <w:rsid w:val="00064E46"/>
    <w:rsid w:val="0006772C"/>
    <w:rsid w:val="00072ED4"/>
    <w:rsid w:val="00073208"/>
    <w:rsid w:val="0008742E"/>
    <w:rsid w:val="00093C95"/>
    <w:rsid w:val="00095AA4"/>
    <w:rsid w:val="000A61AD"/>
    <w:rsid w:val="000B548B"/>
    <w:rsid w:val="000B5DB4"/>
    <w:rsid w:val="000D52A4"/>
    <w:rsid w:val="000E2573"/>
    <w:rsid w:val="000F15FA"/>
    <w:rsid w:val="000F2385"/>
    <w:rsid w:val="00100AB4"/>
    <w:rsid w:val="00101729"/>
    <w:rsid w:val="0010398D"/>
    <w:rsid w:val="00107D93"/>
    <w:rsid w:val="001125DC"/>
    <w:rsid w:val="001261B3"/>
    <w:rsid w:val="001278B9"/>
    <w:rsid w:val="00130E74"/>
    <w:rsid w:val="00134A4C"/>
    <w:rsid w:val="00137317"/>
    <w:rsid w:val="001446FC"/>
    <w:rsid w:val="0015530E"/>
    <w:rsid w:val="0016009B"/>
    <w:rsid w:val="0016213E"/>
    <w:rsid w:val="001630F4"/>
    <w:rsid w:val="00163A05"/>
    <w:rsid w:val="00167D55"/>
    <w:rsid w:val="001752A7"/>
    <w:rsid w:val="001820C3"/>
    <w:rsid w:val="00182B60"/>
    <w:rsid w:val="00187E6B"/>
    <w:rsid w:val="0019079D"/>
    <w:rsid w:val="00191ADF"/>
    <w:rsid w:val="00191D78"/>
    <w:rsid w:val="00194623"/>
    <w:rsid w:val="001C1D28"/>
    <w:rsid w:val="001D39E7"/>
    <w:rsid w:val="001E20AA"/>
    <w:rsid w:val="001E4008"/>
    <w:rsid w:val="001E5A21"/>
    <w:rsid w:val="001F0B53"/>
    <w:rsid w:val="001F1314"/>
    <w:rsid w:val="001F5ACC"/>
    <w:rsid w:val="00207461"/>
    <w:rsid w:val="002109BD"/>
    <w:rsid w:val="002125C2"/>
    <w:rsid w:val="002153BF"/>
    <w:rsid w:val="002251B2"/>
    <w:rsid w:val="00234D11"/>
    <w:rsid w:val="002359A9"/>
    <w:rsid w:val="00242889"/>
    <w:rsid w:val="00243837"/>
    <w:rsid w:val="00250ED0"/>
    <w:rsid w:val="00251491"/>
    <w:rsid w:val="00251F78"/>
    <w:rsid w:val="0025481B"/>
    <w:rsid w:val="00261CE2"/>
    <w:rsid w:val="00266BA3"/>
    <w:rsid w:val="0027550B"/>
    <w:rsid w:val="00276563"/>
    <w:rsid w:val="00281D54"/>
    <w:rsid w:val="00284329"/>
    <w:rsid w:val="0028484F"/>
    <w:rsid w:val="00287EBB"/>
    <w:rsid w:val="0029042B"/>
    <w:rsid w:val="00292288"/>
    <w:rsid w:val="00293064"/>
    <w:rsid w:val="002A5E6D"/>
    <w:rsid w:val="002A6D97"/>
    <w:rsid w:val="002B0CC8"/>
    <w:rsid w:val="002B0E10"/>
    <w:rsid w:val="002B4711"/>
    <w:rsid w:val="002B788A"/>
    <w:rsid w:val="002D2F51"/>
    <w:rsid w:val="002D63E4"/>
    <w:rsid w:val="002E4990"/>
    <w:rsid w:val="0030040E"/>
    <w:rsid w:val="00310DCE"/>
    <w:rsid w:val="003159D9"/>
    <w:rsid w:val="003259DF"/>
    <w:rsid w:val="00325D5D"/>
    <w:rsid w:val="003309C7"/>
    <w:rsid w:val="00332C37"/>
    <w:rsid w:val="00333B48"/>
    <w:rsid w:val="003356BC"/>
    <w:rsid w:val="003364CA"/>
    <w:rsid w:val="00340708"/>
    <w:rsid w:val="00347210"/>
    <w:rsid w:val="00353EF8"/>
    <w:rsid w:val="0036489F"/>
    <w:rsid w:val="003655B6"/>
    <w:rsid w:val="00365D49"/>
    <w:rsid w:val="0036609C"/>
    <w:rsid w:val="0037094B"/>
    <w:rsid w:val="00372353"/>
    <w:rsid w:val="003749FC"/>
    <w:rsid w:val="00375437"/>
    <w:rsid w:val="003773FF"/>
    <w:rsid w:val="00384750"/>
    <w:rsid w:val="00387B86"/>
    <w:rsid w:val="00390709"/>
    <w:rsid w:val="00393900"/>
    <w:rsid w:val="0039548B"/>
    <w:rsid w:val="00396D57"/>
    <w:rsid w:val="003A0697"/>
    <w:rsid w:val="003A15A6"/>
    <w:rsid w:val="003A27CB"/>
    <w:rsid w:val="003A3580"/>
    <w:rsid w:val="003A36D7"/>
    <w:rsid w:val="003A4F0E"/>
    <w:rsid w:val="003B0254"/>
    <w:rsid w:val="003B78A7"/>
    <w:rsid w:val="003C11EB"/>
    <w:rsid w:val="003C3EE3"/>
    <w:rsid w:val="003C499F"/>
    <w:rsid w:val="003C5449"/>
    <w:rsid w:val="003D7B5A"/>
    <w:rsid w:val="003F034D"/>
    <w:rsid w:val="003F7A7C"/>
    <w:rsid w:val="00400F6E"/>
    <w:rsid w:val="0040705C"/>
    <w:rsid w:val="00413EA3"/>
    <w:rsid w:val="004144C9"/>
    <w:rsid w:val="004168AE"/>
    <w:rsid w:val="00417611"/>
    <w:rsid w:val="00446146"/>
    <w:rsid w:val="0044760B"/>
    <w:rsid w:val="00453138"/>
    <w:rsid w:val="00457792"/>
    <w:rsid w:val="00462C9B"/>
    <w:rsid w:val="00465BA1"/>
    <w:rsid w:val="00470D6E"/>
    <w:rsid w:val="00473802"/>
    <w:rsid w:val="004832B6"/>
    <w:rsid w:val="0049279E"/>
    <w:rsid w:val="004949FE"/>
    <w:rsid w:val="004A150A"/>
    <w:rsid w:val="004A297D"/>
    <w:rsid w:val="004A6932"/>
    <w:rsid w:val="004C1BB4"/>
    <w:rsid w:val="004C26EE"/>
    <w:rsid w:val="004C6267"/>
    <w:rsid w:val="004D00E7"/>
    <w:rsid w:val="004D196C"/>
    <w:rsid w:val="004D6D7D"/>
    <w:rsid w:val="004E06D1"/>
    <w:rsid w:val="004E29FF"/>
    <w:rsid w:val="004E4327"/>
    <w:rsid w:val="004E4DC0"/>
    <w:rsid w:val="004E6EA7"/>
    <w:rsid w:val="004F20C3"/>
    <w:rsid w:val="00501355"/>
    <w:rsid w:val="00505610"/>
    <w:rsid w:val="0051093B"/>
    <w:rsid w:val="005211F2"/>
    <w:rsid w:val="0052340E"/>
    <w:rsid w:val="005246D5"/>
    <w:rsid w:val="00526A01"/>
    <w:rsid w:val="00532601"/>
    <w:rsid w:val="00534C91"/>
    <w:rsid w:val="00534FDF"/>
    <w:rsid w:val="00535DA9"/>
    <w:rsid w:val="005406D5"/>
    <w:rsid w:val="005512FC"/>
    <w:rsid w:val="005527F2"/>
    <w:rsid w:val="0055505A"/>
    <w:rsid w:val="00556663"/>
    <w:rsid w:val="00556BCC"/>
    <w:rsid w:val="005622A4"/>
    <w:rsid w:val="00564AA9"/>
    <w:rsid w:val="005660AD"/>
    <w:rsid w:val="00566EA9"/>
    <w:rsid w:val="00570A93"/>
    <w:rsid w:val="00572284"/>
    <w:rsid w:val="00573177"/>
    <w:rsid w:val="00583CFF"/>
    <w:rsid w:val="0058526A"/>
    <w:rsid w:val="005927E6"/>
    <w:rsid w:val="005A31CB"/>
    <w:rsid w:val="005B47FC"/>
    <w:rsid w:val="005B4A0C"/>
    <w:rsid w:val="005B5492"/>
    <w:rsid w:val="005C3C14"/>
    <w:rsid w:val="005D18C6"/>
    <w:rsid w:val="005D2D69"/>
    <w:rsid w:val="005D4633"/>
    <w:rsid w:val="005D7B82"/>
    <w:rsid w:val="005E5A45"/>
    <w:rsid w:val="005E6CAD"/>
    <w:rsid w:val="005E73B0"/>
    <w:rsid w:val="005F159E"/>
    <w:rsid w:val="005F28A3"/>
    <w:rsid w:val="005F502F"/>
    <w:rsid w:val="005F7569"/>
    <w:rsid w:val="00600984"/>
    <w:rsid w:val="00602E2C"/>
    <w:rsid w:val="00604DB7"/>
    <w:rsid w:val="0060737B"/>
    <w:rsid w:val="0063578A"/>
    <w:rsid w:val="00640379"/>
    <w:rsid w:val="00641B03"/>
    <w:rsid w:val="00644FA2"/>
    <w:rsid w:val="00645BA1"/>
    <w:rsid w:val="006531AC"/>
    <w:rsid w:val="00653249"/>
    <w:rsid w:val="00662729"/>
    <w:rsid w:val="006645FC"/>
    <w:rsid w:val="00665CDF"/>
    <w:rsid w:val="006820FC"/>
    <w:rsid w:val="00683EBE"/>
    <w:rsid w:val="00692710"/>
    <w:rsid w:val="006954CE"/>
    <w:rsid w:val="006A18E9"/>
    <w:rsid w:val="006A22F9"/>
    <w:rsid w:val="006A31C1"/>
    <w:rsid w:val="006A75C1"/>
    <w:rsid w:val="006B0F84"/>
    <w:rsid w:val="006B1325"/>
    <w:rsid w:val="006B1BCA"/>
    <w:rsid w:val="006B48A0"/>
    <w:rsid w:val="006C1DF6"/>
    <w:rsid w:val="006C44D3"/>
    <w:rsid w:val="006D6176"/>
    <w:rsid w:val="006D7615"/>
    <w:rsid w:val="006E1B1A"/>
    <w:rsid w:val="006E1C11"/>
    <w:rsid w:val="006F442D"/>
    <w:rsid w:val="007011A3"/>
    <w:rsid w:val="00701DE6"/>
    <w:rsid w:val="00701F20"/>
    <w:rsid w:val="00710553"/>
    <w:rsid w:val="00716BE8"/>
    <w:rsid w:val="007344C1"/>
    <w:rsid w:val="00735533"/>
    <w:rsid w:val="007420DE"/>
    <w:rsid w:val="00746E2A"/>
    <w:rsid w:val="00754413"/>
    <w:rsid w:val="0075651B"/>
    <w:rsid w:val="00771672"/>
    <w:rsid w:val="00772DB7"/>
    <w:rsid w:val="00774E9E"/>
    <w:rsid w:val="00775872"/>
    <w:rsid w:val="007765AC"/>
    <w:rsid w:val="00783656"/>
    <w:rsid w:val="00786A08"/>
    <w:rsid w:val="0079280C"/>
    <w:rsid w:val="00796394"/>
    <w:rsid w:val="007A2BC0"/>
    <w:rsid w:val="007A4919"/>
    <w:rsid w:val="007A7CE7"/>
    <w:rsid w:val="007B0DD9"/>
    <w:rsid w:val="007B1CEF"/>
    <w:rsid w:val="007B30A5"/>
    <w:rsid w:val="007B5FCD"/>
    <w:rsid w:val="007C35AD"/>
    <w:rsid w:val="007C3CAE"/>
    <w:rsid w:val="007C41C6"/>
    <w:rsid w:val="007C7D41"/>
    <w:rsid w:val="007E0082"/>
    <w:rsid w:val="007E234B"/>
    <w:rsid w:val="007E44FF"/>
    <w:rsid w:val="007F3D69"/>
    <w:rsid w:val="007F547C"/>
    <w:rsid w:val="0080360D"/>
    <w:rsid w:val="00803C63"/>
    <w:rsid w:val="00805B12"/>
    <w:rsid w:val="00806B45"/>
    <w:rsid w:val="00806DD3"/>
    <w:rsid w:val="008076D7"/>
    <w:rsid w:val="00817E0A"/>
    <w:rsid w:val="00821950"/>
    <w:rsid w:val="00824248"/>
    <w:rsid w:val="008360CE"/>
    <w:rsid w:val="00840BF5"/>
    <w:rsid w:val="00844F82"/>
    <w:rsid w:val="00854BF8"/>
    <w:rsid w:val="0085598F"/>
    <w:rsid w:val="0085756C"/>
    <w:rsid w:val="00861BA2"/>
    <w:rsid w:val="00863C65"/>
    <w:rsid w:val="00867938"/>
    <w:rsid w:val="00874895"/>
    <w:rsid w:val="008763EE"/>
    <w:rsid w:val="00877979"/>
    <w:rsid w:val="00886909"/>
    <w:rsid w:val="00893A26"/>
    <w:rsid w:val="00894AF5"/>
    <w:rsid w:val="00896390"/>
    <w:rsid w:val="008A0A9D"/>
    <w:rsid w:val="008A12E9"/>
    <w:rsid w:val="008A3FD7"/>
    <w:rsid w:val="008B02C1"/>
    <w:rsid w:val="008B0311"/>
    <w:rsid w:val="008B0C03"/>
    <w:rsid w:val="008B67AD"/>
    <w:rsid w:val="008C1DD2"/>
    <w:rsid w:val="008C29F0"/>
    <w:rsid w:val="008C6CD2"/>
    <w:rsid w:val="008D013A"/>
    <w:rsid w:val="008D055D"/>
    <w:rsid w:val="008D1C90"/>
    <w:rsid w:val="008D7442"/>
    <w:rsid w:val="008F10EF"/>
    <w:rsid w:val="008F2C67"/>
    <w:rsid w:val="008F44A6"/>
    <w:rsid w:val="00900B48"/>
    <w:rsid w:val="009121A8"/>
    <w:rsid w:val="00914BDB"/>
    <w:rsid w:val="00921961"/>
    <w:rsid w:val="00932F10"/>
    <w:rsid w:val="00933837"/>
    <w:rsid w:val="00934443"/>
    <w:rsid w:val="009347B2"/>
    <w:rsid w:val="00934AF4"/>
    <w:rsid w:val="00935827"/>
    <w:rsid w:val="00942892"/>
    <w:rsid w:val="009468BC"/>
    <w:rsid w:val="00953DAC"/>
    <w:rsid w:val="00962A5C"/>
    <w:rsid w:val="00963229"/>
    <w:rsid w:val="009639E1"/>
    <w:rsid w:val="009676CE"/>
    <w:rsid w:val="00977726"/>
    <w:rsid w:val="00983575"/>
    <w:rsid w:val="00983633"/>
    <w:rsid w:val="009853E3"/>
    <w:rsid w:val="009867D2"/>
    <w:rsid w:val="009869E2"/>
    <w:rsid w:val="00986F4C"/>
    <w:rsid w:val="009904B8"/>
    <w:rsid w:val="00997561"/>
    <w:rsid w:val="00997D73"/>
    <w:rsid w:val="009A2193"/>
    <w:rsid w:val="009A5A1A"/>
    <w:rsid w:val="009A5FB5"/>
    <w:rsid w:val="009B3C39"/>
    <w:rsid w:val="009B4FAF"/>
    <w:rsid w:val="009B766C"/>
    <w:rsid w:val="009C23A5"/>
    <w:rsid w:val="009C703F"/>
    <w:rsid w:val="009D23F3"/>
    <w:rsid w:val="009D3EB6"/>
    <w:rsid w:val="009D6F7A"/>
    <w:rsid w:val="009E12F2"/>
    <w:rsid w:val="009E7052"/>
    <w:rsid w:val="009F2397"/>
    <w:rsid w:val="009F2462"/>
    <w:rsid w:val="009F6CE2"/>
    <w:rsid w:val="00A0286A"/>
    <w:rsid w:val="00A03C51"/>
    <w:rsid w:val="00A043E8"/>
    <w:rsid w:val="00A04624"/>
    <w:rsid w:val="00A04B26"/>
    <w:rsid w:val="00A20C40"/>
    <w:rsid w:val="00A3075A"/>
    <w:rsid w:val="00A36605"/>
    <w:rsid w:val="00A4127F"/>
    <w:rsid w:val="00A41360"/>
    <w:rsid w:val="00A429C2"/>
    <w:rsid w:val="00A5233F"/>
    <w:rsid w:val="00A523D2"/>
    <w:rsid w:val="00A530FC"/>
    <w:rsid w:val="00A53AD1"/>
    <w:rsid w:val="00A54492"/>
    <w:rsid w:val="00A57FD1"/>
    <w:rsid w:val="00A61E02"/>
    <w:rsid w:val="00A63C80"/>
    <w:rsid w:val="00A82E37"/>
    <w:rsid w:val="00A83F32"/>
    <w:rsid w:val="00A84448"/>
    <w:rsid w:val="00A8673F"/>
    <w:rsid w:val="00A91B4B"/>
    <w:rsid w:val="00AA5842"/>
    <w:rsid w:val="00AA792E"/>
    <w:rsid w:val="00AB319A"/>
    <w:rsid w:val="00AD65B9"/>
    <w:rsid w:val="00AF161B"/>
    <w:rsid w:val="00AF2974"/>
    <w:rsid w:val="00AF359A"/>
    <w:rsid w:val="00B036E6"/>
    <w:rsid w:val="00B0577F"/>
    <w:rsid w:val="00B13F73"/>
    <w:rsid w:val="00B16695"/>
    <w:rsid w:val="00B20914"/>
    <w:rsid w:val="00B25821"/>
    <w:rsid w:val="00B30E0F"/>
    <w:rsid w:val="00B333F2"/>
    <w:rsid w:val="00B41DC6"/>
    <w:rsid w:val="00B45975"/>
    <w:rsid w:val="00B51BF6"/>
    <w:rsid w:val="00B54F45"/>
    <w:rsid w:val="00B6470D"/>
    <w:rsid w:val="00B76E4F"/>
    <w:rsid w:val="00B8178B"/>
    <w:rsid w:val="00B878D2"/>
    <w:rsid w:val="00B91B13"/>
    <w:rsid w:val="00B938DA"/>
    <w:rsid w:val="00B97930"/>
    <w:rsid w:val="00BA3262"/>
    <w:rsid w:val="00BA3851"/>
    <w:rsid w:val="00BA764E"/>
    <w:rsid w:val="00BB1814"/>
    <w:rsid w:val="00BB47DC"/>
    <w:rsid w:val="00BB7A6C"/>
    <w:rsid w:val="00BC2171"/>
    <w:rsid w:val="00BC4356"/>
    <w:rsid w:val="00BC7C77"/>
    <w:rsid w:val="00BD1C5E"/>
    <w:rsid w:val="00BD764E"/>
    <w:rsid w:val="00BE5E5B"/>
    <w:rsid w:val="00BF2066"/>
    <w:rsid w:val="00C00479"/>
    <w:rsid w:val="00C06ECE"/>
    <w:rsid w:val="00C12263"/>
    <w:rsid w:val="00C12363"/>
    <w:rsid w:val="00C1350D"/>
    <w:rsid w:val="00C13EF1"/>
    <w:rsid w:val="00C151A3"/>
    <w:rsid w:val="00C20F83"/>
    <w:rsid w:val="00C21257"/>
    <w:rsid w:val="00C21FDC"/>
    <w:rsid w:val="00C34109"/>
    <w:rsid w:val="00C34D28"/>
    <w:rsid w:val="00C40B0B"/>
    <w:rsid w:val="00C40D16"/>
    <w:rsid w:val="00C43505"/>
    <w:rsid w:val="00C445B2"/>
    <w:rsid w:val="00C45DBB"/>
    <w:rsid w:val="00C468EE"/>
    <w:rsid w:val="00C46EDA"/>
    <w:rsid w:val="00C50A06"/>
    <w:rsid w:val="00C5455A"/>
    <w:rsid w:val="00C54B8C"/>
    <w:rsid w:val="00C625D8"/>
    <w:rsid w:val="00C63191"/>
    <w:rsid w:val="00C65D4E"/>
    <w:rsid w:val="00C660AD"/>
    <w:rsid w:val="00C678F9"/>
    <w:rsid w:val="00C67A6B"/>
    <w:rsid w:val="00C70C54"/>
    <w:rsid w:val="00C73AB2"/>
    <w:rsid w:val="00C75CD8"/>
    <w:rsid w:val="00C7618C"/>
    <w:rsid w:val="00C826D2"/>
    <w:rsid w:val="00C979D1"/>
    <w:rsid w:val="00CA4635"/>
    <w:rsid w:val="00CA61E9"/>
    <w:rsid w:val="00CA6C7D"/>
    <w:rsid w:val="00CB2107"/>
    <w:rsid w:val="00CB213E"/>
    <w:rsid w:val="00CB33B1"/>
    <w:rsid w:val="00CB604D"/>
    <w:rsid w:val="00CC23DF"/>
    <w:rsid w:val="00CC7C0A"/>
    <w:rsid w:val="00CD0B68"/>
    <w:rsid w:val="00CD1941"/>
    <w:rsid w:val="00CD1A81"/>
    <w:rsid w:val="00CD59BD"/>
    <w:rsid w:val="00CD637B"/>
    <w:rsid w:val="00CE0632"/>
    <w:rsid w:val="00CE4997"/>
    <w:rsid w:val="00CE6457"/>
    <w:rsid w:val="00CE6E1B"/>
    <w:rsid w:val="00CF1121"/>
    <w:rsid w:val="00CF735B"/>
    <w:rsid w:val="00D00495"/>
    <w:rsid w:val="00D06ACD"/>
    <w:rsid w:val="00D10A04"/>
    <w:rsid w:val="00D13A49"/>
    <w:rsid w:val="00D15EBF"/>
    <w:rsid w:val="00D16813"/>
    <w:rsid w:val="00D220E4"/>
    <w:rsid w:val="00D3224D"/>
    <w:rsid w:val="00D36916"/>
    <w:rsid w:val="00D3786C"/>
    <w:rsid w:val="00D40657"/>
    <w:rsid w:val="00D448B4"/>
    <w:rsid w:val="00D46D07"/>
    <w:rsid w:val="00D473DF"/>
    <w:rsid w:val="00D52B6A"/>
    <w:rsid w:val="00D535B1"/>
    <w:rsid w:val="00D56EDC"/>
    <w:rsid w:val="00D730EF"/>
    <w:rsid w:val="00D7569C"/>
    <w:rsid w:val="00D82707"/>
    <w:rsid w:val="00D90E27"/>
    <w:rsid w:val="00D90ED1"/>
    <w:rsid w:val="00D91055"/>
    <w:rsid w:val="00DA11AC"/>
    <w:rsid w:val="00DA259F"/>
    <w:rsid w:val="00DA29D4"/>
    <w:rsid w:val="00DA7E35"/>
    <w:rsid w:val="00DB2262"/>
    <w:rsid w:val="00DB5A34"/>
    <w:rsid w:val="00DC29EF"/>
    <w:rsid w:val="00DD1FFA"/>
    <w:rsid w:val="00DD36F6"/>
    <w:rsid w:val="00DD449E"/>
    <w:rsid w:val="00DD4F9A"/>
    <w:rsid w:val="00DE37B1"/>
    <w:rsid w:val="00DE6905"/>
    <w:rsid w:val="00DE6BD5"/>
    <w:rsid w:val="00DE72A0"/>
    <w:rsid w:val="00DF7278"/>
    <w:rsid w:val="00E02618"/>
    <w:rsid w:val="00E06212"/>
    <w:rsid w:val="00E071DD"/>
    <w:rsid w:val="00E14F79"/>
    <w:rsid w:val="00E2480C"/>
    <w:rsid w:val="00E2521F"/>
    <w:rsid w:val="00E27113"/>
    <w:rsid w:val="00E27E81"/>
    <w:rsid w:val="00E304AE"/>
    <w:rsid w:val="00E35198"/>
    <w:rsid w:val="00E40D2A"/>
    <w:rsid w:val="00E41278"/>
    <w:rsid w:val="00E43B85"/>
    <w:rsid w:val="00E47030"/>
    <w:rsid w:val="00E508BF"/>
    <w:rsid w:val="00E67510"/>
    <w:rsid w:val="00E67A75"/>
    <w:rsid w:val="00E70830"/>
    <w:rsid w:val="00E7796D"/>
    <w:rsid w:val="00E77B7C"/>
    <w:rsid w:val="00E80005"/>
    <w:rsid w:val="00E80D8A"/>
    <w:rsid w:val="00E87FA9"/>
    <w:rsid w:val="00E90D3B"/>
    <w:rsid w:val="00E93C5D"/>
    <w:rsid w:val="00E95D1D"/>
    <w:rsid w:val="00E96F61"/>
    <w:rsid w:val="00EA11AD"/>
    <w:rsid w:val="00EA11C1"/>
    <w:rsid w:val="00EA4A19"/>
    <w:rsid w:val="00EA72AD"/>
    <w:rsid w:val="00EB073D"/>
    <w:rsid w:val="00EB492A"/>
    <w:rsid w:val="00EB58B9"/>
    <w:rsid w:val="00EC02E2"/>
    <w:rsid w:val="00EC2B31"/>
    <w:rsid w:val="00EC2E40"/>
    <w:rsid w:val="00ED6219"/>
    <w:rsid w:val="00ED6C21"/>
    <w:rsid w:val="00EE18DB"/>
    <w:rsid w:val="00EE5AC6"/>
    <w:rsid w:val="00EF1294"/>
    <w:rsid w:val="00EF3F74"/>
    <w:rsid w:val="00EF5F93"/>
    <w:rsid w:val="00F0054D"/>
    <w:rsid w:val="00F00836"/>
    <w:rsid w:val="00F02F1A"/>
    <w:rsid w:val="00F04B14"/>
    <w:rsid w:val="00F04C5E"/>
    <w:rsid w:val="00F05821"/>
    <w:rsid w:val="00F07C34"/>
    <w:rsid w:val="00F246EB"/>
    <w:rsid w:val="00F271F0"/>
    <w:rsid w:val="00F37F73"/>
    <w:rsid w:val="00F40CDC"/>
    <w:rsid w:val="00F43BF6"/>
    <w:rsid w:val="00F45999"/>
    <w:rsid w:val="00F51763"/>
    <w:rsid w:val="00F54848"/>
    <w:rsid w:val="00F61EAB"/>
    <w:rsid w:val="00F668F3"/>
    <w:rsid w:val="00F67D56"/>
    <w:rsid w:val="00F706A1"/>
    <w:rsid w:val="00F71D64"/>
    <w:rsid w:val="00F72375"/>
    <w:rsid w:val="00F82198"/>
    <w:rsid w:val="00F910DE"/>
    <w:rsid w:val="00F93529"/>
    <w:rsid w:val="00FA3BC7"/>
    <w:rsid w:val="00FA3DE4"/>
    <w:rsid w:val="00FB177B"/>
    <w:rsid w:val="00FB2DAC"/>
    <w:rsid w:val="00FC0743"/>
    <w:rsid w:val="00FC452A"/>
    <w:rsid w:val="00FC55A7"/>
    <w:rsid w:val="00FC653D"/>
    <w:rsid w:val="00FD0D0A"/>
    <w:rsid w:val="00FD1281"/>
    <w:rsid w:val="00FD1935"/>
    <w:rsid w:val="00FD1C42"/>
    <w:rsid w:val="00FD3AA3"/>
    <w:rsid w:val="00FD6ECD"/>
    <w:rsid w:val="00FD7167"/>
    <w:rsid w:val="00FE0CEC"/>
    <w:rsid w:val="00FE5AE5"/>
    <w:rsid w:val="00FF713D"/>
    <w:rsid w:val="00FF7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pPr>
      <w:numPr>
        <w:numId w:val="1"/>
      </w:numPr>
      <w:spacing w:before="150" w:after="240"/>
      <w:outlineLvl w:val="0"/>
    </w:pPr>
    <w:rPr>
      <w:b/>
      <w:bCs/>
      <w:color w:val="1D398D"/>
      <w:sz w:val="36"/>
      <w:szCs w:val="36"/>
      <w:lang w:eastAsia="zh-CN"/>
    </w:rPr>
  </w:style>
  <w:style w:type="paragraph" w:styleId="2">
    <w:name w:val="heading 2"/>
    <w:basedOn w:val="a"/>
    <w:next w:val="a"/>
    <w:link w:val="20"/>
    <w:unhideWhenUsed/>
    <w:qFormat/>
    <w:pPr>
      <w:keepNext/>
      <w:keepLines/>
      <w:spacing w:before="200"/>
      <w:outlineLvl w:val="1"/>
    </w:pPr>
    <w:rPr>
      <w:rFonts w:ascii="Cambria" w:eastAsia="Cambria" w:hAnsi="Cambria" w:cs="Cambria"/>
      <w:b/>
      <w:bCs/>
      <w:color w:val="4F81BD" w:themeColor="accent1"/>
      <w:sz w:val="26"/>
      <w:szCs w:val="26"/>
    </w:rPr>
  </w:style>
  <w:style w:type="paragraph" w:styleId="3">
    <w:name w:val="heading 3"/>
    <w:basedOn w:val="a"/>
    <w:next w:val="a"/>
    <w:link w:val="30"/>
    <w:qFormat/>
    <w:pPr>
      <w:keepNext/>
      <w:numPr>
        <w:ilvl w:val="2"/>
        <w:numId w:val="1"/>
      </w:numPr>
      <w:spacing w:before="240" w:after="60"/>
      <w:outlineLvl w:val="2"/>
    </w:pPr>
    <w:rPr>
      <w:rFonts w:ascii="Arial" w:hAnsi="Arial" w:cs="Arial"/>
      <w:b/>
      <w:bCs/>
      <w:sz w:val="26"/>
      <w:szCs w:val="26"/>
      <w:lang w:eastAsia="zh-CN"/>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1"/>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1"/>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Normal (Web)"/>
    <w:basedOn w:val="a"/>
    <w:unhideWhenUsed/>
    <w:pPr>
      <w:spacing w:before="100" w:beforeAutospacing="1" w:after="100" w:afterAutospacing="1"/>
    </w:pPr>
  </w:style>
  <w:style w:type="character" w:styleId="aa">
    <w:name w:val="Strong"/>
    <w:basedOn w:val="a1"/>
    <w:qFormat/>
    <w:rPr>
      <w:b/>
      <w:bCs/>
    </w:rPr>
  </w:style>
  <w:style w:type="paragraph" w:styleId="ab">
    <w:name w:val="Balloon Text"/>
    <w:basedOn w:val="a"/>
    <w:link w:val="ac"/>
    <w:unhideWhenUsed/>
    <w:rPr>
      <w:rFonts w:ascii="Tahoma" w:hAnsi="Tahoma" w:cs="Tahoma"/>
      <w:sz w:val="16"/>
      <w:szCs w:val="16"/>
    </w:rPr>
  </w:style>
  <w:style w:type="character" w:customStyle="1" w:styleId="ac">
    <w:name w:val="Текст выноски Знак"/>
    <w:basedOn w:val="a1"/>
    <w:link w:val="ab"/>
    <w:rPr>
      <w:rFonts w:ascii="Tahoma" w:hAnsi="Tahoma" w:cs="Tahoma"/>
      <w:sz w:val="16"/>
      <w:szCs w:val="16"/>
    </w:rPr>
  </w:style>
  <w:style w:type="paragraph" w:styleId="ad">
    <w:name w:val="List Paragraph"/>
    <w:basedOn w:val="a"/>
    <w:qFormat/>
    <w:pPr>
      <w:ind w:left="720"/>
      <w:contextualSpacing/>
    </w:pPr>
  </w:style>
  <w:style w:type="paragraph" w:customStyle="1" w:styleId="12">
    <w:name w:val="Знак1"/>
    <w:basedOn w:val="a"/>
    <w:pPr>
      <w:spacing w:before="100" w:beforeAutospacing="1" w:after="100" w:afterAutospacing="1"/>
    </w:pPr>
    <w:rPr>
      <w:rFonts w:ascii="Tahoma" w:hAnsi="Tahoma" w:cs="Tahoma"/>
      <w:sz w:val="20"/>
      <w:szCs w:val="20"/>
      <w:lang w:val="en-US"/>
    </w:rPr>
  </w:style>
  <w:style w:type="paragraph" w:customStyle="1" w:styleId="ae">
    <w:name w:val="Знак"/>
    <w:basedOn w:val="a"/>
    <w:pPr>
      <w:spacing w:before="100" w:beforeAutospacing="1" w:after="100" w:afterAutospacing="1"/>
    </w:pPr>
    <w:rPr>
      <w:rFonts w:ascii="Tahoma" w:hAnsi="Tahoma" w:cs="Tahoma"/>
      <w:sz w:val="20"/>
      <w:szCs w:val="20"/>
      <w:lang w:val="en-US"/>
    </w:rPr>
  </w:style>
  <w:style w:type="paragraph" w:customStyle="1" w:styleId="13">
    <w:name w:val="Знак Знак1 Знак Знак Знак Знак"/>
    <w:basedOn w:val="a"/>
    <w:pPr>
      <w:spacing w:after="160" w:line="240" w:lineRule="exact"/>
    </w:pPr>
    <w:rPr>
      <w:rFonts w:ascii="Verdana" w:hAnsi="Verdana"/>
      <w:sz w:val="20"/>
      <w:szCs w:val="20"/>
      <w:lang w:val="en-US"/>
    </w:rPr>
  </w:style>
  <w:style w:type="paragraph" w:styleId="af">
    <w:name w:val="No Spacing"/>
    <w:qFormat/>
    <w:pPr>
      <w:spacing w:after="0" w:line="240" w:lineRule="auto"/>
    </w:pPr>
  </w:style>
  <w:style w:type="paragraph" w:styleId="af0">
    <w:name w:val="Intense Quote"/>
    <w:basedOn w:val="a"/>
    <w:next w:val="a"/>
    <w:link w:val="af1"/>
    <w:uiPriority w:val="30"/>
    <w:qFormat/>
    <w:pPr>
      <w:pBdr>
        <w:bottom w:val="single" w:sz="4" w:space="4" w:color="4F81BD" w:themeColor="accent1"/>
      </w:pBdr>
      <w:spacing w:before="200" w:after="280"/>
      <w:ind w:left="936" w:right="936"/>
    </w:pPr>
    <w:rPr>
      <w:rFonts w:eastAsia="Calibri"/>
      <w:b/>
      <w:bCs/>
      <w:i/>
      <w:iCs/>
      <w:color w:val="4F81BD" w:themeColor="accent1"/>
    </w:rPr>
  </w:style>
  <w:style w:type="character" w:customStyle="1" w:styleId="af1">
    <w:name w:val="Выделенная цитата Знак"/>
    <w:basedOn w:val="a1"/>
    <w:link w:val="af0"/>
    <w:uiPriority w:val="30"/>
    <w:rPr>
      <w:rFonts w:eastAsia="Calibri"/>
      <w:b/>
      <w:bCs/>
      <w:i/>
      <w:iCs/>
      <w:color w:val="4F81BD" w:themeColor="accent1"/>
      <w:lang w:eastAsia="ru-RU"/>
    </w:rPr>
  </w:style>
  <w:style w:type="numbering" w:customStyle="1" w:styleId="14">
    <w:name w:val="Нет списка1"/>
    <w:next w:val="a3"/>
    <w:uiPriority w:val="99"/>
    <w:semiHidden/>
    <w:unhideWhenUsed/>
  </w:style>
  <w:style w:type="character" w:customStyle="1" w:styleId="af2">
    <w:name w:val="Основной текст_"/>
    <w:link w:val="15"/>
    <w:rPr>
      <w:rFonts w:ascii="Times New Roman" w:eastAsia="Times New Roman" w:hAnsi="Times New Roman" w:cs="Times New Roman"/>
      <w:b/>
      <w:bCs/>
      <w:spacing w:val="-10"/>
      <w:sz w:val="26"/>
      <w:szCs w:val="26"/>
      <w:shd w:val="clear" w:color="auto" w:fill="FFFFFF"/>
    </w:rPr>
  </w:style>
  <w:style w:type="character" w:customStyle="1" w:styleId="12pt0pt">
    <w:name w:val="Основной текст + 12 pt;Интервал 0 pt"/>
    <w:rPr>
      <w:rFonts w:ascii="Times New Roman" w:eastAsia="Times New Roman" w:hAnsi="Times New Roman" w:cs="Times New Roman"/>
      <w:b w:val="0"/>
      <w:bCs w:val="0"/>
      <w:color w:val="000000"/>
      <w:spacing w:val="10"/>
      <w:position w:val="0"/>
      <w:sz w:val="24"/>
      <w:szCs w:val="24"/>
      <w:shd w:val="clear" w:color="auto" w:fill="FFFFFF"/>
      <w:lang w:val="ru-RU"/>
    </w:rPr>
  </w:style>
  <w:style w:type="character" w:customStyle="1" w:styleId="16">
    <w:name w:val="Заголовок №1_"/>
    <w:link w:val="17"/>
    <w:rPr>
      <w:rFonts w:ascii="Times New Roman" w:eastAsia="Times New Roman" w:hAnsi="Times New Roman" w:cs="Times New Roman"/>
      <w:b/>
      <w:bCs/>
      <w:sz w:val="27"/>
      <w:szCs w:val="27"/>
      <w:shd w:val="clear" w:color="auto" w:fill="FFFFFF"/>
    </w:rPr>
  </w:style>
  <w:style w:type="paragraph" w:customStyle="1" w:styleId="15">
    <w:name w:val="Основной текст1"/>
    <w:basedOn w:val="a"/>
    <w:link w:val="af2"/>
    <w:pPr>
      <w:widowControl w:val="0"/>
      <w:shd w:val="clear" w:color="auto" w:fill="FFFFFF"/>
      <w:spacing w:after="720" w:line="302" w:lineRule="exact"/>
      <w:ind w:firstLine="1100"/>
    </w:pPr>
    <w:rPr>
      <w:b/>
      <w:bCs/>
      <w:spacing w:val="-10"/>
      <w:sz w:val="26"/>
      <w:szCs w:val="26"/>
    </w:rPr>
  </w:style>
  <w:style w:type="paragraph" w:customStyle="1" w:styleId="17">
    <w:name w:val="Заголовок №1"/>
    <w:basedOn w:val="a"/>
    <w:link w:val="16"/>
    <w:pPr>
      <w:widowControl w:val="0"/>
      <w:shd w:val="clear" w:color="auto" w:fill="FFFFFF"/>
      <w:spacing w:before="720" w:after="600" w:line="302" w:lineRule="exact"/>
      <w:jc w:val="center"/>
      <w:outlineLvl w:val="0"/>
    </w:pPr>
    <w:rPr>
      <w:b/>
      <w:bCs/>
      <w:sz w:val="27"/>
      <w:szCs w:val="27"/>
    </w:rPr>
  </w:style>
  <w:style w:type="table" w:styleId="af3">
    <w:name w:val="Table Grid"/>
    <w:basedOn w:val="a2"/>
    <w:uiPriority w:val="59"/>
    <w:pPr>
      <w:spacing w:after="0" w:line="240" w:lineRule="auto"/>
    </w:pPr>
    <w:rPr>
      <w:rFonts w:eastAsia="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0">
    <w:name w:val="Основной текст + 11"/>
    <w:rPr>
      <w:rFonts w:ascii="Times New Roman" w:eastAsia="Times New Roman" w:hAnsi="Times New Roman" w:cs="Times New Roman" w:hint="default"/>
      <w:b/>
      <w:bCs/>
      <w:i w:val="0"/>
      <w:iCs w:val="0"/>
      <w:smallCaps w:val="0"/>
      <w:strike w:val="0"/>
      <w:color w:val="000000"/>
      <w:spacing w:val="0"/>
      <w:position w:val="0"/>
      <w:sz w:val="23"/>
      <w:szCs w:val="23"/>
      <w:u w:val="none"/>
      <w:lang w:val="ru-RU"/>
    </w:rPr>
  </w:style>
  <w:style w:type="character" w:customStyle="1" w:styleId="115pt0pt">
    <w:name w:val="Основной текст + 11;5 pt;Не полужирный;Интервал 0 pt"/>
    <w:rPr>
      <w:rFonts w:ascii="Times New Roman" w:eastAsia="Times New Roman" w:hAnsi="Times New Roman" w:cs="Times New Roman"/>
      <w:b/>
      <w:bCs/>
      <w:i w:val="0"/>
      <w:iCs w:val="0"/>
      <w:smallCaps w:val="0"/>
      <w:strike w:val="0"/>
      <w:color w:val="000000"/>
      <w:spacing w:val="0"/>
      <w:position w:val="0"/>
      <w:sz w:val="23"/>
      <w:szCs w:val="23"/>
      <w:u w:val="none"/>
      <w:lang w:val="ru-RU"/>
    </w:rPr>
  </w:style>
  <w:style w:type="character" w:customStyle="1" w:styleId="115pt0pt0">
    <w:name w:val="Основной текст + 11;5 pt;Не полужирный;Курсив;Интервал 0 pt"/>
    <w:rPr>
      <w:rFonts w:ascii="Times New Roman" w:eastAsia="Times New Roman" w:hAnsi="Times New Roman" w:cs="Times New Roman"/>
      <w:b/>
      <w:bCs/>
      <w:i/>
      <w:iCs/>
      <w:smallCaps w:val="0"/>
      <w:strike w:val="0"/>
      <w:color w:val="000000"/>
      <w:spacing w:val="0"/>
      <w:position w:val="0"/>
      <w:sz w:val="23"/>
      <w:szCs w:val="23"/>
      <w:u w:val="none"/>
      <w:lang w:val="en-US"/>
    </w:rPr>
  </w:style>
  <w:style w:type="paragraph" w:customStyle="1" w:styleId="Style8">
    <w:name w:val="Style8"/>
    <w:basedOn w:val="a"/>
    <w:pPr>
      <w:widowControl w:val="0"/>
      <w:spacing w:line="259" w:lineRule="exact"/>
      <w:ind w:hanging="125"/>
      <w:jc w:val="both"/>
    </w:pPr>
  </w:style>
  <w:style w:type="paragraph" w:customStyle="1" w:styleId="Style37">
    <w:name w:val="Style37"/>
    <w:basedOn w:val="a"/>
    <w:pPr>
      <w:widowControl w:val="0"/>
      <w:spacing w:line="463" w:lineRule="exact"/>
      <w:ind w:firstLine="691"/>
      <w:jc w:val="both"/>
    </w:pPr>
  </w:style>
  <w:style w:type="character" w:customStyle="1" w:styleId="FontStyle50">
    <w:name w:val="Font Style50"/>
    <w:rPr>
      <w:rFonts w:ascii="Times New Roman" w:hAnsi="Times New Roman" w:cs="Times New Roman"/>
      <w:sz w:val="24"/>
      <w:szCs w:val="24"/>
    </w:rPr>
  </w:style>
  <w:style w:type="character" w:customStyle="1" w:styleId="FontStyle42">
    <w:name w:val="Font Style42"/>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pPr>
      <w:spacing w:after="160" w:line="240" w:lineRule="exact"/>
    </w:pPr>
    <w:rPr>
      <w:rFonts w:ascii="Arial" w:hAnsi="Arial" w:cs="Arial"/>
      <w:sz w:val="20"/>
      <w:szCs w:val="20"/>
      <w:lang w:val="en-US"/>
    </w:rPr>
  </w:style>
  <w:style w:type="paragraph" w:customStyle="1" w:styleId="ConsPlusNormal">
    <w:name w:val="ConsPlusNormal"/>
    <w:pPr>
      <w:widowControl w:val="0"/>
      <w:spacing w:after="0" w:line="240" w:lineRule="auto"/>
    </w:pPr>
    <w:rPr>
      <w:rFonts w:ascii="Arial" w:eastAsia="Times New Roman" w:hAnsi="Liberation Serif" w:cs="Arial"/>
      <w:color w:val="000000"/>
      <w:sz w:val="20"/>
      <w:szCs w:val="20"/>
      <w:lang w:eastAsia="ru-RU" w:bidi="hi-IN"/>
    </w:rPr>
  </w:style>
  <w:style w:type="table" w:customStyle="1" w:styleId="18">
    <w:name w:val="Сетка таблицы1"/>
    <w:basedOn w:val="a2"/>
    <w:next w:val="af3"/>
    <w:uiPriority w:val="39"/>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header"/>
    <w:basedOn w:val="a"/>
    <w:link w:val="af5"/>
    <w:unhideWhenUsed/>
    <w:pPr>
      <w:tabs>
        <w:tab w:val="center" w:pos="4677"/>
        <w:tab w:val="right" w:pos="9355"/>
      </w:tabs>
    </w:pPr>
  </w:style>
  <w:style w:type="character" w:customStyle="1" w:styleId="af5">
    <w:name w:val="Верхний колонтитул Знак"/>
    <w:basedOn w:val="a1"/>
    <w:link w:val="af4"/>
  </w:style>
  <w:style w:type="paragraph" w:styleId="af6">
    <w:name w:val="footer"/>
    <w:basedOn w:val="a"/>
    <w:link w:val="af7"/>
    <w:unhideWhenUsed/>
    <w:pPr>
      <w:tabs>
        <w:tab w:val="center" w:pos="4677"/>
        <w:tab w:val="right" w:pos="9355"/>
      </w:tabs>
    </w:pPr>
  </w:style>
  <w:style w:type="character" w:customStyle="1" w:styleId="af7">
    <w:name w:val="Нижний колонтитул Знак"/>
    <w:basedOn w:val="a1"/>
    <w:link w:val="af6"/>
  </w:style>
  <w:style w:type="paragraph" w:customStyle="1" w:styleId="af8">
    <w:name w:val="Заголовок"/>
    <w:next w:val="a"/>
    <w:pPr>
      <w:spacing w:after="0" w:line="240" w:lineRule="auto"/>
      <w:jc w:val="center"/>
    </w:pPr>
    <w:rPr>
      <w:rFonts w:ascii="Times New Roman" w:eastAsia="Times New Roman" w:hAnsi="Times New Roman" w:cs="Times New Roman"/>
      <w:sz w:val="24"/>
      <w:szCs w:val="20"/>
      <w:lang w:eastAsia="zh-CN"/>
    </w:rPr>
  </w:style>
  <w:style w:type="character" w:styleId="af9">
    <w:name w:val="page number"/>
    <w:basedOn w:val="a1"/>
    <w:rPr>
      <w:rFonts w:cs="Times New Roman"/>
    </w:rPr>
  </w:style>
  <w:style w:type="paragraph" w:customStyle="1" w:styleId="afa">
    <w:name w:val="Знак"/>
    <w:basedOn w:val="a"/>
    <w:pPr>
      <w:spacing w:before="100" w:beforeAutospacing="1" w:after="100" w:afterAutospacing="1"/>
    </w:pPr>
    <w:rPr>
      <w:rFonts w:ascii="Tahoma" w:hAnsi="Tahoma" w:cs="Tahoma"/>
      <w:sz w:val="20"/>
      <w:szCs w:val="20"/>
      <w:lang w:val="en-US"/>
    </w:rPr>
  </w:style>
  <w:style w:type="paragraph" w:customStyle="1" w:styleId="afb">
    <w:name w:val="Знак"/>
    <w:basedOn w:val="a"/>
    <w:pPr>
      <w:spacing w:before="100" w:beforeAutospacing="1" w:after="100" w:afterAutospacing="1"/>
    </w:pPr>
    <w:rPr>
      <w:rFonts w:ascii="Tahoma" w:hAnsi="Tahoma" w:cs="Tahoma"/>
      <w:sz w:val="20"/>
      <w:szCs w:val="20"/>
      <w:lang w:val="en-US"/>
    </w:rPr>
  </w:style>
  <w:style w:type="paragraph" w:customStyle="1" w:styleId="afc">
    <w:name w:val="Знак"/>
    <w:basedOn w:val="a"/>
    <w:pPr>
      <w:spacing w:before="100" w:beforeAutospacing="1" w:after="100" w:afterAutospacing="1"/>
    </w:pPr>
    <w:rPr>
      <w:rFonts w:ascii="Tahoma" w:hAnsi="Tahoma" w:cs="Tahoma"/>
      <w:sz w:val="20"/>
      <w:szCs w:val="20"/>
      <w:lang w:val="en-US"/>
    </w:rPr>
  </w:style>
  <w:style w:type="numbering" w:customStyle="1" w:styleId="24">
    <w:name w:val="Нет списка2"/>
    <w:next w:val="a3"/>
    <w:uiPriority w:val="99"/>
    <w:semiHidden/>
    <w:unhideWhenUsed/>
  </w:style>
  <w:style w:type="character" w:styleId="afd">
    <w:name w:val="Hyperlink"/>
    <w:unhideWhenUsed/>
    <w:rPr>
      <w:color w:val="0000FF"/>
      <w:u w:val="single"/>
    </w:rPr>
  </w:style>
  <w:style w:type="paragraph" w:styleId="a0">
    <w:name w:val="Body Text"/>
    <w:basedOn w:val="a"/>
    <w:link w:val="afe"/>
    <w:unhideWhenUsed/>
    <w:pPr>
      <w:widowControl w:val="0"/>
      <w:spacing w:after="120"/>
    </w:pPr>
    <w:rPr>
      <w:rFonts w:eastAsia="Arial Unicode MS" w:cs="Tahoma"/>
      <w:lang w:bidi="ru-RU"/>
    </w:rPr>
  </w:style>
  <w:style w:type="character" w:customStyle="1" w:styleId="afe">
    <w:name w:val="Основной текст Знак"/>
    <w:basedOn w:val="a1"/>
    <w:link w:val="a0"/>
    <w:rPr>
      <w:rFonts w:ascii="Times New Roman" w:eastAsia="Arial Unicode MS" w:hAnsi="Times New Roman" w:cs="Tahoma"/>
      <w:sz w:val="24"/>
      <w:szCs w:val="24"/>
      <w:lang w:eastAsia="ru-RU" w:bidi="ru-RU"/>
    </w:rPr>
  </w:style>
  <w:style w:type="paragraph" w:customStyle="1" w:styleId="aff">
    <w:name w:val="Содержимое таблицы"/>
    <w:basedOn w:val="a"/>
    <w:rPr>
      <w:lang w:eastAsia="ar-SA"/>
    </w:rPr>
  </w:style>
  <w:style w:type="character" w:styleId="aff0">
    <w:name w:val="FollowedHyperlink"/>
    <w:unhideWhenUsed/>
    <w:rPr>
      <w:color w:val="800080"/>
      <w:u w:val="single"/>
    </w:rPr>
  </w:style>
  <w:style w:type="paragraph" w:customStyle="1" w:styleId="Standard">
    <w:name w:val="Standard"/>
    <w:pPr>
      <w:widowControl w:val="0"/>
      <w:spacing w:after="0" w:line="240" w:lineRule="auto"/>
    </w:pPr>
    <w:rPr>
      <w:rFonts w:ascii="Times New Roman" w:eastAsia="Times New Roman" w:hAnsi="Times New Roman" w:cs="Times New Roman"/>
      <w:sz w:val="20"/>
      <w:szCs w:val="20"/>
      <w:lang w:eastAsia="zh-CN"/>
    </w:rPr>
  </w:style>
  <w:style w:type="paragraph" w:customStyle="1" w:styleId="ConsNormal">
    <w:name w:val="ConsNormal"/>
    <w:pPr>
      <w:spacing w:after="0" w:line="240" w:lineRule="auto"/>
      <w:jc w:val="both"/>
    </w:pPr>
    <w:rPr>
      <w:rFonts w:ascii="Times New Roman" w:eastAsia="Arial" w:hAnsi="Times New Roman" w:cs="Times New Roman"/>
      <w:color w:val="000000"/>
      <w:sz w:val="28"/>
      <w:szCs w:val="28"/>
      <w:lang w:eastAsia="zh-CN"/>
    </w:rPr>
  </w:style>
  <w:style w:type="paragraph" w:styleId="aff1">
    <w:name w:val="Body Text Indent"/>
    <w:link w:val="aff2"/>
    <w:pPr>
      <w:spacing w:after="0" w:line="240" w:lineRule="auto"/>
      <w:ind w:firstLine="851"/>
      <w:jc w:val="both"/>
    </w:pPr>
    <w:rPr>
      <w:rFonts w:ascii="Times New Roman" w:eastAsia="Times New Roman" w:hAnsi="Times New Roman" w:cs="Times New Roman"/>
      <w:sz w:val="24"/>
      <w:szCs w:val="20"/>
      <w:lang w:val="en-US"/>
    </w:rPr>
  </w:style>
  <w:style w:type="character" w:customStyle="1" w:styleId="aff2">
    <w:name w:val="Основной текст с отступом Знак"/>
    <w:basedOn w:val="a1"/>
    <w:link w:val="aff1"/>
  </w:style>
  <w:style w:type="table" w:customStyle="1" w:styleId="25">
    <w:name w:val="Сетка таблицы2"/>
    <w:basedOn w:val="a2"/>
    <w:next w:val="a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Знак"/>
    <w:basedOn w:val="a"/>
    <w:next w:val="2"/>
    <w:pPr>
      <w:spacing w:after="160" w:line="240" w:lineRule="exact"/>
      <w:ind w:firstLine="720"/>
    </w:pPr>
    <w:rPr>
      <w:b/>
    </w:rPr>
  </w:style>
  <w:style w:type="character" w:customStyle="1" w:styleId="20">
    <w:name w:val="Заголовок 2 Знак"/>
    <w:basedOn w:val="a1"/>
    <w:link w:val="2"/>
    <w:uiPriority w:val="9"/>
    <w:semiHidden/>
    <w:rPr>
      <w:rFonts w:ascii="Cambria" w:eastAsia="Cambria" w:hAnsi="Cambria" w:cs="Cambria"/>
      <w:b/>
      <w:bCs/>
      <w:color w:val="4F81BD" w:themeColor="accent1"/>
      <w:sz w:val="26"/>
      <w:szCs w:val="26"/>
    </w:rPr>
  </w:style>
  <w:style w:type="paragraph" w:customStyle="1" w:styleId="aff4">
    <w:name w:val="Знак"/>
    <w:basedOn w:val="a"/>
    <w:pPr>
      <w:spacing w:before="100" w:beforeAutospacing="1" w:after="100" w:afterAutospacing="1"/>
    </w:pPr>
    <w:rPr>
      <w:rFonts w:ascii="Tahoma" w:hAnsi="Tahoma" w:cs="Tahoma"/>
      <w:sz w:val="20"/>
      <w:szCs w:val="20"/>
      <w:lang w:val="en-US"/>
    </w:rPr>
  </w:style>
  <w:style w:type="paragraph" w:customStyle="1" w:styleId="aff5">
    <w:name w:val="Знак"/>
    <w:basedOn w:val="a"/>
    <w:pPr>
      <w:spacing w:before="100" w:beforeAutospacing="1" w:after="100" w:afterAutospacing="1"/>
    </w:pPr>
    <w:rPr>
      <w:rFonts w:ascii="Tahoma" w:hAnsi="Tahoma" w:cs="Tahoma"/>
      <w:sz w:val="20"/>
      <w:szCs w:val="20"/>
      <w:lang w:val="en-US"/>
    </w:rPr>
  </w:style>
  <w:style w:type="paragraph" w:customStyle="1" w:styleId="aff6">
    <w:name w:val="Знак"/>
    <w:basedOn w:val="a"/>
    <w:pPr>
      <w:spacing w:before="100" w:beforeAutospacing="1" w:after="100" w:afterAutospacing="1"/>
    </w:pPr>
    <w:rPr>
      <w:rFonts w:ascii="Tahoma" w:hAnsi="Tahoma" w:cs="Tahoma"/>
      <w:sz w:val="20"/>
      <w:szCs w:val="20"/>
      <w:lang w:val="en-US"/>
    </w:rPr>
  </w:style>
  <w:style w:type="character" w:customStyle="1" w:styleId="10">
    <w:name w:val="Заголовок 1 Знак"/>
    <w:basedOn w:val="a1"/>
    <w:link w:val="1"/>
    <w:rPr>
      <w:rFonts w:ascii="Times New Roman" w:eastAsia="Times New Roman" w:hAnsi="Times New Roman" w:cs="Times New Roman"/>
      <w:b/>
      <w:bCs/>
      <w:color w:val="1D398D"/>
      <w:sz w:val="36"/>
      <w:szCs w:val="36"/>
      <w:lang w:eastAsia="zh-CN"/>
    </w:rPr>
  </w:style>
  <w:style w:type="character" w:customStyle="1" w:styleId="30">
    <w:name w:val="Заголовок 3 Знак"/>
    <w:basedOn w:val="a1"/>
    <w:link w:val="3"/>
    <w:rPr>
      <w:rFonts w:ascii="Arial" w:eastAsia="Times New Roman" w:hAnsi="Arial" w:cs="Arial"/>
      <w:b/>
      <w:bCs/>
      <w:sz w:val="26"/>
      <w:szCs w:val="26"/>
      <w:lang w:eastAsia="zh-CN"/>
    </w:rPr>
  </w:style>
  <w:style w:type="numbering" w:customStyle="1" w:styleId="32">
    <w:name w:val="Нет списка3"/>
    <w:next w:val="a3"/>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z w:val="28"/>
      <w:szCs w:val="28"/>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sz w:val="28"/>
      <w:szCs w:val="28"/>
      <w:lang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b/>
      <w:bCs/>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6">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9">
    <w:name w:val="Основной шрифт абзаца1"/>
  </w:style>
  <w:style w:type="character" w:customStyle="1" w:styleId="111">
    <w:name w:val="Знак Знак11"/>
    <w:rPr>
      <w:rFonts w:ascii="Times New Roman" w:eastAsia="Times New Roman" w:hAnsi="Times New Roman" w:cs="Times New Roman"/>
      <w:b/>
      <w:bCs/>
      <w:color w:val="1D398D"/>
      <w:sz w:val="36"/>
      <w:szCs w:val="36"/>
    </w:rPr>
  </w:style>
  <w:style w:type="character" w:customStyle="1" w:styleId="100">
    <w:name w:val="Знак Знак10"/>
    <w:rPr>
      <w:rFonts w:ascii="Times New Roman" w:eastAsia="Times New Roman" w:hAnsi="Times New Roman" w:cs="Times New Roman"/>
      <w:b/>
      <w:bCs/>
      <w:sz w:val="36"/>
      <w:szCs w:val="36"/>
    </w:rPr>
  </w:style>
  <w:style w:type="character" w:customStyle="1" w:styleId="92">
    <w:name w:val="Знак Знак9"/>
    <w:rPr>
      <w:rFonts w:ascii="Arial" w:eastAsia="Times New Roman" w:hAnsi="Arial" w:cs="Arial"/>
      <w:b/>
      <w:bCs/>
      <w:sz w:val="26"/>
      <w:szCs w:val="26"/>
    </w:rPr>
  </w:style>
  <w:style w:type="character" w:customStyle="1" w:styleId="82">
    <w:name w:val="Знак Знак8"/>
    <w:rPr>
      <w:rFonts w:ascii="Times New Roman" w:eastAsia="Times New Roman" w:hAnsi="Times New Roman" w:cs="Times New Roman"/>
      <w:sz w:val="20"/>
      <w:szCs w:val="20"/>
    </w:rPr>
  </w:style>
  <w:style w:type="character" w:customStyle="1" w:styleId="72">
    <w:name w:val="Знак Знак7"/>
    <w:rPr>
      <w:rFonts w:ascii="Times New Roman" w:eastAsia="Times New Roman" w:hAnsi="Times New Roman" w:cs="Times New Roman"/>
      <w:sz w:val="24"/>
      <w:szCs w:val="24"/>
    </w:rPr>
  </w:style>
  <w:style w:type="character" w:customStyle="1" w:styleId="62">
    <w:name w:val="Знак Знак6"/>
    <w:rPr>
      <w:rFonts w:ascii="Times New Roman" w:eastAsia="Times New Roman" w:hAnsi="Times New Roman" w:cs="Times New Roman"/>
      <w:sz w:val="24"/>
      <w:szCs w:val="24"/>
    </w:rPr>
  </w:style>
  <w:style w:type="character" w:customStyle="1" w:styleId="52">
    <w:name w:val="Знак Знак5"/>
    <w:rPr>
      <w:rFonts w:ascii="Times New Roman" w:eastAsia="Times New Roman" w:hAnsi="Times New Roman" w:cs="Times New Roman"/>
      <w:sz w:val="28"/>
      <w:szCs w:val="24"/>
    </w:rPr>
  </w:style>
  <w:style w:type="character" w:customStyle="1" w:styleId="42">
    <w:name w:val="Знак Знак4"/>
    <w:rPr>
      <w:rFonts w:ascii="Times New Roman" w:eastAsia="Times New Roman" w:hAnsi="Times New Roman" w:cs="Times New Roman"/>
      <w:sz w:val="24"/>
      <w:szCs w:val="24"/>
    </w:rPr>
  </w:style>
  <w:style w:type="character" w:customStyle="1" w:styleId="33">
    <w:name w:val="Знак Знак3"/>
    <w:rPr>
      <w:rFonts w:ascii="Times New Roman" w:eastAsia="Times New Roman" w:hAnsi="Times New Roman" w:cs="Times New Roman"/>
      <w:sz w:val="24"/>
      <w:szCs w:val="24"/>
    </w:rPr>
  </w:style>
  <w:style w:type="character" w:customStyle="1" w:styleId="27">
    <w:name w:val="Знак Знак2"/>
    <w:rPr>
      <w:rFonts w:ascii="Times New Roman" w:eastAsia="Times New Roman" w:hAnsi="Times New Roman" w:cs="Times New Roman"/>
      <w:sz w:val="24"/>
      <w:szCs w:val="24"/>
    </w:rPr>
  </w:style>
  <w:style w:type="character" w:customStyle="1" w:styleId="1a">
    <w:name w:val="Знак Знак1"/>
    <w:rPr>
      <w:rFonts w:ascii="Times New Roman" w:eastAsia="Times New Roman" w:hAnsi="Times New Roman" w:cs="Times New Roman"/>
      <w:sz w:val="24"/>
      <w:szCs w:val="24"/>
    </w:rPr>
  </w:style>
  <w:style w:type="character" w:customStyle="1" w:styleId="aff7">
    <w:name w:val="Знак Знак"/>
    <w:rPr>
      <w:rFonts w:ascii="Tahoma" w:eastAsia="Times New Roman" w:hAnsi="Tahoma" w:cs="Tahoma"/>
      <w:sz w:val="16"/>
      <w:szCs w:val="16"/>
    </w:rPr>
  </w:style>
  <w:style w:type="character" w:customStyle="1" w:styleId="ConsPlusNormal0">
    <w:name w:val="ConsPlusNormal Знак"/>
    <w:rPr>
      <w:rFonts w:ascii="Arial" w:hAnsi="Arial" w:cs="Arial"/>
      <w:sz w:val="22"/>
      <w:szCs w:val="22"/>
      <w:lang w:val="ru-RU" w:bidi="ar-SA"/>
    </w:rPr>
  </w:style>
  <w:style w:type="character" w:customStyle="1" w:styleId="NoSpacingChar">
    <w:name w:val="No Spacing Char"/>
    <w:rPr>
      <w:sz w:val="24"/>
      <w:szCs w:val="24"/>
      <w:lang w:val="ru-RU" w:bidi="ar-SA"/>
    </w:rPr>
  </w:style>
  <w:style w:type="character" w:customStyle="1" w:styleId="aff8">
    <w:name w:val="Символ сноски"/>
    <w:rPr>
      <w:vertAlign w:val="superscript"/>
    </w:rPr>
  </w:style>
  <w:style w:type="character" w:customStyle="1" w:styleId="FontStyle15">
    <w:name w:val="Font Style15"/>
    <w:rPr>
      <w:rFonts w:ascii="Times New Roman" w:hAnsi="Times New Roman" w:cs="Times New Roman" w:hint="default"/>
      <w:sz w:val="26"/>
      <w:szCs w:val="26"/>
    </w:rPr>
  </w:style>
  <w:style w:type="character" w:customStyle="1" w:styleId="FontStyle17">
    <w:name w:val="Font Style17"/>
    <w:rPr>
      <w:rFonts w:ascii="Times New Roman" w:hAnsi="Times New Roman" w:cs="Times New Roman" w:hint="default"/>
      <w:sz w:val="26"/>
      <w:szCs w:val="26"/>
    </w:rPr>
  </w:style>
  <w:style w:type="character" w:customStyle="1" w:styleId="apple-style-span">
    <w:name w:val="apple-style-span"/>
    <w:basedOn w:val="19"/>
  </w:style>
  <w:style w:type="character" w:customStyle="1" w:styleId="FontStyle12">
    <w:name w:val="Font Style12"/>
    <w:rPr>
      <w:rFonts w:ascii="Times New Roman" w:hAnsi="Times New Roman" w:cs="Times New Roman" w:hint="default"/>
      <w:spacing w:val="-10"/>
      <w:sz w:val="14"/>
      <w:szCs w:val="14"/>
    </w:rPr>
  </w:style>
  <w:style w:type="character" w:customStyle="1" w:styleId="FontStyle13">
    <w:name w:val="Font Style13"/>
    <w:rPr>
      <w:rFonts w:ascii="Times New Roman" w:hAnsi="Times New Roman" w:cs="Times New Roman" w:hint="default"/>
      <w:sz w:val="18"/>
      <w:szCs w:val="18"/>
    </w:rPr>
  </w:style>
  <w:style w:type="character" w:customStyle="1" w:styleId="FontStyle14">
    <w:name w:val="Font Style14"/>
    <w:rPr>
      <w:rFonts w:ascii="Franklin Gothic Medium" w:hAnsi="Franklin Gothic Medium" w:cs="Franklin Gothic Medium" w:hint="default"/>
      <w:i/>
      <w:iCs/>
      <w:sz w:val="18"/>
      <w:szCs w:val="18"/>
    </w:rPr>
  </w:style>
  <w:style w:type="character" w:customStyle="1" w:styleId="aff9">
    <w:name w:val="Цветовое выделение"/>
    <w:rPr>
      <w:b/>
      <w:bCs/>
      <w:color w:val="000080"/>
      <w:szCs w:val="20"/>
    </w:rPr>
  </w:style>
  <w:style w:type="character" w:customStyle="1" w:styleId="apple-converted-space">
    <w:name w:val="apple-converted-space"/>
    <w:basedOn w:val="19"/>
  </w:style>
  <w:style w:type="character" w:customStyle="1" w:styleId="1b">
    <w:name w:val="Знак сноски1"/>
    <w:rPr>
      <w:vertAlign w:val="superscript"/>
    </w:rPr>
  </w:style>
  <w:style w:type="character" w:customStyle="1" w:styleId="affa">
    <w:name w:val="Символы концевой сноски"/>
    <w:rPr>
      <w:vertAlign w:val="superscript"/>
    </w:rPr>
  </w:style>
  <w:style w:type="character" w:customStyle="1" w:styleId="WW-">
    <w:name w:val="WW-Символы концевой сноски"/>
  </w:style>
  <w:style w:type="character" w:styleId="affb">
    <w:name w:val="footnote reference"/>
    <w:rPr>
      <w:vertAlign w:val="superscript"/>
    </w:rPr>
  </w:style>
  <w:style w:type="character" w:styleId="affc">
    <w:name w:val="endnote reference"/>
    <w:rPr>
      <w:vertAlign w:val="superscript"/>
    </w:rPr>
  </w:style>
  <w:style w:type="paragraph" w:styleId="affd">
    <w:name w:val="List"/>
    <w:basedOn w:val="a0"/>
    <w:pPr>
      <w:widowControl/>
    </w:pPr>
    <w:rPr>
      <w:rFonts w:eastAsia="Times New Roman" w:cs="Mangal"/>
      <w:lang w:eastAsia="zh-CN" w:bidi="ar-SA"/>
    </w:rPr>
  </w:style>
  <w:style w:type="paragraph" w:styleId="affe">
    <w:name w:val="caption"/>
    <w:basedOn w:val="a"/>
    <w:qFormat/>
    <w:pPr>
      <w:spacing w:before="120" w:after="120"/>
    </w:pPr>
    <w:rPr>
      <w:rFonts w:cs="Mangal"/>
      <w:i/>
      <w:iCs/>
      <w:lang w:eastAsia="zh-CN"/>
    </w:rPr>
  </w:style>
  <w:style w:type="paragraph" w:customStyle="1" w:styleId="28">
    <w:name w:val="Указатель2"/>
    <w:basedOn w:val="a"/>
    <w:rPr>
      <w:rFonts w:cs="Mangal"/>
      <w:lang w:eastAsia="zh-CN"/>
    </w:rPr>
  </w:style>
  <w:style w:type="paragraph" w:customStyle="1" w:styleId="1c">
    <w:name w:val="Название объекта1"/>
    <w:basedOn w:val="a"/>
    <w:pPr>
      <w:spacing w:before="120" w:after="120"/>
    </w:pPr>
    <w:rPr>
      <w:rFonts w:cs="Mangal"/>
      <w:i/>
      <w:iCs/>
      <w:lang w:eastAsia="zh-CN"/>
    </w:rPr>
  </w:style>
  <w:style w:type="paragraph" w:customStyle="1" w:styleId="1d">
    <w:name w:val="Указатель1"/>
    <w:basedOn w:val="a"/>
    <w:rPr>
      <w:rFonts w:cs="Mangal"/>
      <w:lang w:eastAsia="zh-CN"/>
    </w:rPr>
  </w:style>
  <w:style w:type="paragraph" w:styleId="afff">
    <w:name w:val="footnote text"/>
    <w:basedOn w:val="a"/>
    <w:link w:val="afff0"/>
    <w:rPr>
      <w:sz w:val="20"/>
      <w:szCs w:val="20"/>
      <w:lang w:eastAsia="zh-CN"/>
    </w:rPr>
  </w:style>
  <w:style w:type="character" w:customStyle="1" w:styleId="afff0">
    <w:name w:val="Текст сноски Знак"/>
    <w:basedOn w:val="a1"/>
    <w:link w:val="afff"/>
    <w:rPr>
      <w:rFonts w:ascii="Times New Roman" w:eastAsia="Times New Roman" w:hAnsi="Times New Roman" w:cs="Times New Roman"/>
      <w:sz w:val="20"/>
      <w:szCs w:val="20"/>
      <w:lang w:eastAsia="zh-CN"/>
    </w:rPr>
  </w:style>
  <w:style w:type="paragraph" w:customStyle="1" w:styleId="210">
    <w:name w:val="Основной текст 21"/>
    <w:basedOn w:val="a"/>
    <w:pPr>
      <w:spacing w:after="120" w:line="480" w:lineRule="auto"/>
    </w:pPr>
    <w:rPr>
      <w:lang w:eastAsia="zh-CN"/>
    </w:rPr>
  </w:style>
  <w:style w:type="paragraph" w:customStyle="1" w:styleId="211">
    <w:name w:val="Основной текст с отступом 21"/>
    <w:basedOn w:val="a"/>
    <w:pPr>
      <w:spacing w:after="120" w:line="480" w:lineRule="auto"/>
      <w:ind w:left="283"/>
    </w:pPr>
    <w:rPr>
      <w:lang w:eastAsia="zh-CN"/>
    </w:rPr>
  </w:style>
  <w:style w:type="paragraph" w:customStyle="1" w:styleId="ConsPlusNonformat">
    <w:name w:val="ConsPlusNonformat"/>
    <w:pPr>
      <w:spacing w:after="0" w:line="240" w:lineRule="auto"/>
    </w:pPr>
    <w:rPr>
      <w:rFonts w:ascii="Courier New" w:eastAsia="Times New Roman" w:hAnsi="Courier New" w:cs="Courier New"/>
      <w:sz w:val="20"/>
      <w:szCs w:val="20"/>
      <w:lang w:eastAsia="zh-CN"/>
    </w:rPr>
  </w:style>
  <w:style w:type="paragraph" w:customStyle="1" w:styleId="ConsPlusCell">
    <w:name w:val="ConsPlusCell"/>
    <w:pPr>
      <w:spacing w:after="0" w:line="240" w:lineRule="auto"/>
    </w:pPr>
    <w:rPr>
      <w:rFonts w:ascii="Times New Roman" w:eastAsia="Times New Roman" w:hAnsi="Times New Roman" w:cs="Times New Roman"/>
      <w:sz w:val="28"/>
      <w:szCs w:val="28"/>
      <w:lang w:eastAsia="zh-CN"/>
    </w:rPr>
  </w:style>
  <w:style w:type="paragraph" w:customStyle="1" w:styleId="NoSpacing1">
    <w:name w:val="No Spacing1"/>
    <w:pPr>
      <w:spacing w:after="0" w:line="240" w:lineRule="auto"/>
    </w:pPr>
    <w:rPr>
      <w:sz w:val="24"/>
      <w:szCs w:val="24"/>
      <w:lang w:eastAsia="zh-CN"/>
    </w:rPr>
  </w:style>
  <w:style w:type="paragraph" w:customStyle="1" w:styleId="Normal1">
    <w:name w:val="Normal1"/>
    <w:pPr>
      <w:widowControl w:val="0"/>
      <w:spacing w:after="0" w:line="240" w:lineRule="auto"/>
    </w:pPr>
    <w:rPr>
      <w:rFonts w:ascii="Times New Roman" w:eastAsia="Times New Roman" w:hAnsi="Times New Roman" w:cs="Times New Roman"/>
      <w:sz w:val="20"/>
      <w:szCs w:val="20"/>
      <w:lang w:eastAsia="zh-CN"/>
    </w:rPr>
  </w:style>
  <w:style w:type="paragraph" w:customStyle="1" w:styleId="caaieiaie2">
    <w:name w:val="caaieiaie 2"/>
    <w:basedOn w:val="a"/>
    <w:next w:val="a"/>
    <w:pPr>
      <w:keepNext/>
      <w:jc w:val="center"/>
    </w:pPr>
    <w:rPr>
      <w:rFonts w:ascii="Arial" w:hAnsi="Arial" w:cs="Arial"/>
      <w:b/>
      <w:sz w:val="36"/>
      <w:szCs w:val="20"/>
      <w:lang w:eastAsia="zh-CN"/>
    </w:rPr>
  </w:style>
  <w:style w:type="paragraph" w:customStyle="1" w:styleId="1e">
    <w:name w:val="Абзац списка1"/>
    <w:basedOn w:val="a"/>
    <w:pPr>
      <w:ind w:left="720"/>
    </w:pPr>
    <w:rPr>
      <w:rFonts w:ascii="Calibri" w:eastAsia="Calibri" w:hAnsi="Calibri" w:cs="Calibri"/>
      <w:lang w:eastAsia="zh-CN"/>
    </w:rPr>
  </w:style>
  <w:style w:type="paragraph" w:customStyle="1" w:styleId="ConsPlusTitle">
    <w:name w:val="ConsPlusTitle"/>
    <w:pPr>
      <w:widowControl w:val="0"/>
      <w:spacing w:after="0" w:line="240" w:lineRule="auto"/>
    </w:pPr>
    <w:rPr>
      <w:rFonts w:ascii="Arial" w:hAnsi="Arial" w:cs="Arial"/>
      <w:b/>
      <w:bCs/>
      <w:sz w:val="20"/>
      <w:szCs w:val="20"/>
      <w:lang w:eastAsia="zh-CN"/>
    </w:rPr>
  </w:style>
  <w:style w:type="paragraph" w:customStyle="1" w:styleId="afff1">
    <w:name w:val="Заголовок таблицы"/>
    <w:basedOn w:val="aff"/>
    <w:pPr>
      <w:jc w:val="center"/>
    </w:pPr>
    <w:rPr>
      <w:b/>
      <w:bCs/>
      <w:lang w:eastAsia="zh-CN"/>
    </w:rPr>
  </w:style>
  <w:style w:type="paragraph" w:customStyle="1" w:styleId="msonormalbullet2gif">
    <w:name w:val="msonormalbullet2.gi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WW8Num2">
    <w:name w:val="WW8Num2"/>
    <w:basedOn w:val="a3"/>
    <w:rsid w:val="00640379"/>
    <w:pPr>
      <w:numPr>
        <w:numId w:val="2"/>
      </w:numPr>
    </w:pPr>
  </w:style>
  <w:style w:type="paragraph" w:customStyle="1" w:styleId="afff2">
    <w:name w:val="Знак"/>
    <w:basedOn w:val="a"/>
    <w:rsid w:val="00D0049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3">
    <w:name w:val="Знак"/>
    <w:basedOn w:val="a"/>
    <w:rsid w:val="00FE0CE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4">
    <w:name w:val="Знак"/>
    <w:basedOn w:val="a"/>
    <w:rsid w:val="00D46D0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5">
    <w:name w:val="Знак"/>
    <w:basedOn w:val="a"/>
    <w:rsid w:val="008C29F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43">
    <w:name w:val="Нет списка4"/>
    <w:next w:val="a3"/>
    <w:semiHidden/>
    <w:rsid w:val="002359A9"/>
  </w:style>
  <w:style w:type="table" w:customStyle="1" w:styleId="34">
    <w:name w:val="Сетка таблицы3"/>
    <w:basedOn w:val="a2"/>
    <w:next w:val="af3"/>
    <w:rsid w:val="002359A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homa">
    <w:name w:val="Основной текст + Tahoma"/>
    <w:aliases w:val="10,5 pt,Основной текст + Trebuchet MS,7"/>
    <w:basedOn w:val="afe"/>
    <w:rsid w:val="002359A9"/>
    <w:rPr>
      <w:rFonts w:ascii="Tahoma" w:eastAsia="Arial Unicode MS" w:hAnsi="Tahoma" w:cs="Tahoma"/>
      <w:sz w:val="21"/>
      <w:szCs w:val="21"/>
      <w:lang w:eastAsia="ru-RU" w:bidi="ar-SA"/>
    </w:rPr>
  </w:style>
  <w:style w:type="character" w:customStyle="1" w:styleId="29">
    <w:name w:val="Основной текст (2)_"/>
    <w:basedOn w:val="a1"/>
    <w:link w:val="2a"/>
    <w:rsid w:val="002359A9"/>
    <w:rPr>
      <w:rFonts w:ascii="Tahoma" w:hAnsi="Tahoma"/>
      <w:sz w:val="21"/>
      <w:szCs w:val="21"/>
      <w:shd w:val="clear" w:color="auto" w:fill="FFFFFF"/>
    </w:rPr>
  </w:style>
  <w:style w:type="paragraph" w:customStyle="1" w:styleId="2a">
    <w:name w:val="Основной текст (2)"/>
    <w:basedOn w:val="a"/>
    <w:link w:val="29"/>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jc w:val="both"/>
    </w:pPr>
    <w:rPr>
      <w:rFonts w:ascii="Tahoma" w:eastAsia="Calibri" w:hAnsi="Tahoma" w:cs="Calibri"/>
      <w:sz w:val="21"/>
      <w:szCs w:val="21"/>
      <w:lang w:eastAsia="en-US"/>
    </w:rPr>
  </w:style>
  <w:style w:type="paragraph" w:customStyle="1" w:styleId="xl65">
    <w:name w:val="xl65"/>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style>
  <w:style w:type="paragraph" w:customStyle="1" w:styleId="xl66">
    <w:name w:val="xl6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18"/>
      <w:szCs w:val="18"/>
    </w:rPr>
  </w:style>
  <w:style w:type="paragraph" w:customStyle="1" w:styleId="xl67">
    <w:name w:val="xl6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68">
    <w:name w:val="xl68"/>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20"/>
      <w:szCs w:val="20"/>
    </w:rPr>
  </w:style>
  <w:style w:type="paragraph" w:customStyle="1" w:styleId="xl69">
    <w:name w:val="xl69"/>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0">
    <w:name w:val="xl70"/>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1">
    <w:name w:val="xl71"/>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2">
    <w:name w:val="xl72"/>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b/>
      <w:bCs/>
      <w:sz w:val="20"/>
      <w:szCs w:val="20"/>
    </w:rPr>
  </w:style>
  <w:style w:type="paragraph" w:customStyle="1" w:styleId="xl73">
    <w:name w:val="xl73"/>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4">
    <w:name w:val="xl74"/>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5">
    <w:name w:val="xl75"/>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0"/>
      <w:szCs w:val="20"/>
    </w:rPr>
  </w:style>
  <w:style w:type="paragraph" w:customStyle="1" w:styleId="xl76">
    <w:name w:val="xl7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7">
    <w:name w:val="xl7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8">
    <w:name w:val="xl78"/>
    <w:basedOn w:val="a"/>
    <w:rsid w:val="002359A9"/>
    <w:pPr>
      <w:pBdr>
        <w:top w:val="single" w:sz="4" w:space="0" w:color="auto"/>
        <w:left w:val="none" w:sz="0"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79">
    <w:name w:val="xl79"/>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80">
    <w:name w:val="xl80"/>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1">
    <w:name w:val="xl81"/>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2">
    <w:name w:val="xl82"/>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style>
  <w:style w:type="paragraph" w:customStyle="1" w:styleId="xl83">
    <w:name w:val="xl83"/>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84">
    <w:name w:val="xl84"/>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pPr>
    <w:rPr>
      <w:sz w:val="18"/>
      <w:szCs w:val="18"/>
    </w:rPr>
  </w:style>
  <w:style w:type="paragraph" w:customStyle="1" w:styleId="xl85">
    <w:name w:val="xl85"/>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pPr>
    <w:rPr>
      <w:sz w:val="18"/>
      <w:szCs w:val="18"/>
    </w:rPr>
  </w:style>
  <w:style w:type="character" w:customStyle="1" w:styleId="53">
    <w:name w:val="Основной текст (5)_"/>
    <w:basedOn w:val="a1"/>
    <w:link w:val="54"/>
    <w:rsid w:val="002359A9"/>
    <w:rPr>
      <w:rFonts w:ascii="Tahoma" w:hAnsi="Tahoma"/>
      <w:sz w:val="18"/>
      <w:szCs w:val="18"/>
      <w:shd w:val="clear" w:color="auto" w:fill="FFFFFF"/>
    </w:rPr>
  </w:style>
  <w:style w:type="character" w:customStyle="1" w:styleId="44">
    <w:name w:val="Основной текст (4)_"/>
    <w:basedOn w:val="a1"/>
    <w:link w:val="45"/>
    <w:rsid w:val="002359A9"/>
    <w:rPr>
      <w:rFonts w:ascii="Trebuchet MS" w:hAnsi="Trebuchet MS"/>
      <w:sz w:val="15"/>
      <w:szCs w:val="15"/>
      <w:shd w:val="clear" w:color="auto" w:fill="FFFFFF"/>
    </w:rPr>
  </w:style>
  <w:style w:type="character" w:customStyle="1" w:styleId="63">
    <w:name w:val="Основной текст (6)_"/>
    <w:basedOn w:val="a1"/>
    <w:link w:val="64"/>
    <w:rsid w:val="002359A9"/>
    <w:rPr>
      <w:noProof/>
      <w:sz w:val="8"/>
      <w:szCs w:val="8"/>
      <w:shd w:val="clear" w:color="auto" w:fill="FFFFFF"/>
    </w:rPr>
  </w:style>
  <w:style w:type="paragraph" w:customStyle="1" w:styleId="54">
    <w:name w:val="Основной текст (5)"/>
    <w:basedOn w:val="a"/>
    <w:link w:val="5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ahoma" w:eastAsia="Calibri" w:hAnsi="Tahoma" w:cs="Calibri"/>
      <w:sz w:val="18"/>
      <w:szCs w:val="18"/>
      <w:lang w:eastAsia="en-US"/>
    </w:rPr>
  </w:style>
  <w:style w:type="paragraph" w:customStyle="1" w:styleId="45">
    <w:name w:val="Основной текст (4)"/>
    <w:basedOn w:val="a"/>
    <w:link w:val="44"/>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rebuchet MS" w:eastAsia="Calibri" w:hAnsi="Trebuchet MS" w:cs="Calibri"/>
      <w:sz w:val="15"/>
      <w:szCs w:val="15"/>
      <w:lang w:eastAsia="en-US"/>
    </w:rPr>
  </w:style>
  <w:style w:type="paragraph" w:customStyle="1" w:styleId="64">
    <w:name w:val="Основной текст (6)"/>
    <w:basedOn w:val="a"/>
    <w:link w:val="6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8"/>
      <w:szCs w:val="8"/>
      <w:lang w:eastAsia="en-US"/>
    </w:rPr>
  </w:style>
  <w:style w:type="character" w:customStyle="1" w:styleId="35">
    <w:name w:val="Основной текст (3)_"/>
    <w:basedOn w:val="a1"/>
    <w:link w:val="36"/>
    <w:rsid w:val="002359A9"/>
    <w:rPr>
      <w:noProof/>
      <w:sz w:val="13"/>
      <w:szCs w:val="13"/>
      <w:shd w:val="clear" w:color="auto" w:fill="FFFFFF"/>
    </w:rPr>
  </w:style>
  <w:style w:type="paragraph" w:customStyle="1" w:styleId="36">
    <w:name w:val="Основной текст (3)"/>
    <w:basedOn w:val="a"/>
    <w:link w:val="35"/>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3"/>
      <w:szCs w:val="13"/>
      <w:lang w:eastAsia="en-US"/>
    </w:rPr>
  </w:style>
  <w:style w:type="paragraph" w:customStyle="1" w:styleId="410">
    <w:name w:val="Основной текст (4)1"/>
    <w:basedOn w:val="a"/>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eastAsia="Arial Unicode MS"/>
      <w:i/>
      <w:iCs/>
      <w:noProof/>
      <w:sz w:val="25"/>
      <w:szCs w:val="25"/>
    </w:rPr>
  </w:style>
  <w:style w:type="paragraph" w:customStyle="1" w:styleId="afff6">
    <w:name w:val="Знак"/>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character" w:customStyle="1" w:styleId="afff7">
    <w:name w:val="Подпись к таблице_"/>
    <w:basedOn w:val="a1"/>
    <w:link w:val="afff8"/>
    <w:rsid w:val="002359A9"/>
    <w:rPr>
      <w:noProof/>
      <w:sz w:val="14"/>
      <w:szCs w:val="14"/>
      <w:shd w:val="clear" w:color="auto" w:fill="FFFFFF"/>
    </w:rPr>
  </w:style>
  <w:style w:type="paragraph" w:customStyle="1" w:styleId="afff8">
    <w:name w:val="Подпись к таблице"/>
    <w:basedOn w:val="a"/>
    <w:link w:val="afff7"/>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4"/>
      <w:szCs w:val="14"/>
      <w:lang w:eastAsia="en-US"/>
    </w:rPr>
  </w:style>
  <w:style w:type="character" w:customStyle="1" w:styleId="TimesNewRoman">
    <w:name w:val="Основной текст + Times New Roman"/>
    <w:aliases w:val="8 pt"/>
    <w:basedOn w:val="afe"/>
    <w:rsid w:val="002359A9"/>
    <w:rPr>
      <w:rFonts w:ascii="Times New Roman" w:eastAsia="Arial Unicode MS" w:hAnsi="Times New Roman" w:cs="Times New Roman"/>
      <w:spacing w:val="0"/>
      <w:sz w:val="16"/>
      <w:szCs w:val="16"/>
      <w:lang w:eastAsia="ru-RU" w:bidi="ar-SA"/>
    </w:rPr>
  </w:style>
  <w:style w:type="character" w:customStyle="1" w:styleId="afff9">
    <w:name w:val="Основной текст + Малые прописные"/>
    <w:basedOn w:val="afe"/>
    <w:rsid w:val="002359A9"/>
    <w:rPr>
      <w:rFonts w:ascii="Times New Roman" w:eastAsia="Arial Unicode MS" w:hAnsi="Times New Roman" w:cs="Tahoma"/>
      <w:smallCaps/>
      <w:spacing w:val="0"/>
      <w:sz w:val="15"/>
      <w:szCs w:val="15"/>
      <w:lang w:eastAsia="ru-RU" w:bidi="ar-SA"/>
    </w:rPr>
  </w:style>
  <w:style w:type="paragraph" w:customStyle="1" w:styleId="afffa">
    <w:name w:val="Знак"/>
    <w:basedOn w:val="a"/>
    <w:rsid w:val="005512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b">
    <w:name w:val="Знак"/>
    <w:basedOn w:val="a"/>
    <w:rsid w:val="005246D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c">
    <w:name w:val="Знак"/>
    <w:basedOn w:val="a"/>
    <w:rsid w:val="00E6751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46">
    <w:name w:val="Сетка таблицы4"/>
    <w:basedOn w:val="a2"/>
    <w:next w:val="af3"/>
    <w:rsid w:val="00526A01"/>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Знак"/>
    <w:basedOn w:val="a"/>
    <w:next w:val="2"/>
    <w:autoRedefine/>
    <w:rsid w:val="00526A01"/>
    <w:pPr>
      <w:pBdr>
        <w:top w:val="none" w:sz="0" w:space="0" w:color="auto"/>
        <w:left w:val="none" w:sz="0" w:space="0" w:color="auto"/>
        <w:bottom w:val="none" w:sz="0" w:space="0" w:color="auto"/>
        <w:right w:val="none" w:sz="0" w:space="0" w:color="auto"/>
        <w:between w:val="none" w:sz="0" w:space="0" w:color="auto"/>
      </w:pBdr>
      <w:spacing w:after="160" w:line="240" w:lineRule="exact"/>
      <w:ind w:firstLine="720"/>
    </w:pPr>
    <w:rPr>
      <w:b/>
      <w:lang w:eastAsia="en-US"/>
    </w:rPr>
  </w:style>
  <w:style w:type="paragraph" w:customStyle="1" w:styleId="afffe">
    <w:name w:val="Знак"/>
    <w:basedOn w:val="a"/>
    <w:rsid w:val="00CD194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
    <w:name w:val="Знак"/>
    <w:basedOn w:val="a"/>
    <w:rsid w:val="0088690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0">
    <w:name w:val="Знак"/>
    <w:basedOn w:val="a"/>
    <w:rsid w:val="002438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
    <w:name w:val="Знак Знак1 Знак Знак Знак Знак"/>
    <w:basedOn w:val="a"/>
    <w:rsid w:val="006531AC"/>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paragraph" w:customStyle="1" w:styleId="affff1">
    <w:name w:val="Знак"/>
    <w:basedOn w:val="a"/>
    <w:rsid w:val="003A36D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2">
    <w:name w:val="Знак"/>
    <w:basedOn w:val="a"/>
    <w:rsid w:val="008D744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3">
    <w:name w:val="Знак"/>
    <w:basedOn w:val="a"/>
    <w:rsid w:val="003754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4">
    <w:name w:val="Знак"/>
    <w:basedOn w:val="a"/>
    <w:rsid w:val="00134A4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styleId="37">
    <w:name w:val="Body Text Indent 3"/>
    <w:basedOn w:val="a"/>
    <w:link w:val="38"/>
    <w:uiPriority w:val="99"/>
    <w:semiHidden/>
    <w:unhideWhenUsed/>
    <w:rsid w:val="00CE6E1B"/>
    <w:pPr>
      <w:spacing w:after="120"/>
      <w:ind w:left="283"/>
    </w:pPr>
    <w:rPr>
      <w:sz w:val="16"/>
      <w:szCs w:val="16"/>
    </w:rPr>
  </w:style>
  <w:style w:type="character" w:customStyle="1" w:styleId="38">
    <w:name w:val="Основной текст с отступом 3 Знак"/>
    <w:basedOn w:val="a1"/>
    <w:link w:val="37"/>
    <w:uiPriority w:val="99"/>
    <w:semiHidden/>
    <w:rsid w:val="00CE6E1B"/>
    <w:rPr>
      <w:rFonts w:ascii="Times New Roman" w:eastAsia="Times New Roman" w:hAnsi="Times New Roman" w:cs="Times New Roman"/>
      <w:sz w:val="16"/>
      <w:szCs w:val="16"/>
      <w:lang w:eastAsia="ru-RU"/>
    </w:rPr>
  </w:style>
  <w:style w:type="paragraph" w:customStyle="1" w:styleId="affff5">
    <w:name w:val="Знак"/>
    <w:basedOn w:val="a"/>
    <w:rsid w:val="00CE6E1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6">
    <w:name w:val="Знак"/>
    <w:basedOn w:val="a"/>
    <w:rsid w:val="008B02C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7">
    <w:name w:val="Знак"/>
    <w:basedOn w:val="a"/>
    <w:rsid w:val="0057228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8">
    <w:name w:val="Знак"/>
    <w:basedOn w:val="a"/>
    <w:rsid w:val="009F239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9">
    <w:name w:val="Знак"/>
    <w:basedOn w:val="a"/>
    <w:rsid w:val="00ED6C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a">
    <w:name w:val="Знак"/>
    <w:basedOn w:val="a"/>
    <w:rsid w:val="00FC07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b">
    <w:name w:val="Знак"/>
    <w:basedOn w:val="a"/>
    <w:rsid w:val="005211F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c">
    <w:name w:val="Знак"/>
    <w:basedOn w:val="a"/>
    <w:rsid w:val="00033E9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d">
    <w:name w:val="Знак"/>
    <w:basedOn w:val="a"/>
    <w:rsid w:val="00F04B1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0">
    <w:name w:val="Знак Знак1 Знак Знак Знак Знак"/>
    <w:basedOn w:val="a"/>
    <w:rsid w:val="001820C3"/>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numbering" w:customStyle="1" w:styleId="55">
    <w:name w:val="Нет списка5"/>
    <w:next w:val="a3"/>
    <w:uiPriority w:val="99"/>
    <w:semiHidden/>
    <w:unhideWhenUsed/>
    <w:rsid w:val="00983633"/>
  </w:style>
  <w:style w:type="character" w:customStyle="1" w:styleId="112">
    <w:name w:val="Знак Знак11"/>
    <w:rsid w:val="00983633"/>
    <w:rPr>
      <w:rFonts w:ascii="Times New Roman" w:eastAsia="Times New Roman" w:hAnsi="Times New Roman" w:cs="Times New Roman"/>
      <w:b/>
      <w:bCs/>
      <w:color w:val="1D398D"/>
      <w:kern w:val="1"/>
      <w:sz w:val="36"/>
      <w:szCs w:val="36"/>
    </w:rPr>
  </w:style>
  <w:style w:type="character" w:customStyle="1" w:styleId="101">
    <w:name w:val="Знак Знак10"/>
    <w:rsid w:val="00983633"/>
    <w:rPr>
      <w:rFonts w:ascii="Times New Roman" w:eastAsia="Times New Roman" w:hAnsi="Times New Roman" w:cs="Times New Roman"/>
      <w:b/>
      <w:bCs/>
      <w:sz w:val="36"/>
      <w:szCs w:val="36"/>
    </w:rPr>
  </w:style>
  <w:style w:type="character" w:customStyle="1" w:styleId="93">
    <w:name w:val="Знак Знак9"/>
    <w:rsid w:val="00983633"/>
    <w:rPr>
      <w:rFonts w:ascii="Arial" w:eastAsia="Times New Roman" w:hAnsi="Arial" w:cs="Arial"/>
      <w:b/>
      <w:bCs/>
      <w:sz w:val="26"/>
      <w:szCs w:val="26"/>
    </w:rPr>
  </w:style>
  <w:style w:type="character" w:customStyle="1" w:styleId="83">
    <w:name w:val="Знак Знак8"/>
    <w:rsid w:val="00983633"/>
    <w:rPr>
      <w:rFonts w:ascii="Times New Roman" w:eastAsia="Times New Roman" w:hAnsi="Times New Roman" w:cs="Times New Roman"/>
      <w:sz w:val="20"/>
      <w:szCs w:val="20"/>
    </w:rPr>
  </w:style>
  <w:style w:type="character" w:customStyle="1" w:styleId="73">
    <w:name w:val="Знак Знак7"/>
    <w:rsid w:val="00983633"/>
    <w:rPr>
      <w:rFonts w:ascii="Times New Roman" w:eastAsia="Times New Roman" w:hAnsi="Times New Roman" w:cs="Times New Roman"/>
      <w:sz w:val="24"/>
      <w:szCs w:val="24"/>
    </w:rPr>
  </w:style>
  <w:style w:type="character" w:customStyle="1" w:styleId="65">
    <w:name w:val="Знак Знак6"/>
    <w:rsid w:val="00983633"/>
    <w:rPr>
      <w:rFonts w:ascii="Times New Roman" w:eastAsia="Times New Roman" w:hAnsi="Times New Roman" w:cs="Times New Roman"/>
      <w:sz w:val="24"/>
      <w:szCs w:val="24"/>
    </w:rPr>
  </w:style>
  <w:style w:type="character" w:customStyle="1" w:styleId="56">
    <w:name w:val="Знак Знак5"/>
    <w:rsid w:val="00983633"/>
    <w:rPr>
      <w:rFonts w:ascii="Times New Roman" w:eastAsia="Times New Roman" w:hAnsi="Times New Roman" w:cs="Times New Roman"/>
      <w:sz w:val="28"/>
      <w:szCs w:val="24"/>
    </w:rPr>
  </w:style>
  <w:style w:type="character" w:customStyle="1" w:styleId="47">
    <w:name w:val="Знак Знак4"/>
    <w:rsid w:val="00983633"/>
    <w:rPr>
      <w:rFonts w:ascii="Times New Roman" w:eastAsia="Times New Roman" w:hAnsi="Times New Roman" w:cs="Times New Roman"/>
      <w:sz w:val="24"/>
      <w:szCs w:val="24"/>
      <w:lang w:val="x-none"/>
    </w:rPr>
  </w:style>
  <w:style w:type="character" w:customStyle="1" w:styleId="39">
    <w:name w:val="Знак Знак3"/>
    <w:rsid w:val="00983633"/>
    <w:rPr>
      <w:rFonts w:ascii="Times New Roman" w:eastAsia="Times New Roman" w:hAnsi="Times New Roman" w:cs="Times New Roman"/>
      <w:sz w:val="24"/>
      <w:szCs w:val="24"/>
      <w:lang w:val="x-none"/>
    </w:rPr>
  </w:style>
  <w:style w:type="character" w:customStyle="1" w:styleId="2b">
    <w:name w:val="Знак Знак2"/>
    <w:rsid w:val="00983633"/>
    <w:rPr>
      <w:rFonts w:ascii="Times New Roman" w:eastAsia="Times New Roman" w:hAnsi="Times New Roman" w:cs="Times New Roman"/>
      <w:sz w:val="24"/>
      <w:szCs w:val="24"/>
    </w:rPr>
  </w:style>
  <w:style w:type="character" w:customStyle="1" w:styleId="1f1">
    <w:name w:val="Знак Знак1"/>
    <w:rsid w:val="00983633"/>
    <w:rPr>
      <w:rFonts w:ascii="Times New Roman" w:eastAsia="Times New Roman" w:hAnsi="Times New Roman" w:cs="Times New Roman"/>
      <w:sz w:val="24"/>
      <w:szCs w:val="24"/>
    </w:rPr>
  </w:style>
  <w:style w:type="character" w:customStyle="1" w:styleId="affffe">
    <w:name w:val="Знак Знак"/>
    <w:rsid w:val="00983633"/>
    <w:rPr>
      <w:rFonts w:ascii="Tahoma" w:eastAsia="Times New Roman" w:hAnsi="Tahoma" w:cs="Tahoma"/>
      <w:sz w:val="16"/>
      <w:szCs w:val="16"/>
    </w:rPr>
  </w:style>
  <w:style w:type="paragraph" w:customStyle="1" w:styleId="2c">
    <w:name w:val="Абзац списка2"/>
    <w:basedOn w:val="a"/>
    <w:rsid w:val="00983633"/>
    <w:pPr>
      <w:pBdr>
        <w:top w:val="none" w:sz="0" w:space="0" w:color="auto"/>
        <w:left w:val="none" w:sz="0" w:space="0" w:color="auto"/>
        <w:bottom w:val="none" w:sz="0" w:space="0" w:color="auto"/>
        <w:right w:val="none" w:sz="0" w:space="0" w:color="auto"/>
        <w:between w:val="none" w:sz="0" w:space="0" w:color="auto"/>
      </w:pBdr>
      <w:suppressAutoHyphens/>
      <w:spacing w:after="200" w:line="276" w:lineRule="auto"/>
      <w:ind w:left="720"/>
    </w:pPr>
    <w:rPr>
      <w:rFonts w:ascii="Calibri" w:eastAsia="Calibri" w:hAnsi="Calibri" w:cs="Calibri"/>
      <w:sz w:val="22"/>
      <w:szCs w:val="22"/>
      <w:lang w:eastAsia="zh-CN"/>
    </w:rPr>
  </w:style>
  <w:style w:type="table" w:customStyle="1" w:styleId="57">
    <w:name w:val="Сетка таблицы5"/>
    <w:basedOn w:val="a2"/>
    <w:next w:val="af3"/>
    <w:rsid w:val="00C468EE"/>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3"/>
    <w:rsid w:val="000152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Знак"/>
    <w:basedOn w:val="a"/>
    <w:rsid w:val="000152F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0">
    <w:name w:val="Знак"/>
    <w:basedOn w:val="a"/>
    <w:rsid w:val="0077587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1">
    <w:name w:val="Знак"/>
    <w:basedOn w:val="a"/>
    <w:rsid w:val="00107D9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2">
    <w:name w:val="Знак"/>
    <w:basedOn w:val="a"/>
    <w:rsid w:val="004E4DC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74">
    <w:name w:val="Сетка таблицы7"/>
    <w:basedOn w:val="a2"/>
    <w:next w:val="af3"/>
    <w:rsid w:val="005F756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Знак"/>
    <w:basedOn w:val="a"/>
    <w:rsid w:val="005F756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2">
    <w:name w:val="Знак1"/>
    <w:basedOn w:val="a"/>
    <w:rsid w:val="00E43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sz w:val="20"/>
      <w:szCs w:val="20"/>
      <w:lang w:val="en-US" w:eastAsia="en-US"/>
    </w:rPr>
  </w:style>
  <w:style w:type="table" w:customStyle="1" w:styleId="84">
    <w:name w:val="Сетка таблицы8"/>
    <w:basedOn w:val="a2"/>
    <w:next w:val="af3"/>
    <w:uiPriority w:val="59"/>
    <w:rsid w:val="00E2480C"/>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4">
    <w:name w:val="Знак"/>
    <w:basedOn w:val="a"/>
    <w:rsid w:val="00C13EF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5">
    <w:name w:val="Знак"/>
    <w:basedOn w:val="a"/>
    <w:rsid w:val="0055505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6">
    <w:name w:val="Знак"/>
    <w:basedOn w:val="a"/>
    <w:rsid w:val="0080360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7">
    <w:name w:val="Знак"/>
    <w:basedOn w:val="a"/>
    <w:rsid w:val="00914BD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94">
    <w:name w:val="Сетка таблицы9"/>
    <w:basedOn w:val="a2"/>
    <w:next w:val="af3"/>
    <w:uiPriority w:val="59"/>
    <w:rsid w:val="00C40D16"/>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8">
    <w:name w:val="Знак"/>
    <w:basedOn w:val="a"/>
    <w:rsid w:val="006073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67">
    <w:name w:val="Нет списка6"/>
    <w:next w:val="a3"/>
    <w:semiHidden/>
    <w:rsid w:val="00FC653D"/>
  </w:style>
  <w:style w:type="paragraph" w:customStyle="1" w:styleId="editlog">
    <w:name w:val="editlog"/>
    <w:basedOn w:val="a"/>
    <w:rsid w:val="00FC653D"/>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lang w:eastAsia="zh-CN"/>
    </w:rPr>
  </w:style>
  <w:style w:type="paragraph" w:customStyle="1" w:styleId="afffff9">
    <w:name w:val="Знак"/>
    <w:basedOn w:val="a"/>
    <w:rsid w:val="00FC653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102">
    <w:name w:val="Сетка таблицы10"/>
    <w:basedOn w:val="a2"/>
    <w:next w:val="af3"/>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Без интервала1"/>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hAnsi="Times New Roman" w:cs="Times New Roman"/>
      <w:bCs/>
      <w:sz w:val="28"/>
      <w:szCs w:val="24"/>
      <w:lang w:eastAsia="ru-RU"/>
    </w:rPr>
  </w:style>
  <w:style w:type="character" w:customStyle="1" w:styleId="FontStyle22">
    <w:name w:val="Font Style22"/>
    <w:rsid w:val="00FC653D"/>
    <w:rPr>
      <w:rFonts w:ascii="Times New Roman" w:hAnsi="Times New Roman"/>
      <w:sz w:val="26"/>
    </w:rPr>
  </w:style>
  <w:style w:type="numbering" w:customStyle="1" w:styleId="75">
    <w:name w:val="Нет списка7"/>
    <w:next w:val="a3"/>
    <w:uiPriority w:val="99"/>
    <w:semiHidden/>
    <w:unhideWhenUsed/>
    <w:rsid w:val="00453138"/>
  </w:style>
  <w:style w:type="character" w:customStyle="1" w:styleId="3a">
    <w:name w:val="Знак Знак3"/>
    <w:rsid w:val="00453138"/>
    <w:rPr>
      <w:rFonts w:ascii="Courier New" w:hAnsi="Courier New" w:cs="Courier New"/>
      <w:lang w:val="ru-RU" w:bidi="ar-SA"/>
    </w:rPr>
  </w:style>
  <w:style w:type="character" w:customStyle="1" w:styleId="2d">
    <w:name w:val="Знак Знак2"/>
    <w:rsid w:val="00453138"/>
    <w:rPr>
      <w:rFonts w:ascii="Tahoma" w:hAnsi="Tahoma" w:cs="Tahoma"/>
      <w:sz w:val="16"/>
      <w:szCs w:val="16"/>
    </w:rPr>
  </w:style>
  <w:style w:type="character" w:customStyle="1" w:styleId="1f4">
    <w:name w:val="Знак Знак1"/>
    <w:rsid w:val="00453138"/>
    <w:rPr>
      <w:sz w:val="24"/>
      <w:szCs w:val="24"/>
    </w:rPr>
  </w:style>
  <w:style w:type="character" w:customStyle="1" w:styleId="afffffa">
    <w:name w:val="Знак Знак"/>
    <w:rsid w:val="00453138"/>
    <w:rPr>
      <w:sz w:val="24"/>
      <w:szCs w:val="24"/>
    </w:rPr>
  </w:style>
  <w:style w:type="paragraph" w:styleId="HTML">
    <w:name w:val="HTML Preformatted"/>
    <w:basedOn w:val="a"/>
    <w:link w:val="HTML0"/>
    <w:rsid w:val="00453138"/>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612"/>
    </w:pPr>
    <w:rPr>
      <w:rFonts w:ascii="Courier New" w:hAnsi="Courier New" w:cs="Courier New"/>
      <w:sz w:val="20"/>
      <w:szCs w:val="20"/>
      <w:lang w:eastAsia="zh-CN"/>
    </w:rPr>
  </w:style>
  <w:style w:type="character" w:customStyle="1" w:styleId="HTML0">
    <w:name w:val="Стандартный HTML Знак"/>
    <w:basedOn w:val="a1"/>
    <w:link w:val="HTML"/>
    <w:rsid w:val="00453138"/>
    <w:rPr>
      <w:rFonts w:ascii="Courier New" w:eastAsia="Times New Roman" w:hAnsi="Courier New" w:cs="Courier New"/>
      <w:sz w:val="20"/>
      <w:szCs w:val="20"/>
      <w:lang w:eastAsia="zh-CN"/>
    </w:rPr>
  </w:style>
  <w:style w:type="paragraph" w:customStyle="1" w:styleId="Style3">
    <w:name w:val="Style3"/>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pPr>
    <w:rPr>
      <w:lang w:eastAsia="zh-CN"/>
    </w:rPr>
  </w:style>
  <w:style w:type="paragraph" w:customStyle="1" w:styleId="Style5">
    <w:name w:val="Style5"/>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2" w:lineRule="exact"/>
      <w:ind w:firstLine="725"/>
      <w:jc w:val="both"/>
    </w:pPr>
    <w:rPr>
      <w:lang w:eastAsia="zh-CN"/>
    </w:rPr>
  </w:style>
  <w:style w:type="paragraph" w:customStyle="1" w:styleId="Style6">
    <w:name w:val="Style6"/>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ind w:firstLine="720"/>
      <w:jc w:val="both"/>
    </w:pPr>
    <w:rPr>
      <w:lang w:eastAsia="zh-CN"/>
    </w:rPr>
  </w:style>
  <w:style w:type="paragraph" w:customStyle="1" w:styleId="1f5">
    <w:name w:val="Цитата1"/>
    <w:basedOn w:val="a"/>
    <w:rsid w:val="00453138"/>
    <w:pPr>
      <w:pBdr>
        <w:top w:val="none" w:sz="0" w:space="0" w:color="auto"/>
        <w:left w:val="none" w:sz="0" w:space="0" w:color="auto"/>
        <w:bottom w:val="none" w:sz="0" w:space="0" w:color="auto"/>
        <w:right w:val="none" w:sz="0" w:space="0" w:color="auto"/>
        <w:between w:val="none" w:sz="0" w:space="0" w:color="auto"/>
      </w:pBdr>
      <w:suppressAutoHyphens/>
      <w:ind w:left="-426" w:right="-142" w:firstLine="426"/>
      <w:jc w:val="center"/>
    </w:pPr>
    <w:rPr>
      <w:b/>
      <w:caps/>
      <w:sz w:val="40"/>
      <w:szCs w:val="20"/>
    </w:rPr>
  </w:style>
  <w:style w:type="paragraph" w:customStyle="1" w:styleId="materialtext1">
    <w:name w:val="material_text1"/>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line="312" w:lineRule="atLeast"/>
      <w:jc w:val="both"/>
    </w:pPr>
    <w:rPr>
      <w:sz w:val="20"/>
      <w:szCs w:val="20"/>
      <w:lang w:eastAsia="zh-CN"/>
    </w:rPr>
  </w:style>
  <w:style w:type="paragraph" w:customStyle="1" w:styleId="3b">
    <w:name w:val="Обычный (веб)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jc w:val="both"/>
    </w:pPr>
    <w:rPr>
      <w:lang w:eastAsia="zh-CN"/>
    </w:rPr>
  </w:style>
  <w:style w:type="paragraph" w:customStyle="1" w:styleId="WW-0">
    <w:name w:val="WW-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zh-CN"/>
    </w:rPr>
  </w:style>
  <w:style w:type="paragraph" w:customStyle="1" w:styleId="afffffb">
    <w:name w:val="Содержимое врезки"/>
    <w:basedOn w:val="a"/>
    <w:rsid w:val="00453138"/>
    <w:pPr>
      <w:pBdr>
        <w:top w:val="none" w:sz="0" w:space="0" w:color="auto"/>
        <w:left w:val="none" w:sz="0" w:space="0" w:color="auto"/>
        <w:bottom w:val="none" w:sz="0" w:space="0" w:color="auto"/>
        <w:right w:val="none" w:sz="0" w:space="0" w:color="auto"/>
        <w:between w:val="none" w:sz="0" w:space="0" w:color="auto"/>
      </w:pBdr>
      <w:suppressAutoHyphens/>
    </w:pPr>
    <w:rPr>
      <w:lang w:eastAsia="zh-CN"/>
    </w:rPr>
  </w:style>
  <w:style w:type="character" w:customStyle="1" w:styleId="Internetlink">
    <w:name w:val="Internet link"/>
    <w:rsid w:val="00453138"/>
    <w:rPr>
      <w:color w:val="0000FF"/>
      <w:u w:val="single"/>
    </w:rPr>
  </w:style>
  <w:style w:type="character" w:customStyle="1" w:styleId="s1">
    <w:name w:val="s1"/>
    <w:rsid w:val="00453138"/>
    <w:rPr>
      <w:rFonts w:cs="Times New Roman"/>
    </w:rPr>
  </w:style>
  <w:style w:type="character" w:customStyle="1" w:styleId="s8">
    <w:name w:val="s8"/>
    <w:rsid w:val="00453138"/>
    <w:rPr>
      <w:rFonts w:cs="Times New Roman"/>
    </w:rPr>
  </w:style>
  <w:style w:type="paragraph" w:customStyle="1" w:styleId="ConsPlusDocList">
    <w:name w:val="ConsPlusDocList"/>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Page">
    <w:name w:val="ConsPlusTitlePage"/>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0"/>
      <w:szCs w:val="20"/>
      <w:lang w:eastAsia="zh-CN"/>
    </w:rPr>
  </w:style>
  <w:style w:type="paragraph" w:customStyle="1" w:styleId="ConsPlusJurTerm">
    <w:name w:val="ConsPlusJurTerm"/>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6"/>
      <w:szCs w:val="26"/>
      <w:lang w:eastAsia="zh-CN"/>
    </w:rPr>
  </w:style>
  <w:style w:type="paragraph" w:customStyle="1" w:styleId="p5">
    <w:name w:val="p5"/>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rFonts w:ascii="Calibri" w:hAnsi="Calibri" w:cs="Calibri"/>
      <w:lang w:eastAsia="zh-CN"/>
    </w:rPr>
  </w:style>
  <w:style w:type="paragraph" w:customStyle="1" w:styleId="p13">
    <w:name w:val="p1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after="200" w:line="276" w:lineRule="atLeast"/>
    </w:pPr>
    <w:rPr>
      <w:rFonts w:ascii="Calibri" w:eastAsia="Calibri" w:hAnsi="Calibri" w:cs="Calibri"/>
      <w:color w:val="00000A"/>
      <w:kern w:val="1"/>
      <w:sz w:val="22"/>
      <w:szCs w:val="22"/>
      <w:lang w:eastAsia="zh-CN"/>
    </w:rPr>
  </w:style>
  <w:style w:type="paragraph" w:customStyle="1" w:styleId="afffffc">
    <w:name w:val="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ru-RU"/>
    </w:rPr>
  </w:style>
  <w:style w:type="paragraph" w:customStyle="1" w:styleId="formattext">
    <w:name w:val="formattext"/>
    <w:basedOn w:val="a"/>
    <w:rsid w:val="0045313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68">
    <w:name w:val="Знак Знак6 Знак Знак"/>
    <w:basedOn w:val="a"/>
    <w:rsid w:val="00453138"/>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pPr>
      <w:numPr>
        <w:numId w:val="1"/>
      </w:numPr>
      <w:spacing w:before="150" w:after="240"/>
      <w:outlineLvl w:val="0"/>
    </w:pPr>
    <w:rPr>
      <w:b/>
      <w:bCs/>
      <w:color w:val="1D398D"/>
      <w:sz w:val="36"/>
      <w:szCs w:val="36"/>
      <w:lang w:eastAsia="zh-CN"/>
    </w:rPr>
  </w:style>
  <w:style w:type="paragraph" w:styleId="2">
    <w:name w:val="heading 2"/>
    <w:basedOn w:val="a"/>
    <w:next w:val="a"/>
    <w:link w:val="20"/>
    <w:unhideWhenUsed/>
    <w:qFormat/>
    <w:pPr>
      <w:keepNext/>
      <w:keepLines/>
      <w:spacing w:before="200"/>
      <w:outlineLvl w:val="1"/>
    </w:pPr>
    <w:rPr>
      <w:rFonts w:ascii="Cambria" w:eastAsia="Cambria" w:hAnsi="Cambria" w:cs="Cambria"/>
      <w:b/>
      <w:bCs/>
      <w:color w:val="4F81BD" w:themeColor="accent1"/>
      <w:sz w:val="26"/>
      <w:szCs w:val="26"/>
    </w:rPr>
  </w:style>
  <w:style w:type="paragraph" w:styleId="3">
    <w:name w:val="heading 3"/>
    <w:basedOn w:val="a"/>
    <w:next w:val="a"/>
    <w:link w:val="30"/>
    <w:qFormat/>
    <w:pPr>
      <w:keepNext/>
      <w:numPr>
        <w:ilvl w:val="2"/>
        <w:numId w:val="1"/>
      </w:numPr>
      <w:spacing w:before="240" w:after="60"/>
      <w:outlineLvl w:val="2"/>
    </w:pPr>
    <w:rPr>
      <w:rFonts w:ascii="Arial" w:hAnsi="Arial" w:cs="Arial"/>
      <w:b/>
      <w:bCs/>
      <w:sz w:val="26"/>
      <w:szCs w:val="26"/>
      <w:lang w:eastAsia="zh-CN"/>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1"/>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1"/>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Normal (Web)"/>
    <w:basedOn w:val="a"/>
    <w:unhideWhenUsed/>
    <w:pPr>
      <w:spacing w:before="100" w:beforeAutospacing="1" w:after="100" w:afterAutospacing="1"/>
    </w:pPr>
  </w:style>
  <w:style w:type="character" w:styleId="aa">
    <w:name w:val="Strong"/>
    <w:basedOn w:val="a1"/>
    <w:qFormat/>
    <w:rPr>
      <w:b/>
      <w:bCs/>
    </w:rPr>
  </w:style>
  <w:style w:type="paragraph" w:styleId="ab">
    <w:name w:val="Balloon Text"/>
    <w:basedOn w:val="a"/>
    <w:link w:val="ac"/>
    <w:unhideWhenUsed/>
    <w:rPr>
      <w:rFonts w:ascii="Tahoma" w:hAnsi="Tahoma" w:cs="Tahoma"/>
      <w:sz w:val="16"/>
      <w:szCs w:val="16"/>
    </w:rPr>
  </w:style>
  <w:style w:type="character" w:customStyle="1" w:styleId="ac">
    <w:name w:val="Текст выноски Знак"/>
    <w:basedOn w:val="a1"/>
    <w:link w:val="ab"/>
    <w:rPr>
      <w:rFonts w:ascii="Tahoma" w:hAnsi="Tahoma" w:cs="Tahoma"/>
      <w:sz w:val="16"/>
      <w:szCs w:val="16"/>
    </w:rPr>
  </w:style>
  <w:style w:type="paragraph" w:styleId="ad">
    <w:name w:val="List Paragraph"/>
    <w:basedOn w:val="a"/>
    <w:qFormat/>
    <w:pPr>
      <w:ind w:left="720"/>
      <w:contextualSpacing/>
    </w:pPr>
  </w:style>
  <w:style w:type="paragraph" w:customStyle="1" w:styleId="12">
    <w:name w:val="Знак1"/>
    <w:basedOn w:val="a"/>
    <w:pPr>
      <w:spacing w:before="100" w:beforeAutospacing="1" w:after="100" w:afterAutospacing="1"/>
    </w:pPr>
    <w:rPr>
      <w:rFonts w:ascii="Tahoma" w:hAnsi="Tahoma" w:cs="Tahoma"/>
      <w:sz w:val="20"/>
      <w:szCs w:val="20"/>
      <w:lang w:val="en-US"/>
    </w:rPr>
  </w:style>
  <w:style w:type="paragraph" w:customStyle="1" w:styleId="ae">
    <w:name w:val="Знак"/>
    <w:basedOn w:val="a"/>
    <w:pPr>
      <w:spacing w:before="100" w:beforeAutospacing="1" w:after="100" w:afterAutospacing="1"/>
    </w:pPr>
    <w:rPr>
      <w:rFonts w:ascii="Tahoma" w:hAnsi="Tahoma" w:cs="Tahoma"/>
      <w:sz w:val="20"/>
      <w:szCs w:val="20"/>
      <w:lang w:val="en-US"/>
    </w:rPr>
  </w:style>
  <w:style w:type="paragraph" w:customStyle="1" w:styleId="13">
    <w:name w:val="Знак Знак1 Знак Знак Знак Знак"/>
    <w:basedOn w:val="a"/>
    <w:pPr>
      <w:spacing w:after="160" w:line="240" w:lineRule="exact"/>
    </w:pPr>
    <w:rPr>
      <w:rFonts w:ascii="Verdana" w:hAnsi="Verdana"/>
      <w:sz w:val="20"/>
      <w:szCs w:val="20"/>
      <w:lang w:val="en-US"/>
    </w:rPr>
  </w:style>
  <w:style w:type="paragraph" w:styleId="af">
    <w:name w:val="No Spacing"/>
    <w:qFormat/>
    <w:pPr>
      <w:spacing w:after="0" w:line="240" w:lineRule="auto"/>
    </w:pPr>
  </w:style>
  <w:style w:type="paragraph" w:styleId="af0">
    <w:name w:val="Intense Quote"/>
    <w:basedOn w:val="a"/>
    <w:next w:val="a"/>
    <w:link w:val="af1"/>
    <w:uiPriority w:val="30"/>
    <w:qFormat/>
    <w:pPr>
      <w:pBdr>
        <w:bottom w:val="single" w:sz="4" w:space="4" w:color="4F81BD" w:themeColor="accent1"/>
      </w:pBdr>
      <w:spacing w:before="200" w:after="280"/>
      <w:ind w:left="936" w:right="936"/>
    </w:pPr>
    <w:rPr>
      <w:rFonts w:eastAsia="Calibri"/>
      <w:b/>
      <w:bCs/>
      <w:i/>
      <w:iCs/>
      <w:color w:val="4F81BD" w:themeColor="accent1"/>
    </w:rPr>
  </w:style>
  <w:style w:type="character" w:customStyle="1" w:styleId="af1">
    <w:name w:val="Выделенная цитата Знак"/>
    <w:basedOn w:val="a1"/>
    <w:link w:val="af0"/>
    <w:uiPriority w:val="30"/>
    <w:rPr>
      <w:rFonts w:eastAsia="Calibri"/>
      <w:b/>
      <w:bCs/>
      <w:i/>
      <w:iCs/>
      <w:color w:val="4F81BD" w:themeColor="accent1"/>
      <w:lang w:eastAsia="ru-RU"/>
    </w:rPr>
  </w:style>
  <w:style w:type="numbering" w:customStyle="1" w:styleId="14">
    <w:name w:val="Нет списка1"/>
    <w:next w:val="a3"/>
    <w:uiPriority w:val="99"/>
    <w:semiHidden/>
    <w:unhideWhenUsed/>
  </w:style>
  <w:style w:type="character" w:customStyle="1" w:styleId="af2">
    <w:name w:val="Основной текст_"/>
    <w:link w:val="15"/>
    <w:rPr>
      <w:rFonts w:ascii="Times New Roman" w:eastAsia="Times New Roman" w:hAnsi="Times New Roman" w:cs="Times New Roman"/>
      <w:b/>
      <w:bCs/>
      <w:spacing w:val="-10"/>
      <w:sz w:val="26"/>
      <w:szCs w:val="26"/>
      <w:shd w:val="clear" w:color="auto" w:fill="FFFFFF"/>
    </w:rPr>
  </w:style>
  <w:style w:type="character" w:customStyle="1" w:styleId="12pt0pt">
    <w:name w:val="Основной текст + 12 pt;Интервал 0 pt"/>
    <w:rPr>
      <w:rFonts w:ascii="Times New Roman" w:eastAsia="Times New Roman" w:hAnsi="Times New Roman" w:cs="Times New Roman"/>
      <w:b w:val="0"/>
      <w:bCs w:val="0"/>
      <w:color w:val="000000"/>
      <w:spacing w:val="10"/>
      <w:position w:val="0"/>
      <w:sz w:val="24"/>
      <w:szCs w:val="24"/>
      <w:shd w:val="clear" w:color="auto" w:fill="FFFFFF"/>
      <w:lang w:val="ru-RU"/>
    </w:rPr>
  </w:style>
  <w:style w:type="character" w:customStyle="1" w:styleId="16">
    <w:name w:val="Заголовок №1_"/>
    <w:link w:val="17"/>
    <w:rPr>
      <w:rFonts w:ascii="Times New Roman" w:eastAsia="Times New Roman" w:hAnsi="Times New Roman" w:cs="Times New Roman"/>
      <w:b/>
      <w:bCs/>
      <w:sz w:val="27"/>
      <w:szCs w:val="27"/>
      <w:shd w:val="clear" w:color="auto" w:fill="FFFFFF"/>
    </w:rPr>
  </w:style>
  <w:style w:type="paragraph" w:customStyle="1" w:styleId="15">
    <w:name w:val="Основной текст1"/>
    <w:basedOn w:val="a"/>
    <w:link w:val="af2"/>
    <w:pPr>
      <w:widowControl w:val="0"/>
      <w:shd w:val="clear" w:color="auto" w:fill="FFFFFF"/>
      <w:spacing w:after="720" w:line="302" w:lineRule="exact"/>
      <w:ind w:firstLine="1100"/>
    </w:pPr>
    <w:rPr>
      <w:b/>
      <w:bCs/>
      <w:spacing w:val="-10"/>
      <w:sz w:val="26"/>
      <w:szCs w:val="26"/>
    </w:rPr>
  </w:style>
  <w:style w:type="paragraph" w:customStyle="1" w:styleId="17">
    <w:name w:val="Заголовок №1"/>
    <w:basedOn w:val="a"/>
    <w:link w:val="16"/>
    <w:pPr>
      <w:widowControl w:val="0"/>
      <w:shd w:val="clear" w:color="auto" w:fill="FFFFFF"/>
      <w:spacing w:before="720" w:after="600" w:line="302" w:lineRule="exact"/>
      <w:jc w:val="center"/>
      <w:outlineLvl w:val="0"/>
    </w:pPr>
    <w:rPr>
      <w:b/>
      <w:bCs/>
      <w:sz w:val="27"/>
      <w:szCs w:val="27"/>
    </w:rPr>
  </w:style>
  <w:style w:type="table" w:styleId="af3">
    <w:name w:val="Table Grid"/>
    <w:basedOn w:val="a2"/>
    <w:uiPriority w:val="59"/>
    <w:pPr>
      <w:spacing w:after="0" w:line="240" w:lineRule="auto"/>
    </w:pPr>
    <w:rPr>
      <w:rFonts w:eastAsia="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0">
    <w:name w:val="Основной текст + 11"/>
    <w:rPr>
      <w:rFonts w:ascii="Times New Roman" w:eastAsia="Times New Roman" w:hAnsi="Times New Roman" w:cs="Times New Roman" w:hint="default"/>
      <w:b/>
      <w:bCs/>
      <w:i w:val="0"/>
      <w:iCs w:val="0"/>
      <w:smallCaps w:val="0"/>
      <w:strike w:val="0"/>
      <w:color w:val="000000"/>
      <w:spacing w:val="0"/>
      <w:position w:val="0"/>
      <w:sz w:val="23"/>
      <w:szCs w:val="23"/>
      <w:u w:val="none"/>
      <w:lang w:val="ru-RU"/>
    </w:rPr>
  </w:style>
  <w:style w:type="character" w:customStyle="1" w:styleId="115pt0pt">
    <w:name w:val="Основной текст + 11;5 pt;Не полужирный;Интервал 0 pt"/>
    <w:rPr>
      <w:rFonts w:ascii="Times New Roman" w:eastAsia="Times New Roman" w:hAnsi="Times New Roman" w:cs="Times New Roman"/>
      <w:b/>
      <w:bCs/>
      <w:i w:val="0"/>
      <w:iCs w:val="0"/>
      <w:smallCaps w:val="0"/>
      <w:strike w:val="0"/>
      <w:color w:val="000000"/>
      <w:spacing w:val="0"/>
      <w:position w:val="0"/>
      <w:sz w:val="23"/>
      <w:szCs w:val="23"/>
      <w:u w:val="none"/>
      <w:lang w:val="ru-RU"/>
    </w:rPr>
  </w:style>
  <w:style w:type="character" w:customStyle="1" w:styleId="115pt0pt0">
    <w:name w:val="Основной текст + 11;5 pt;Не полужирный;Курсив;Интервал 0 pt"/>
    <w:rPr>
      <w:rFonts w:ascii="Times New Roman" w:eastAsia="Times New Roman" w:hAnsi="Times New Roman" w:cs="Times New Roman"/>
      <w:b/>
      <w:bCs/>
      <w:i/>
      <w:iCs/>
      <w:smallCaps w:val="0"/>
      <w:strike w:val="0"/>
      <w:color w:val="000000"/>
      <w:spacing w:val="0"/>
      <w:position w:val="0"/>
      <w:sz w:val="23"/>
      <w:szCs w:val="23"/>
      <w:u w:val="none"/>
      <w:lang w:val="en-US"/>
    </w:rPr>
  </w:style>
  <w:style w:type="paragraph" w:customStyle="1" w:styleId="Style8">
    <w:name w:val="Style8"/>
    <w:basedOn w:val="a"/>
    <w:pPr>
      <w:widowControl w:val="0"/>
      <w:spacing w:line="259" w:lineRule="exact"/>
      <w:ind w:hanging="125"/>
      <w:jc w:val="both"/>
    </w:pPr>
  </w:style>
  <w:style w:type="paragraph" w:customStyle="1" w:styleId="Style37">
    <w:name w:val="Style37"/>
    <w:basedOn w:val="a"/>
    <w:pPr>
      <w:widowControl w:val="0"/>
      <w:spacing w:line="463" w:lineRule="exact"/>
      <w:ind w:firstLine="691"/>
      <w:jc w:val="both"/>
    </w:pPr>
  </w:style>
  <w:style w:type="character" w:customStyle="1" w:styleId="FontStyle50">
    <w:name w:val="Font Style50"/>
    <w:rPr>
      <w:rFonts w:ascii="Times New Roman" w:hAnsi="Times New Roman" w:cs="Times New Roman"/>
      <w:sz w:val="24"/>
      <w:szCs w:val="24"/>
    </w:rPr>
  </w:style>
  <w:style w:type="character" w:customStyle="1" w:styleId="FontStyle42">
    <w:name w:val="Font Style42"/>
    <w:rPr>
      <w:rFonts w:ascii="Times New Roman" w:hAnsi="Times New Roman" w:cs="Times New Roman"/>
      <w:sz w:val="20"/>
      <w:szCs w:val="20"/>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pPr>
      <w:spacing w:after="160" w:line="240" w:lineRule="exact"/>
    </w:pPr>
    <w:rPr>
      <w:rFonts w:ascii="Arial" w:hAnsi="Arial" w:cs="Arial"/>
      <w:sz w:val="20"/>
      <w:szCs w:val="20"/>
      <w:lang w:val="en-US"/>
    </w:rPr>
  </w:style>
  <w:style w:type="paragraph" w:customStyle="1" w:styleId="ConsPlusNormal">
    <w:name w:val="ConsPlusNormal"/>
    <w:pPr>
      <w:widowControl w:val="0"/>
      <w:spacing w:after="0" w:line="240" w:lineRule="auto"/>
    </w:pPr>
    <w:rPr>
      <w:rFonts w:ascii="Arial" w:eastAsia="Times New Roman" w:hAnsi="Liberation Serif" w:cs="Arial"/>
      <w:color w:val="000000"/>
      <w:sz w:val="20"/>
      <w:szCs w:val="20"/>
      <w:lang w:eastAsia="ru-RU" w:bidi="hi-IN"/>
    </w:rPr>
  </w:style>
  <w:style w:type="table" w:customStyle="1" w:styleId="18">
    <w:name w:val="Сетка таблицы1"/>
    <w:basedOn w:val="a2"/>
    <w:next w:val="af3"/>
    <w:uiPriority w:val="39"/>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header"/>
    <w:basedOn w:val="a"/>
    <w:link w:val="af5"/>
    <w:unhideWhenUsed/>
    <w:pPr>
      <w:tabs>
        <w:tab w:val="center" w:pos="4677"/>
        <w:tab w:val="right" w:pos="9355"/>
      </w:tabs>
    </w:pPr>
  </w:style>
  <w:style w:type="character" w:customStyle="1" w:styleId="af5">
    <w:name w:val="Верхний колонтитул Знак"/>
    <w:basedOn w:val="a1"/>
    <w:link w:val="af4"/>
  </w:style>
  <w:style w:type="paragraph" w:styleId="af6">
    <w:name w:val="footer"/>
    <w:basedOn w:val="a"/>
    <w:link w:val="af7"/>
    <w:unhideWhenUsed/>
    <w:pPr>
      <w:tabs>
        <w:tab w:val="center" w:pos="4677"/>
        <w:tab w:val="right" w:pos="9355"/>
      </w:tabs>
    </w:pPr>
  </w:style>
  <w:style w:type="character" w:customStyle="1" w:styleId="af7">
    <w:name w:val="Нижний колонтитул Знак"/>
    <w:basedOn w:val="a1"/>
    <w:link w:val="af6"/>
  </w:style>
  <w:style w:type="paragraph" w:customStyle="1" w:styleId="af8">
    <w:name w:val="Заголовок"/>
    <w:next w:val="a"/>
    <w:pPr>
      <w:spacing w:after="0" w:line="240" w:lineRule="auto"/>
      <w:jc w:val="center"/>
    </w:pPr>
    <w:rPr>
      <w:rFonts w:ascii="Times New Roman" w:eastAsia="Times New Roman" w:hAnsi="Times New Roman" w:cs="Times New Roman"/>
      <w:sz w:val="24"/>
      <w:szCs w:val="20"/>
      <w:lang w:eastAsia="zh-CN"/>
    </w:rPr>
  </w:style>
  <w:style w:type="character" w:styleId="af9">
    <w:name w:val="page number"/>
    <w:basedOn w:val="a1"/>
    <w:rPr>
      <w:rFonts w:cs="Times New Roman"/>
    </w:rPr>
  </w:style>
  <w:style w:type="paragraph" w:customStyle="1" w:styleId="afa">
    <w:name w:val="Знак"/>
    <w:basedOn w:val="a"/>
    <w:pPr>
      <w:spacing w:before="100" w:beforeAutospacing="1" w:after="100" w:afterAutospacing="1"/>
    </w:pPr>
    <w:rPr>
      <w:rFonts w:ascii="Tahoma" w:hAnsi="Tahoma" w:cs="Tahoma"/>
      <w:sz w:val="20"/>
      <w:szCs w:val="20"/>
      <w:lang w:val="en-US"/>
    </w:rPr>
  </w:style>
  <w:style w:type="paragraph" w:customStyle="1" w:styleId="afb">
    <w:name w:val="Знак"/>
    <w:basedOn w:val="a"/>
    <w:pPr>
      <w:spacing w:before="100" w:beforeAutospacing="1" w:after="100" w:afterAutospacing="1"/>
    </w:pPr>
    <w:rPr>
      <w:rFonts w:ascii="Tahoma" w:hAnsi="Tahoma" w:cs="Tahoma"/>
      <w:sz w:val="20"/>
      <w:szCs w:val="20"/>
      <w:lang w:val="en-US"/>
    </w:rPr>
  </w:style>
  <w:style w:type="paragraph" w:customStyle="1" w:styleId="afc">
    <w:name w:val="Знак"/>
    <w:basedOn w:val="a"/>
    <w:pPr>
      <w:spacing w:before="100" w:beforeAutospacing="1" w:after="100" w:afterAutospacing="1"/>
    </w:pPr>
    <w:rPr>
      <w:rFonts w:ascii="Tahoma" w:hAnsi="Tahoma" w:cs="Tahoma"/>
      <w:sz w:val="20"/>
      <w:szCs w:val="20"/>
      <w:lang w:val="en-US"/>
    </w:rPr>
  </w:style>
  <w:style w:type="numbering" w:customStyle="1" w:styleId="24">
    <w:name w:val="Нет списка2"/>
    <w:next w:val="a3"/>
    <w:uiPriority w:val="99"/>
    <w:semiHidden/>
    <w:unhideWhenUsed/>
  </w:style>
  <w:style w:type="character" w:styleId="afd">
    <w:name w:val="Hyperlink"/>
    <w:unhideWhenUsed/>
    <w:rPr>
      <w:color w:val="0000FF"/>
      <w:u w:val="single"/>
    </w:rPr>
  </w:style>
  <w:style w:type="paragraph" w:styleId="a0">
    <w:name w:val="Body Text"/>
    <w:basedOn w:val="a"/>
    <w:link w:val="afe"/>
    <w:unhideWhenUsed/>
    <w:pPr>
      <w:widowControl w:val="0"/>
      <w:spacing w:after="120"/>
    </w:pPr>
    <w:rPr>
      <w:rFonts w:eastAsia="Arial Unicode MS" w:cs="Tahoma"/>
      <w:lang w:bidi="ru-RU"/>
    </w:rPr>
  </w:style>
  <w:style w:type="character" w:customStyle="1" w:styleId="afe">
    <w:name w:val="Основной текст Знак"/>
    <w:basedOn w:val="a1"/>
    <w:link w:val="a0"/>
    <w:rPr>
      <w:rFonts w:ascii="Times New Roman" w:eastAsia="Arial Unicode MS" w:hAnsi="Times New Roman" w:cs="Tahoma"/>
      <w:sz w:val="24"/>
      <w:szCs w:val="24"/>
      <w:lang w:eastAsia="ru-RU" w:bidi="ru-RU"/>
    </w:rPr>
  </w:style>
  <w:style w:type="paragraph" w:customStyle="1" w:styleId="aff">
    <w:name w:val="Содержимое таблицы"/>
    <w:basedOn w:val="a"/>
    <w:rPr>
      <w:lang w:eastAsia="ar-SA"/>
    </w:rPr>
  </w:style>
  <w:style w:type="character" w:styleId="aff0">
    <w:name w:val="FollowedHyperlink"/>
    <w:unhideWhenUsed/>
    <w:rPr>
      <w:color w:val="800080"/>
      <w:u w:val="single"/>
    </w:rPr>
  </w:style>
  <w:style w:type="paragraph" w:customStyle="1" w:styleId="Standard">
    <w:name w:val="Standard"/>
    <w:pPr>
      <w:widowControl w:val="0"/>
      <w:spacing w:after="0" w:line="240" w:lineRule="auto"/>
    </w:pPr>
    <w:rPr>
      <w:rFonts w:ascii="Times New Roman" w:eastAsia="Times New Roman" w:hAnsi="Times New Roman" w:cs="Times New Roman"/>
      <w:sz w:val="20"/>
      <w:szCs w:val="20"/>
      <w:lang w:eastAsia="zh-CN"/>
    </w:rPr>
  </w:style>
  <w:style w:type="paragraph" w:customStyle="1" w:styleId="ConsNormal">
    <w:name w:val="ConsNormal"/>
    <w:pPr>
      <w:spacing w:after="0" w:line="240" w:lineRule="auto"/>
      <w:jc w:val="both"/>
    </w:pPr>
    <w:rPr>
      <w:rFonts w:ascii="Times New Roman" w:eastAsia="Arial" w:hAnsi="Times New Roman" w:cs="Times New Roman"/>
      <w:color w:val="000000"/>
      <w:sz w:val="28"/>
      <w:szCs w:val="28"/>
      <w:lang w:eastAsia="zh-CN"/>
    </w:rPr>
  </w:style>
  <w:style w:type="paragraph" w:styleId="aff1">
    <w:name w:val="Body Text Indent"/>
    <w:link w:val="aff2"/>
    <w:pPr>
      <w:spacing w:after="0" w:line="240" w:lineRule="auto"/>
      <w:ind w:firstLine="851"/>
      <w:jc w:val="both"/>
    </w:pPr>
    <w:rPr>
      <w:rFonts w:ascii="Times New Roman" w:eastAsia="Times New Roman" w:hAnsi="Times New Roman" w:cs="Times New Roman"/>
      <w:sz w:val="24"/>
      <w:szCs w:val="20"/>
      <w:lang w:val="en-US"/>
    </w:rPr>
  </w:style>
  <w:style w:type="character" w:customStyle="1" w:styleId="aff2">
    <w:name w:val="Основной текст с отступом Знак"/>
    <w:basedOn w:val="a1"/>
    <w:link w:val="aff1"/>
  </w:style>
  <w:style w:type="table" w:customStyle="1" w:styleId="25">
    <w:name w:val="Сетка таблицы2"/>
    <w:basedOn w:val="a2"/>
    <w:next w:val="a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3">
    <w:name w:val="Знак"/>
    <w:basedOn w:val="a"/>
    <w:next w:val="2"/>
    <w:pPr>
      <w:spacing w:after="160" w:line="240" w:lineRule="exact"/>
      <w:ind w:firstLine="720"/>
    </w:pPr>
    <w:rPr>
      <w:b/>
    </w:rPr>
  </w:style>
  <w:style w:type="character" w:customStyle="1" w:styleId="20">
    <w:name w:val="Заголовок 2 Знак"/>
    <w:basedOn w:val="a1"/>
    <w:link w:val="2"/>
    <w:uiPriority w:val="9"/>
    <w:semiHidden/>
    <w:rPr>
      <w:rFonts w:ascii="Cambria" w:eastAsia="Cambria" w:hAnsi="Cambria" w:cs="Cambria"/>
      <w:b/>
      <w:bCs/>
      <w:color w:val="4F81BD" w:themeColor="accent1"/>
      <w:sz w:val="26"/>
      <w:szCs w:val="26"/>
    </w:rPr>
  </w:style>
  <w:style w:type="paragraph" w:customStyle="1" w:styleId="aff4">
    <w:name w:val="Знак"/>
    <w:basedOn w:val="a"/>
    <w:pPr>
      <w:spacing w:before="100" w:beforeAutospacing="1" w:after="100" w:afterAutospacing="1"/>
    </w:pPr>
    <w:rPr>
      <w:rFonts w:ascii="Tahoma" w:hAnsi="Tahoma" w:cs="Tahoma"/>
      <w:sz w:val="20"/>
      <w:szCs w:val="20"/>
      <w:lang w:val="en-US"/>
    </w:rPr>
  </w:style>
  <w:style w:type="paragraph" w:customStyle="1" w:styleId="aff5">
    <w:name w:val="Знак"/>
    <w:basedOn w:val="a"/>
    <w:pPr>
      <w:spacing w:before="100" w:beforeAutospacing="1" w:after="100" w:afterAutospacing="1"/>
    </w:pPr>
    <w:rPr>
      <w:rFonts w:ascii="Tahoma" w:hAnsi="Tahoma" w:cs="Tahoma"/>
      <w:sz w:val="20"/>
      <w:szCs w:val="20"/>
      <w:lang w:val="en-US"/>
    </w:rPr>
  </w:style>
  <w:style w:type="paragraph" w:customStyle="1" w:styleId="aff6">
    <w:name w:val="Знак"/>
    <w:basedOn w:val="a"/>
    <w:pPr>
      <w:spacing w:before="100" w:beforeAutospacing="1" w:after="100" w:afterAutospacing="1"/>
    </w:pPr>
    <w:rPr>
      <w:rFonts w:ascii="Tahoma" w:hAnsi="Tahoma" w:cs="Tahoma"/>
      <w:sz w:val="20"/>
      <w:szCs w:val="20"/>
      <w:lang w:val="en-US"/>
    </w:rPr>
  </w:style>
  <w:style w:type="character" w:customStyle="1" w:styleId="10">
    <w:name w:val="Заголовок 1 Знак"/>
    <w:basedOn w:val="a1"/>
    <w:link w:val="1"/>
    <w:rPr>
      <w:rFonts w:ascii="Times New Roman" w:eastAsia="Times New Roman" w:hAnsi="Times New Roman" w:cs="Times New Roman"/>
      <w:b/>
      <w:bCs/>
      <w:color w:val="1D398D"/>
      <w:sz w:val="36"/>
      <w:szCs w:val="36"/>
      <w:lang w:eastAsia="zh-CN"/>
    </w:rPr>
  </w:style>
  <w:style w:type="character" w:customStyle="1" w:styleId="30">
    <w:name w:val="Заголовок 3 Знак"/>
    <w:basedOn w:val="a1"/>
    <w:link w:val="3"/>
    <w:rPr>
      <w:rFonts w:ascii="Arial" w:eastAsia="Times New Roman" w:hAnsi="Arial" w:cs="Arial"/>
      <w:b/>
      <w:bCs/>
      <w:sz w:val="26"/>
      <w:szCs w:val="26"/>
      <w:lang w:eastAsia="zh-CN"/>
    </w:rPr>
  </w:style>
  <w:style w:type="numbering" w:customStyle="1" w:styleId="32">
    <w:name w:val="Нет списка3"/>
    <w:next w:val="a3"/>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z w:val="28"/>
      <w:szCs w:val="28"/>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sz w:val="28"/>
      <w:szCs w:val="28"/>
      <w:lang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b/>
      <w:bCs/>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6">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9">
    <w:name w:val="Основной шрифт абзаца1"/>
  </w:style>
  <w:style w:type="character" w:customStyle="1" w:styleId="111">
    <w:name w:val="Знак Знак11"/>
    <w:rPr>
      <w:rFonts w:ascii="Times New Roman" w:eastAsia="Times New Roman" w:hAnsi="Times New Roman" w:cs="Times New Roman"/>
      <w:b/>
      <w:bCs/>
      <w:color w:val="1D398D"/>
      <w:sz w:val="36"/>
      <w:szCs w:val="36"/>
    </w:rPr>
  </w:style>
  <w:style w:type="character" w:customStyle="1" w:styleId="100">
    <w:name w:val="Знак Знак10"/>
    <w:rPr>
      <w:rFonts w:ascii="Times New Roman" w:eastAsia="Times New Roman" w:hAnsi="Times New Roman" w:cs="Times New Roman"/>
      <w:b/>
      <w:bCs/>
      <w:sz w:val="36"/>
      <w:szCs w:val="36"/>
    </w:rPr>
  </w:style>
  <w:style w:type="character" w:customStyle="1" w:styleId="92">
    <w:name w:val="Знак Знак9"/>
    <w:rPr>
      <w:rFonts w:ascii="Arial" w:eastAsia="Times New Roman" w:hAnsi="Arial" w:cs="Arial"/>
      <w:b/>
      <w:bCs/>
      <w:sz w:val="26"/>
      <w:szCs w:val="26"/>
    </w:rPr>
  </w:style>
  <w:style w:type="character" w:customStyle="1" w:styleId="82">
    <w:name w:val="Знак Знак8"/>
    <w:rPr>
      <w:rFonts w:ascii="Times New Roman" w:eastAsia="Times New Roman" w:hAnsi="Times New Roman" w:cs="Times New Roman"/>
      <w:sz w:val="20"/>
      <w:szCs w:val="20"/>
    </w:rPr>
  </w:style>
  <w:style w:type="character" w:customStyle="1" w:styleId="72">
    <w:name w:val="Знак Знак7"/>
    <w:rPr>
      <w:rFonts w:ascii="Times New Roman" w:eastAsia="Times New Roman" w:hAnsi="Times New Roman" w:cs="Times New Roman"/>
      <w:sz w:val="24"/>
      <w:szCs w:val="24"/>
    </w:rPr>
  </w:style>
  <w:style w:type="character" w:customStyle="1" w:styleId="62">
    <w:name w:val="Знак Знак6"/>
    <w:rPr>
      <w:rFonts w:ascii="Times New Roman" w:eastAsia="Times New Roman" w:hAnsi="Times New Roman" w:cs="Times New Roman"/>
      <w:sz w:val="24"/>
      <w:szCs w:val="24"/>
    </w:rPr>
  </w:style>
  <w:style w:type="character" w:customStyle="1" w:styleId="52">
    <w:name w:val="Знак Знак5"/>
    <w:rPr>
      <w:rFonts w:ascii="Times New Roman" w:eastAsia="Times New Roman" w:hAnsi="Times New Roman" w:cs="Times New Roman"/>
      <w:sz w:val="28"/>
      <w:szCs w:val="24"/>
    </w:rPr>
  </w:style>
  <w:style w:type="character" w:customStyle="1" w:styleId="42">
    <w:name w:val="Знак Знак4"/>
    <w:rPr>
      <w:rFonts w:ascii="Times New Roman" w:eastAsia="Times New Roman" w:hAnsi="Times New Roman" w:cs="Times New Roman"/>
      <w:sz w:val="24"/>
      <w:szCs w:val="24"/>
    </w:rPr>
  </w:style>
  <w:style w:type="character" w:customStyle="1" w:styleId="33">
    <w:name w:val="Знак Знак3"/>
    <w:rPr>
      <w:rFonts w:ascii="Times New Roman" w:eastAsia="Times New Roman" w:hAnsi="Times New Roman" w:cs="Times New Roman"/>
      <w:sz w:val="24"/>
      <w:szCs w:val="24"/>
    </w:rPr>
  </w:style>
  <w:style w:type="character" w:customStyle="1" w:styleId="27">
    <w:name w:val="Знак Знак2"/>
    <w:rPr>
      <w:rFonts w:ascii="Times New Roman" w:eastAsia="Times New Roman" w:hAnsi="Times New Roman" w:cs="Times New Roman"/>
      <w:sz w:val="24"/>
      <w:szCs w:val="24"/>
    </w:rPr>
  </w:style>
  <w:style w:type="character" w:customStyle="1" w:styleId="1a">
    <w:name w:val="Знак Знак1"/>
    <w:rPr>
      <w:rFonts w:ascii="Times New Roman" w:eastAsia="Times New Roman" w:hAnsi="Times New Roman" w:cs="Times New Roman"/>
      <w:sz w:val="24"/>
      <w:szCs w:val="24"/>
    </w:rPr>
  </w:style>
  <w:style w:type="character" w:customStyle="1" w:styleId="aff7">
    <w:name w:val="Знак Знак"/>
    <w:rPr>
      <w:rFonts w:ascii="Tahoma" w:eastAsia="Times New Roman" w:hAnsi="Tahoma" w:cs="Tahoma"/>
      <w:sz w:val="16"/>
      <w:szCs w:val="16"/>
    </w:rPr>
  </w:style>
  <w:style w:type="character" w:customStyle="1" w:styleId="ConsPlusNormal0">
    <w:name w:val="ConsPlusNormal Знак"/>
    <w:rPr>
      <w:rFonts w:ascii="Arial" w:hAnsi="Arial" w:cs="Arial"/>
      <w:sz w:val="22"/>
      <w:szCs w:val="22"/>
      <w:lang w:val="ru-RU" w:bidi="ar-SA"/>
    </w:rPr>
  </w:style>
  <w:style w:type="character" w:customStyle="1" w:styleId="NoSpacingChar">
    <w:name w:val="No Spacing Char"/>
    <w:rPr>
      <w:sz w:val="24"/>
      <w:szCs w:val="24"/>
      <w:lang w:val="ru-RU" w:bidi="ar-SA"/>
    </w:rPr>
  </w:style>
  <w:style w:type="character" w:customStyle="1" w:styleId="aff8">
    <w:name w:val="Символ сноски"/>
    <w:rPr>
      <w:vertAlign w:val="superscript"/>
    </w:rPr>
  </w:style>
  <w:style w:type="character" w:customStyle="1" w:styleId="FontStyle15">
    <w:name w:val="Font Style15"/>
    <w:rPr>
      <w:rFonts w:ascii="Times New Roman" w:hAnsi="Times New Roman" w:cs="Times New Roman" w:hint="default"/>
      <w:sz w:val="26"/>
      <w:szCs w:val="26"/>
    </w:rPr>
  </w:style>
  <w:style w:type="character" w:customStyle="1" w:styleId="FontStyle17">
    <w:name w:val="Font Style17"/>
    <w:rPr>
      <w:rFonts w:ascii="Times New Roman" w:hAnsi="Times New Roman" w:cs="Times New Roman" w:hint="default"/>
      <w:sz w:val="26"/>
      <w:szCs w:val="26"/>
    </w:rPr>
  </w:style>
  <w:style w:type="character" w:customStyle="1" w:styleId="apple-style-span">
    <w:name w:val="apple-style-span"/>
    <w:basedOn w:val="19"/>
  </w:style>
  <w:style w:type="character" w:customStyle="1" w:styleId="FontStyle12">
    <w:name w:val="Font Style12"/>
    <w:rPr>
      <w:rFonts w:ascii="Times New Roman" w:hAnsi="Times New Roman" w:cs="Times New Roman" w:hint="default"/>
      <w:spacing w:val="-10"/>
      <w:sz w:val="14"/>
      <w:szCs w:val="14"/>
    </w:rPr>
  </w:style>
  <w:style w:type="character" w:customStyle="1" w:styleId="FontStyle13">
    <w:name w:val="Font Style13"/>
    <w:rPr>
      <w:rFonts w:ascii="Times New Roman" w:hAnsi="Times New Roman" w:cs="Times New Roman" w:hint="default"/>
      <w:sz w:val="18"/>
      <w:szCs w:val="18"/>
    </w:rPr>
  </w:style>
  <w:style w:type="character" w:customStyle="1" w:styleId="FontStyle14">
    <w:name w:val="Font Style14"/>
    <w:rPr>
      <w:rFonts w:ascii="Franklin Gothic Medium" w:hAnsi="Franklin Gothic Medium" w:cs="Franklin Gothic Medium" w:hint="default"/>
      <w:i/>
      <w:iCs/>
      <w:sz w:val="18"/>
      <w:szCs w:val="18"/>
    </w:rPr>
  </w:style>
  <w:style w:type="character" w:customStyle="1" w:styleId="aff9">
    <w:name w:val="Цветовое выделение"/>
    <w:rPr>
      <w:b/>
      <w:bCs/>
      <w:color w:val="000080"/>
      <w:szCs w:val="20"/>
    </w:rPr>
  </w:style>
  <w:style w:type="character" w:customStyle="1" w:styleId="apple-converted-space">
    <w:name w:val="apple-converted-space"/>
    <w:basedOn w:val="19"/>
  </w:style>
  <w:style w:type="character" w:customStyle="1" w:styleId="1b">
    <w:name w:val="Знак сноски1"/>
    <w:rPr>
      <w:vertAlign w:val="superscript"/>
    </w:rPr>
  </w:style>
  <w:style w:type="character" w:customStyle="1" w:styleId="affa">
    <w:name w:val="Символы концевой сноски"/>
    <w:rPr>
      <w:vertAlign w:val="superscript"/>
    </w:rPr>
  </w:style>
  <w:style w:type="character" w:customStyle="1" w:styleId="WW-">
    <w:name w:val="WW-Символы концевой сноски"/>
  </w:style>
  <w:style w:type="character" w:styleId="affb">
    <w:name w:val="footnote reference"/>
    <w:rPr>
      <w:vertAlign w:val="superscript"/>
    </w:rPr>
  </w:style>
  <w:style w:type="character" w:styleId="affc">
    <w:name w:val="endnote reference"/>
    <w:rPr>
      <w:vertAlign w:val="superscript"/>
    </w:rPr>
  </w:style>
  <w:style w:type="paragraph" w:styleId="affd">
    <w:name w:val="List"/>
    <w:basedOn w:val="a0"/>
    <w:pPr>
      <w:widowControl/>
    </w:pPr>
    <w:rPr>
      <w:rFonts w:eastAsia="Times New Roman" w:cs="Mangal"/>
      <w:lang w:eastAsia="zh-CN" w:bidi="ar-SA"/>
    </w:rPr>
  </w:style>
  <w:style w:type="paragraph" w:styleId="affe">
    <w:name w:val="caption"/>
    <w:basedOn w:val="a"/>
    <w:qFormat/>
    <w:pPr>
      <w:spacing w:before="120" w:after="120"/>
    </w:pPr>
    <w:rPr>
      <w:rFonts w:cs="Mangal"/>
      <w:i/>
      <w:iCs/>
      <w:lang w:eastAsia="zh-CN"/>
    </w:rPr>
  </w:style>
  <w:style w:type="paragraph" w:customStyle="1" w:styleId="28">
    <w:name w:val="Указатель2"/>
    <w:basedOn w:val="a"/>
    <w:rPr>
      <w:rFonts w:cs="Mangal"/>
      <w:lang w:eastAsia="zh-CN"/>
    </w:rPr>
  </w:style>
  <w:style w:type="paragraph" w:customStyle="1" w:styleId="1c">
    <w:name w:val="Название объекта1"/>
    <w:basedOn w:val="a"/>
    <w:pPr>
      <w:spacing w:before="120" w:after="120"/>
    </w:pPr>
    <w:rPr>
      <w:rFonts w:cs="Mangal"/>
      <w:i/>
      <w:iCs/>
      <w:lang w:eastAsia="zh-CN"/>
    </w:rPr>
  </w:style>
  <w:style w:type="paragraph" w:customStyle="1" w:styleId="1d">
    <w:name w:val="Указатель1"/>
    <w:basedOn w:val="a"/>
    <w:rPr>
      <w:rFonts w:cs="Mangal"/>
      <w:lang w:eastAsia="zh-CN"/>
    </w:rPr>
  </w:style>
  <w:style w:type="paragraph" w:styleId="afff">
    <w:name w:val="footnote text"/>
    <w:basedOn w:val="a"/>
    <w:link w:val="afff0"/>
    <w:rPr>
      <w:sz w:val="20"/>
      <w:szCs w:val="20"/>
      <w:lang w:eastAsia="zh-CN"/>
    </w:rPr>
  </w:style>
  <w:style w:type="character" w:customStyle="1" w:styleId="afff0">
    <w:name w:val="Текст сноски Знак"/>
    <w:basedOn w:val="a1"/>
    <w:link w:val="afff"/>
    <w:rPr>
      <w:rFonts w:ascii="Times New Roman" w:eastAsia="Times New Roman" w:hAnsi="Times New Roman" w:cs="Times New Roman"/>
      <w:sz w:val="20"/>
      <w:szCs w:val="20"/>
      <w:lang w:eastAsia="zh-CN"/>
    </w:rPr>
  </w:style>
  <w:style w:type="paragraph" w:customStyle="1" w:styleId="210">
    <w:name w:val="Основной текст 21"/>
    <w:basedOn w:val="a"/>
    <w:pPr>
      <w:spacing w:after="120" w:line="480" w:lineRule="auto"/>
    </w:pPr>
    <w:rPr>
      <w:lang w:eastAsia="zh-CN"/>
    </w:rPr>
  </w:style>
  <w:style w:type="paragraph" w:customStyle="1" w:styleId="211">
    <w:name w:val="Основной текст с отступом 21"/>
    <w:basedOn w:val="a"/>
    <w:pPr>
      <w:spacing w:after="120" w:line="480" w:lineRule="auto"/>
      <w:ind w:left="283"/>
    </w:pPr>
    <w:rPr>
      <w:lang w:eastAsia="zh-CN"/>
    </w:rPr>
  </w:style>
  <w:style w:type="paragraph" w:customStyle="1" w:styleId="ConsPlusNonformat">
    <w:name w:val="ConsPlusNonformat"/>
    <w:pPr>
      <w:spacing w:after="0" w:line="240" w:lineRule="auto"/>
    </w:pPr>
    <w:rPr>
      <w:rFonts w:ascii="Courier New" w:eastAsia="Times New Roman" w:hAnsi="Courier New" w:cs="Courier New"/>
      <w:sz w:val="20"/>
      <w:szCs w:val="20"/>
      <w:lang w:eastAsia="zh-CN"/>
    </w:rPr>
  </w:style>
  <w:style w:type="paragraph" w:customStyle="1" w:styleId="ConsPlusCell">
    <w:name w:val="ConsPlusCell"/>
    <w:pPr>
      <w:spacing w:after="0" w:line="240" w:lineRule="auto"/>
    </w:pPr>
    <w:rPr>
      <w:rFonts w:ascii="Times New Roman" w:eastAsia="Times New Roman" w:hAnsi="Times New Roman" w:cs="Times New Roman"/>
      <w:sz w:val="28"/>
      <w:szCs w:val="28"/>
      <w:lang w:eastAsia="zh-CN"/>
    </w:rPr>
  </w:style>
  <w:style w:type="paragraph" w:customStyle="1" w:styleId="NoSpacing1">
    <w:name w:val="No Spacing1"/>
    <w:pPr>
      <w:spacing w:after="0" w:line="240" w:lineRule="auto"/>
    </w:pPr>
    <w:rPr>
      <w:sz w:val="24"/>
      <w:szCs w:val="24"/>
      <w:lang w:eastAsia="zh-CN"/>
    </w:rPr>
  </w:style>
  <w:style w:type="paragraph" w:customStyle="1" w:styleId="Normal1">
    <w:name w:val="Normal1"/>
    <w:pPr>
      <w:widowControl w:val="0"/>
      <w:spacing w:after="0" w:line="240" w:lineRule="auto"/>
    </w:pPr>
    <w:rPr>
      <w:rFonts w:ascii="Times New Roman" w:eastAsia="Times New Roman" w:hAnsi="Times New Roman" w:cs="Times New Roman"/>
      <w:sz w:val="20"/>
      <w:szCs w:val="20"/>
      <w:lang w:eastAsia="zh-CN"/>
    </w:rPr>
  </w:style>
  <w:style w:type="paragraph" w:customStyle="1" w:styleId="caaieiaie2">
    <w:name w:val="caaieiaie 2"/>
    <w:basedOn w:val="a"/>
    <w:next w:val="a"/>
    <w:pPr>
      <w:keepNext/>
      <w:jc w:val="center"/>
    </w:pPr>
    <w:rPr>
      <w:rFonts w:ascii="Arial" w:hAnsi="Arial" w:cs="Arial"/>
      <w:b/>
      <w:sz w:val="36"/>
      <w:szCs w:val="20"/>
      <w:lang w:eastAsia="zh-CN"/>
    </w:rPr>
  </w:style>
  <w:style w:type="paragraph" w:customStyle="1" w:styleId="1e">
    <w:name w:val="Абзац списка1"/>
    <w:basedOn w:val="a"/>
    <w:pPr>
      <w:ind w:left="720"/>
    </w:pPr>
    <w:rPr>
      <w:rFonts w:ascii="Calibri" w:eastAsia="Calibri" w:hAnsi="Calibri" w:cs="Calibri"/>
      <w:lang w:eastAsia="zh-CN"/>
    </w:rPr>
  </w:style>
  <w:style w:type="paragraph" w:customStyle="1" w:styleId="ConsPlusTitle">
    <w:name w:val="ConsPlusTitle"/>
    <w:pPr>
      <w:widowControl w:val="0"/>
      <w:spacing w:after="0" w:line="240" w:lineRule="auto"/>
    </w:pPr>
    <w:rPr>
      <w:rFonts w:ascii="Arial" w:hAnsi="Arial" w:cs="Arial"/>
      <w:b/>
      <w:bCs/>
      <w:sz w:val="20"/>
      <w:szCs w:val="20"/>
      <w:lang w:eastAsia="zh-CN"/>
    </w:rPr>
  </w:style>
  <w:style w:type="paragraph" w:customStyle="1" w:styleId="afff1">
    <w:name w:val="Заголовок таблицы"/>
    <w:basedOn w:val="aff"/>
    <w:pPr>
      <w:jc w:val="center"/>
    </w:pPr>
    <w:rPr>
      <w:b/>
      <w:bCs/>
      <w:lang w:eastAsia="zh-CN"/>
    </w:rPr>
  </w:style>
  <w:style w:type="paragraph" w:customStyle="1" w:styleId="msonormalbullet2gif">
    <w:name w:val="msonormalbullet2.gif"/>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WW8Num2">
    <w:name w:val="WW8Num2"/>
    <w:basedOn w:val="a3"/>
    <w:rsid w:val="00640379"/>
    <w:pPr>
      <w:numPr>
        <w:numId w:val="2"/>
      </w:numPr>
    </w:pPr>
  </w:style>
  <w:style w:type="paragraph" w:customStyle="1" w:styleId="afff2">
    <w:name w:val="Знак"/>
    <w:basedOn w:val="a"/>
    <w:rsid w:val="00D0049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3">
    <w:name w:val="Знак"/>
    <w:basedOn w:val="a"/>
    <w:rsid w:val="00FE0CE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4">
    <w:name w:val="Знак"/>
    <w:basedOn w:val="a"/>
    <w:rsid w:val="00D46D0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5">
    <w:name w:val="Знак"/>
    <w:basedOn w:val="a"/>
    <w:rsid w:val="008C29F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43">
    <w:name w:val="Нет списка4"/>
    <w:next w:val="a3"/>
    <w:semiHidden/>
    <w:rsid w:val="002359A9"/>
  </w:style>
  <w:style w:type="table" w:customStyle="1" w:styleId="34">
    <w:name w:val="Сетка таблицы3"/>
    <w:basedOn w:val="a2"/>
    <w:next w:val="af3"/>
    <w:rsid w:val="002359A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homa">
    <w:name w:val="Основной текст + Tahoma"/>
    <w:aliases w:val="10,5 pt,Основной текст + Trebuchet MS,7"/>
    <w:basedOn w:val="afe"/>
    <w:rsid w:val="002359A9"/>
    <w:rPr>
      <w:rFonts w:ascii="Tahoma" w:eastAsia="Arial Unicode MS" w:hAnsi="Tahoma" w:cs="Tahoma"/>
      <w:sz w:val="21"/>
      <w:szCs w:val="21"/>
      <w:lang w:eastAsia="ru-RU" w:bidi="ar-SA"/>
    </w:rPr>
  </w:style>
  <w:style w:type="character" w:customStyle="1" w:styleId="29">
    <w:name w:val="Основной текст (2)_"/>
    <w:basedOn w:val="a1"/>
    <w:link w:val="2a"/>
    <w:rsid w:val="002359A9"/>
    <w:rPr>
      <w:rFonts w:ascii="Tahoma" w:hAnsi="Tahoma"/>
      <w:sz w:val="21"/>
      <w:szCs w:val="21"/>
      <w:shd w:val="clear" w:color="auto" w:fill="FFFFFF"/>
    </w:rPr>
  </w:style>
  <w:style w:type="paragraph" w:customStyle="1" w:styleId="2a">
    <w:name w:val="Основной текст (2)"/>
    <w:basedOn w:val="a"/>
    <w:link w:val="29"/>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jc w:val="both"/>
    </w:pPr>
    <w:rPr>
      <w:rFonts w:ascii="Tahoma" w:eastAsia="Calibri" w:hAnsi="Tahoma" w:cs="Calibri"/>
      <w:sz w:val="21"/>
      <w:szCs w:val="21"/>
      <w:lang w:eastAsia="en-US"/>
    </w:rPr>
  </w:style>
  <w:style w:type="paragraph" w:customStyle="1" w:styleId="xl65">
    <w:name w:val="xl65"/>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style>
  <w:style w:type="paragraph" w:customStyle="1" w:styleId="xl66">
    <w:name w:val="xl6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18"/>
      <w:szCs w:val="18"/>
    </w:rPr>
  </w:style>
  <w:style w:type="paragraph" w:customStyle="1" w:styleId="xl67">
    <w:name w:val="xl6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68">
    <w:name w:val="xl68"/>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20"/>
      <w:szCs w:val="20"/>
    </w:rPr>
  </w:style>
  <w:style w:type="paragraph" w:customStyle="1" w:styleId="xl69">
    <w:name w:val="xl69"/>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0">
    <w:name w:val="xl70"/>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1">
    <w:name w:val="xl71"/>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jc w:val="right"/>
      <w:textAlignment w:val="top"/>
    </w:pPr>
    <w:rPr>
      <w:sz w:val="20"/>
      <w:szCs w:val="20"/>
    </w:rPr>
  </w:style>
  <w:style w:type="paragraph" w:customStyle="1" w:styleId="xl72">
    <w:name w:val="xl72"/>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b/>
      <w:bCs/>
      <w:sz w:val="20"/>
      <w:szCs w:val="20"/>
    </w:rPr>
  </w:style>
  <w:style w:type="paragraph" w:customStyle="1" w:styleId="xl73">
    <w:name w:val="xl73"/>
    <w:basedOn w:val="a"/>
    <w:rsid w:val="002359A9"/>
    <w:pPr>
      <w:pBdr>
        <w:top w:val="single" w:sz="4" w:space="0" w:color="auto"/>
        <w:left w:val="none" w:sz="0" w:space="0" w:color="auto"/>
        <w:bottom w:val="single" w:sz="4" w:space="0" w:color="auto"/>
        <w:right w:val="single" w:sz="4" w:space="0" w:color="auto"/>
        <w:between w:val="none" w:sz="0" w:space="0" w:color="auto"/>
      </w:pBdr>
      <w:spacing w:before="100" w:beforeAutospacing="1" w:after="100" w:afterAutospacing="1"/>
      <w:textAlignment w:val="top"/>
    </w:pPr>
    <w:rPr>
      <w:sz w:val="20"/>
      <w:szCs w:val="20"/>
    </w:rPr>
  </w:style>
  <w:style w:type="paragraph" w:customStyle="1" w:styleId="xl74">
    <w:name w:val="xl74"/>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5">
    <w:name w:val="xl75"/>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0"/>
      <w:szCs w:val="20"/>
    </w:rPr>
  </w:style>
  <w:style w:type="paragraph" w:customStyle="1" w:styleId="xl76">
    <w:name w:val="xl76"/>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7">
    <w:name w:val="xl77"/>
    <w:basedOn w:val="a"/>
    <w:rsid w:val="002359A9"/>
    <w:pPr>
      <w:pBdr>
        <w:top w:val="single" w:sz="4" w:space="0" w:color="auto"/>
        <w:left w:val="single" w:sz="4" w:space="0" w:color="auto"/>
        <w:bottom w:val="single" w:sz="4" w:space="0" w:color="auto"/>
        <w:right w:val="single" w:sz="4" w:space="0" w:color="auto"/>
        <w:between w:val="none" w:sz="0" w:space="0" w:color="auto"/>
      </w:pBdr>
      <w:spacing w:before="100" w:beforeAutospacing="1" w:after="100" w:afterAutospacing="1"/>
    </w:pPr>
    <w:rPr>
      <w:sz w:val="20"/>
      <w:szCs w:val="20"/>
    </w:rPr>
  </w:style>
  <w:style w:type="paragraph" w:customStyle="1" w:styleId="xl78">
    <w:name w:val="xl78"/>
    <w:basedOn w:val="a"/>
    <w:rsid w:val="002359A9"/>
    <w:pPr>
      <w:pBdr>
        <w:top w:val="single" w:sz="4" w:space="0" w:color="auto"/>
        <w:left w:val="none" w:sz="0"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79">
    <w:name w:val="xl79"/>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textAlignment w:val="center"/>
    </w:pPr>
    <w:rPr>
      <w:sz w:val="20"/>
      <w:szCs w:val="20"/>
    </w:rPr>
  </w:style>
  <w:style w:type="paragraph" w:customStyle="1" w:styleId="xl80">
    <w:name w:val="xl80"/>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1">
    <w:name w:val="xl81"/>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rPr>
      <w:sz w:val="18"/>
      <w:szCs w:val="18"/>
    </w:rPr>
  </w:style>
  <w:style w:type="paragraph" w:customStyle="1" w:styleId="xl82">
    <w:name w:val="xl82"/>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textAlignment w:val="top"/>
    </w:pPr>
  </w:style>
  <w:style w:type="paragraph" w:customStyle="1" w:styleId="xl83">
    <w:name w:val="xl83"/>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textAlignment w:val="top"/>
    </w:pPr>
  </w:style>
  <w:style w:type="paragraph" w:customStyle="1" w:styleId="xl84">
    <w:name w:val="xl84"/>
    <w:basedOn w:val="a"/>
    <w:rsid w:val="002359A9"/>
    <w:pPr>
      <w:pBdr>
        <w:top w:val="single" w:sz="4" w:space="0" w:color="auto"/>
        <w:left w:val="single" w:sz="4" w:space="0" w:color="auto"/>
        <w:bottom w:val="none" w:sz="0" w:space="0" w:color="auto"/>
        <w:right w:val="single" w:sz="4" w:space="0" w:color="auto"/>
        <w:between w:val="none" w:sz="0" w:space="0" w:color="auto"/>
      </w:pBdr>
      <w:spacing w:before="100" w:beforeAutospacing="1" w:after="100" w:afterAutospacing="1"/>
      <w:jc w:val="center"/>
    </w:pPr>
    <w:rPr>
      <w:sz w:val="18"/>
      <w:szCs w:val="18"/>
    </w:rPr>
  </w:style>
  <w:style w:type="paragraph" w:customStyle="1" w:styleId="xl85">
    <w:name w:val="xl85"/>
    <w:basedOn w:val="a"/>
    <w:rsid w:val="002359A9"/>
    <w:pPr>
      <w:pBdr>
        <w:top w:val="none" w:sz="0" w:space="0" w:color="auto"/>
        <w:left w:val="single" w:sz="4" w:space="0" w:color="auto"/>
        <w:bottom w:val="single" w:sz="4" w:space="0" w:color="auto"/>
        <w:right w:val="single" w:sz="4" w:space="0" w:color="auto"/>
        <w:between w:val="none" w:sz="0" w:space="0" w:color="auto"/>
      </w:pBdr>
      <w:spacing w:before="100" w:beforeAutospacing="1" w:after="100" w:afterAutospacing="1"/>
      <w:jc w:val="center"/>
    </w:pPr>
    <w:rPr>
      <w:sz w:val="18"/>
      <w:szCs w:val="18"/>
    </w:rPr>
  </w:style>
  <w:style w:type="character" w:customStyle="1" w:styleId="53">
    <w:name w:val="Основной текст (5)_"/>
    <w:basedOn w:val="a1"/>
    <w:link w:val="54"/>
    <w:rsid w:val="002359A9"/>
    <w:rPr>
      <w:rFonts w:ascii="Tahoma" w:hAnsi="Tahoma"/>
      <w:sz w:val="18"/>
      <w:szCs w:val="18"/>
      <w:shd w:val="clear" w:color="auto" w:fill="FFFFFF"/>
    </w:rPr>
  </w:style>
  <w:style w:type="character" w:customStyle="1" w:styleId="44">
    <w:name w:val="Основной текст (4)_"/>
    <w:basedOn w:val="a1"/>
    <w:link w:val="45"/>
    <w:rsid w:val="002359A9"/>
    <w:rPr>
      <w:rFonts w:ascii="Trebuchet MS" w:hAnsi="Trebuchet MS"/>
      <w:sz w:val="15"/>
      <w:szCs w:val="15"/>
      <w:shd w:val="clear" w:color="auto" w:fill="FFFFFF"/>
    </w:rPr>
  </w:style>
  <w:style w:type="character" w:customStyle="1" w:styleId="63">
    <w:name w:val="Основной текст (6)_"/>
    <w:basedOn w:val="a1"/>
    <w:link w:val="64"/>
    <w:rsid w:val="002359A9"/>
    <w:rPr>
      <w:noProof/>
      <w:sz w:val="8"/>
      <w:szCs w:val="8"/>
      <w:shd w:val="clear" w:color="auto" w:fill="FFFFFF"/>
    </w:rPr>
  </w:style>
  <w:style w:type="paragraph" w:customStyle="1" w:styleId="54">
    <w:name w:val="Основной текст (5)"/>
    <w:basedOn w:val="a"/>
    <w:link w:val="5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ahoma" w:eastAsia="Calibri" w:hAnsi="Tahoma" w:cs="Calibri"/>
      <w:sz w:val="18"/>
      <w:szCs w:val="18"/>
      <w:lang w:eastAsia="en-US"/>
    </w:rPr>
  </w:style>
  <w:style w:type="paragraph" w:customStyle="1" w:styleId="45">
    <w:name w:val="Основной текст (4)"/>
    <w:basedOn w:val="a"/>
    <w:link w:val="44"/>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Trebuchet MS" w:eastAsia="Calibri" w:hAnsi="Trebuchet MS" w:cs="Calibri"/>
      <w:sz w:val="15"/>
      <w:szCs w:val="15"/>
      <w:lang w:eastAsia="en-US"/>
    </w:rPr>
  </w:style>
  <w:style w:type="paragraph" w:customStyle="1" w:styleId="64">
    <w:name w:val="Основной текст (6)"/>
    <w:basedOn w:val="a"/>
    <w:link w:val="63"/>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8"/>
      <w:szCs w:val="8"/>
      <w:lang w:eastAsia="en-US"/>
    </w:rPr>
  </w:style>
  <w:style w:type="character" w:customStyle="1" w:styleId="35">
    <w:name w:val="Основной текст (3)_"/>
    <w:basedOn w:val="a1"/>
    <w:link w:val="36"/>
    <w:rsid w:val="002359A9"/>
    <w:rPr>
      <w:noProof/>
      <w:sz w:val="13"/>
      <w:szCs w:val="13"/>
      <w:shd w:val="clear" w:color="auto" w:fill="FFFFFF"/>
    </w:rPr>
  </w:style>
  <w:style w:type="paragraph" w:customStyle="1" w:styleId="36">
    <w:name w:val="Основной текст (3)"/>
    <w:basedOn w:val="a"/>
    <w:link w:val="35"/>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3"/>
      <w:szCs w:val="13"/>
      <w:lang w:eastAsia="en-US"/>
    </w:rPr>
  </w:style>
  <w:style w:type="paragraph" w:customStyle="1" w:styleId="410">
    <w:name w:val="Основной текст (4)1"/>
    <w:basedOn w:val="a"/>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eastAsia="Arial Unicode MS"/>
      <w:i/>
      <w:iCs/>
      <w:noProof/>
      <w:sz w:val="25"/>
      <w:szCs w:val="25"/>
    </w:rPr>
  </w:style>
  <w:style w:type="paragraph" w:customStyle="1" w:styleId="afff6">
    <w:name w:val="Знак"/>
    <w:basedOn w:val="a"/>
    <w:rsid w:val="002359A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character" w:customStyle="1" w:styleId="afff7">
    <w:name w:val="Подпись к таблице_"/>
    <w:basedOn w:val="a1"/>
    <w:link w:val="afff8"/>
    <w:rsid w:val="002359A9"/>
    <w:rPr>
      <w:noProof/>
      <w:sz w:val="14"/>
      <w:szCs w:val="14"/>
      <w:shd w:val="clear" w:color="auto" w:fill="FFFFFF"/>
    </w:rPr>
  </w:style>
  <w:style w:type="paragraph" w:customStyle="1" w:styleId="afff8">
    <w:name w:val="Подпись к таблице"/>
    <w:basedOn w:val="a"/>
    <w:link w:val="afff7"/>
    <w:rsid w:val="002359A9"/>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cs="Calibri"/>
      <w:noProof/>
      <w:sz w:val="14"/>
      <w:szCs w:val="14"/>
      <w:lang w:eastAsia="en-US"/>
    </w:rPr>
  </w:style>
  <w:style w:type="character" w:customStyle="1" w:styleId="TimesNewRoman">
    <w:name w:val="Основной текст + Times New Roman"/>
    <w:aliases w:val="8 pt"/>
    <w:basedOn w:val="afe"/>
    <w:rsid w:val="002359A9"/>
    <w:rPr>
      <w:rFonts w:ascii="Times New Roman" w:eastAsia="Arial Unicode MS" w:hAnsi="Times New Roman" w:cs="Times New Roman"/>
      <w:spacing w:val="0"/>
      <w:sz w:val="16"/>
      <w:szCs w:val="16"/>
      <w:lang w:eastAsia="ru-RU" w:bidi="ar-SA"/>
    </w:rPr>
  </w:style>
  <w:style w:type="character" w:customStyle="1" w:styleId="afff9">
    <w:name w:val="Основной текст + Малые прописные"/>
    <w:basedOn w:val="afe"/>
    <w:rsid w:val="002359A9"/>
    <w:rPr>
      <w:rFonts w:ascii="Times New Roman" w:eastAsia="Arial Unicode MS" w:hAnsi="Times New Roman" w:cs="Tahoma"/>
      <w:smallCaps/>
      <w:spacing w:val="0"/>
      <w:sz w:val="15"/>
      <w:szCs w:val="15"/>
      <w:lang w:eastAsia="ru-RU" w:bidi="ar-SA"/>
    </w:rPr>
  </w:style>
  <w:style w:type="paragraph" w:customStyle="1" w:styleId="afffa">
    <w:name w:val="Знак"/>
    <w:basedOn w:val="a"/>
    <w:rsid w:val="005512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b">
    <w:name w:val="Знак"/>
    <w:basedOn w:val="a"/>
    <w:rsid w:val="005246D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c">
    <w:name w:val="Знак"/>
    <w:basedOn w:val="a"/>
    <w:rsid w:val="00E6751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46">
    <w:name w:val="Сетка таблицы4"/>
    <w:basedOn w:val="a2"/>
    <w:next w:val="af3"/>
    <w:rsid w:val="00526A01"/>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Знак"/>
    <w:basedOn w:val="a"/>
    <w:next w:val="2"/>
    <w:autoRedefine/>
    <w:rsid w:val="00526A01"/>
    <w:pPr>
      <w:pBdr>
        <w:top w:val="none" w:sz="0" w:space="0" w:color="auto"/>
        <w:left w:val="none" w:sz="0" w:space="0" w:color="auto"/>
        <w:bottom w:val="none" w:sz="0" w:space="0" w:color="auto"/>
        <w:right w:val="none" w:sz="0" w:space="0" w:color="auto"/>
        <w:between w:val="none" w:sz="0" w:space="0" w:color="auto"/>
      </w:pBdr>
      <w:spacing w:after="160" w:line="240" w:lineRule="exact"/>
      <w:ind w:firstLine="720"/>
    </w:pPr>
    <w:rPr>
      <w:b/>
      <w:lang w:eastAsia="en-US"/>
    </w:rPr>
  </w:style>
  <w:style w:type="paragraph" w:customStyle="1" w:styleId="afffe">
    <w:name w:val="Знак"/>
    <w:basedOn w:val="a"/>
    <w:rsid w:val="00CD194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
    <w:name w:val="Знак"/>
    <w:basedOn w:val="a"/>
    <w:rsid w:val="0088690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0">
    <w:name w:val="Знак"/>
    <w:basedOn w:val="a"/>
    <w:rsid w:val="002438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
    <w:name w:val="Знак Знак1 Знак Знак Знак Знак"/>
    <w:basedOn w:val="a"/>
    <w:rsid w:val="006531AC"/>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paragraph" w:customStyle="1" w:styleId="affff1">
    <w:name w:val="Знак"/>
    <w:basedOn w:val="a"/>
    <w:rsid w:val="003A36D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2">
    <w:name w:val="Знак"/>
    <w:basedOn w:val="a"/>
    <w:rsid w:val="008D744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3">
    <w:name w:val="Знак"/>
    <w:basedOn w:val="a"/>
    <w:rsid w:val="0037543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4">
    <w:name w:val="Знак"/>
    <w:basedOn w:val="a"/>
    <w:rsid w:val="00134A4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styleId="37">
    <w:name w:val="Body Text Indent 3"/>
    <w:basedOn w:val="a"/>
    <w:link w:val="38"/>
    <w:uiPriority w:val="99"/>
    <w:semiHidden/>
    <w:unhideWhenUsed/>
    <w:rsid w:val="00CE6E1B"/>
    <w:pPr>
      <w:spacing w:after="120"/>
      <w:ind w:left="283"/>
    </w:pPr>
    <w:rPr>
      <w:sz w:val="16"/>
      <w:szCs w:val="16"/>
    </w:rPr>
  </w:style>
  <w:style w:type="character" w:customStyle="1" w:styleId="38">
    <w:name w:val="Основной текст с отступом 3 Знак"/>
    <w:basedOn w:val="a1"/>
    <w:link w:val="37"/>
    <w:uiPriority w:val="99"/>
    <w:semiHidden/>
    <w:rsid w:val="00CE6E1B"/>
    <w:rPr>
      <w:rFonts w:ascii="Times New Roman" w:eastAsia="Times New Roman" w:hAnsi="Times New Roman" w:cs="Times New Roman"/>
      <w:sz w:val="16"/>
      <w:szCs w:val="16"/>
      <w:lang w:eastAsia="ru-RU"/>
    </w:rPr>
  </w:style>
  <w:style w:type="paragraph" w:customStyle="1" w:styleId="affff5">
    <w:name w:val="Знак"/>
    <w:basedOn w:val="a"/>
    <w:rsid w:val="00CE6E1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6">
    <w:name w:val="Знак"/>
    <w:basedOn w:val="a"/>
    <w:rsid w:val="008B02C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7">
    <w:name w:val="Знак"/>
    <w:basedOn w:val="a"/>
    <w:rsid w:val="0057228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8">
    <w:name w:val="Знак"/>
    <w:basedOn w:val="a"/>
    <w:rsid w:val="009F239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9">
    <w:name w:val="Знак"/>
    <w:basedOn w:val="a"/>
    <w:rsid w:val="00ED6C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a">
    <w:name w:val="Знак"/>
    <w:basedOn w:val="a"/>
    <w:rsid w:val="00FC07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b">
    <w:name w:val="Знак"/>
    <w:basedOn w:val="a"/>
    <w:rsid w:val="005211F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c">
    <w:name w:val="Знак"/>
    <w:basedOn w:val="a"/>
    <w:rsid w:val="00033E9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d">
    <w:name w:val="Знак"/>
    <w:basedOn w:val="a"/>
    <w:rsid w:val="00F04B1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0">
    <w:name w:val="Знак Знак1 Знак Знак Знак Знак"/>
    <w:basedOn w:val="a"/>
    <w:rsid w:val="001820C3"/>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 w:type="numbering" w:customStyle="1" w:styleId="55">
    <w:name w:val="Нет списка5"/>
    <w:next w:val="a3"/>
    <w:uiPriority w:val="99"/>
    <w:semiHidden/>
    <w:unhideWhenUsed/>
    <w:rsid w:val="00983633"/>
  </w:style>
  <w:style w:type="character" w:customStyle="1" w:styleId="112">
    <w:name w:val="Знак Знак11"/>
    <w:rsid w:val="00983633"/>
    <w:rPr>
      <w:rFonts w:ascii="Times New Roman" w:eastAsia="Times New Roman" w:hAnsi="Times New Roman" w:cs="Times New Roman"/>
      <w:b/>
      <w:bCs/>
      <w:color w:val="1D398D"/>
      <w:kern w:val="1"/>
      <w:sz w:val="36"/>
      <w:szCs w:val="36"/>
    </w:rPr>
  </w:style>
  <w:style w:type="character" w:customStyle="1" w:styleId="101">
    <w:name w:val="Знак Знак10"/>
    <w:rsid w:val="00983633"/>
    <w:rPr>
      <w:rFonts w:ascii="Times New Roman" w:eastAsia="Times New Roman" w:hAnsi="Times New Roman" w:cs="Times New Roman"/>
      <w:b/>
      <w:bCs/>
      <w:sz w:val="36"/>
      <w:szCs w:val="36"/>
    </w:rPr>
  </w:style>
  <w:style w:type="character" w:customStyle="1" w:styleId="93">
    <w:name w:val="Знак Знак9"/>
    <w:rsid w:val="00983633"/>
    <w:rPr>
      <w:rFonts w:ascii="Arial" w:eastAsia="Times New Roman" w:hAnsi="Arial" w:cs="Arial"/>
      <w:b/>
      <w:bCs/>
      <w:sz w:val="26"/>
      <w:szCs w:val="26"/>
    </w:rPr>
  </w:style>
  <w:style w:type="character" w:customStyle="1" w:styleId="83">
    <w:name w:val="Знак Знак8"/>
    <w:rsid w:val="00983633"/>
    <w:rPr>
      <w:rFonts w:ascii="Times New Roman" w:eastAsia="Times New Roman" w:hAnsi="Times New Roman" w:cs="Times New Roman"/>
      <w:sz w:val="20"/>
      <w:szCs w:val="20"/>
    </w:rPr>
  </w:style>
  <w:style w:type="character" w:customStyle="1" w:styleId="73">
    <w:name w:val="Знак Знак7"/>
    <w:rsid w:val="00983633"/>
    <w:rPr>
      <w:rFonts w:ascii="Times New Roman" w:eastAsia="Times New Roman" w:hAnsi="Times New Roman" w:cs="Times New Roman"/>
      <w:sz w:val="24"/>
      <w:szCs w:val="24"/>
    </w:rPr>
  </w:style>
  <w:style w:type="character" w:customStyle="1" w:styleId="65">
    <w:name w:val="Знак Знак6"/>
    <w:rsid w:val="00983633"/>
    <w:rPr>
      <w:rFonts w:ascii="Times New Roman" w:eastAsia="Times New Roman" w:hAnsi="Times New Roman" w:cs="Times New Roman"/>
      <w:sz w:val="24"/>
      <w:szCs w:val="24"/>
    </w:rPr>
  </w:style>
  <w:style w:type="character" w:customStyle="1" w:styleId="56">
    <w:name w:val="Знак Знак5"/>
    <w:rsid w:val="00983633"/>
    <w:rPr>
      <w:rFonts w:ascii="Times New Roman" w:eastAsia="Times New Roman" w:hAnsi="Times New Roman" w:cs="Times New Roman"/>
      <w:sz w:val="28"/>
      <w:szCs w:val="24"/>
    </w:rPr>
  </w:style>
  <w:style w:type="character" w:customStyle="1" w:styleId="47">
    <w:name w:val="Знак Знак4"/>
    <w:rsid w:val="00983633"/>
    <w:rPr>
      <w:rFonts w:ascii="Times New Roman" w:eastAsia="Times New Roman" w:hAnsi="Times New Roman" w:cs="Times New Roman"/>
      <w:sz w:val="24"/>
      <w:szCs w:val="24"/>
      <w:lang w:val="x-none"/>
    </w:rPr>
  </w:style>
  <w:style w:type="character" w:customStyle="1" w:styleId="39">
    <w:name w:val="Знак Знак3"/>
    <w:rsid w:val="00983633"/>
    <w:rPr>
      <w:rFonts w:ascii="Times New Roman" w:eastAsia="Times New Roman" w:hAnsi="Times New Roman" w:cs="Times New Roman"/>
      <w:sz w:val="24"/>
      <w:szCs w:val="24"/>
      <w:lang w:val="x-none"/>
    </w:rPr>
  </w:style>
  <w:style w:type="character" w:customStyle="1" w:styleId="2b">
    <w:name w:val="Знак Знак2"/>
    <w:rsid w:val="00983633"/>
    <w:rPr>
      <w:rFonts w:ascii="Times New Roman" w:eastAsia="Times New Roman" w:hAnsi="Times New Roman" w:cs="Times New Roman"/>
      <w:sz w:val="24"/>
      <w:szCs w:val="24"/>
    </w:rPr>
  </w:style>
  <w:style w:type="character" w:customStyle="1" w:styleId="1f1">
    <w:name w:val="Знак Знак1"/>
    <w:rsid w:val="00983633"/>
    <w:rPr>
      <w:rFonts w:ascii="Times New Roman" w:eastAsia="Times New Roman" w:hAnsi="Times New Roman" w:cs="Times New Roman"/>
      <w:sz w:val="24"/>
      <w:szCs w:val="24"/>
    </w:rPr>
  </w:style>
  <w:style w:type="character" w:customStyle="1" w:styleId="affffe">
    <w:name w:val="Знак Знак"/>
    <w:rsid w:val="00983633"/>
    <w:rPr>
      <w:rFonts w:ascii="Tahoma" w:eastAsia="Times New Roman" w:hAnsi="Tahoma" w:cs="Tahoma"/>
      <w:sz w:val="16"/>
      <w:szCs w:val="16"/>
    </w:rPr>
  </w:style>
  <w:style w:type="paragraph" w:customStyle="1" w:styleId="2c">
    <w:name w:val="Абзац списка2"/>
    <w:basedOn w:val="a"/>
    <w:rsid w:val="00983633"/>
    <w:pPr>
      <w:pBdr>
        <w:top w:val="none" w:sz="0" w:space="0" w:color="auto"/>
        <w:left w:val="none" w:sz="0" w:space="0" w:color="auto"/>
        <w:bottom w:val="none" w:sz="0" w:space="0" w:color="auto"/>
        <w:right w:val="none" w:sz="0" w:space="0" w:color="auto"/>
        <w:between w:val="none" w:sz="0" w:space="0" w:color="auto"/>
      </w:pBdr>
      <w:suppressAutoHyphens/>
      <w:spacing w:after="200" w:line="276" w:lineRule="auto"/>
      <w:ind w:left="720"/>
    </w:pPr>
    <w:rPr>
      <w:rFonts w:ascii="Calibri" w:eastAsia="Calibri" w:hAnsi="Calibri" w:cs="Calibri"/>
      <w:sz w:val="22"/>
      <w:szCs w:val="22"/>
      <w:lang w:eastAsia="zh-CN"/>
    </w:rPr>
  </w:style>
  <w:style w:type="table" w:customStyle="1" w:styleId="57">
    <w:name w:val="Сетка таблицы5"/>
    <w:basedOn w:val="a2"/>
    <w:next w:val="af3"/>
    <w:rsid w:val="00C468EE"/>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3"/>
    <w:rsid w:val="000152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
    <w:name w:val="Знак"/>
    <w:basedOn w:val="a"/>
    <w:rsid w:val="000152F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0">
    <w:name w:val="Знак"/>
    <w:basedOn w:val="a"/>
    <w:rsid w:val="0077587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1">
    <w:name w:val="Знак"/>
    <w:basedOn w:val="a"/>
    <w:rsid w:val="00107D9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2">
    <w:name w:val="Знак"/>
    <w:basedOn w:val="a"/>
    <w:rsid w:val="004E4DC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74">
    <w:name w:val="Сетка таблицы7"/>
    <w:basedOn w:val="a2"/>
    <w:next w:val="af3"/>
    <w:rsid w:val="005F7569"/>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Знак"/>
    <w:basedOn w:val="a"/>
    <w:rsid w:val="005F756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1f2">
    <w:name w:val="Знак1"/>
    <w:basedOn w:val="a"/>
    <w:rsid w:val="00E43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sz w:val="20"/>
      <w:szCs w:val="20"/>
      <w:lang w:val="en-US" w:eastAsia="en-US"/>
    </w:rPr>
  </w:style>
  <w:style w:type="table" w:customStyle="1" w:styleId="84">
    <w:name w:val="Сетка таблицы8"/>
    <w:basedOn w:val="a2"/>
    <w:next w:val="af3"/>
    <w:uiPriority w:val="59"/>
    <w:rsid w:val="00E2480C"/>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4">
    <w:name w:val="Знак"/>
    <w:basedOn w:val="a"/>
    <w:rsid w:val="00C13EF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5">
    <w:name w:val="Знак"/>
    <w:basedOn w:val="a"/>
    <w:rsid w:val="0055505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6">
    <w:name w:val="Знак"/>
    <w:basedOn w:val="a"/>
    <w:rsid w:val="0080360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paragraph" w:customStyle="1" w:styleId="afffff7">
    <w:name w:val="Знак"/>
    <w:basedOn w:val="a"/>
    <w:rsid w:val="00914BD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94">
    <w:name w:val="Сетка таблицы9"/>
    <w:basedOn w:val="a2"/>
    <w:next w:val="af3"/>
    <w:uiPriority w:val="59"/>
    <w:rsid w:val="00C40D16"/>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8">
    <w:name w:val="Знак"/>
    <w:basedOn w:val="a"/>
    <w:rsid w:val="006073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numbering" w:customStyle="1" w:styleId="67">
    <w:name w:val="Нет списка6"/>
    <w:next w:val="a3"/>
    <w:semiHidden/>
    <w:rsid w:val="00FC653D"/>
  </w:style>
  <w:style w:type="paragraph" w:customStyle="1" w:styleId="editlog">
    <w:name w:val="editlog"/>
    <w:basedOn w:val="a"/>
    <w:rsid w:val="00FC653D"/>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lang w:eastAsia="zh-CN"/>
    </w:rPr>
  </w:style>
  <w:style w:type="paragraph" w:customStyle="1" w:styleId="afffff9">
    <w:name w:val="Знак"/>
    <w:basedOn w:val="a"/>
    <w:rsid w:val="00FC653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ahoma" w:hAnsi="Tahoma" w:cs="Tahoma"/>
      <w:sz w:val="20"/>
      <w:szCs w:val="20"/>
      <w:lang w:val="en-US" w:eastAsia="en-US"/>
    </w:rPr>
  </w:style>
  <w:style w:type="table" w:customStyle="1" w:styleId="102">
    <w:name w:val="Сетка таблицы10"/>
    <w:basedOn w:val="a2"/>
    <w:next w:val="af3"/>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Без интервала1"/>
    <w:rsid w:val="00FC653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hAnsi="Times New Roman" w:cs="Times New Roman"/>
      <w:bCs/>
      <w:sz w:val="28"/>
      <w:szCs w:val="24"/>
      <w:lang w:eastAsia="ru-RU"/>
    </w:rPr>
  </w:style>
  <w:style w:type="character" w:customStyle="1" w:styleId="FontStyle22">
    <w:name w:val="Font Style22"/>
    <w:rsid w:val="00FC653D"/>
    <w:rPr>
      <w:rFonts w:ascii="Times New Roman" w:hAnsi="Times New Roman"/>
      <w:sz w:val="26"/>
    </w:rPr>
  </w:style>
  <w:style w:type="numbering" w:customStyle="1" w:styleId="75">
    <w:name w:val="Нет списка7"/>
    <w:next w:val="a3"/>
    <w:uiPriority w:val="99"/>
    <w:semiHidden/>
    <w:unhideWhenUsed/>
    <w:rsid w:val="00453138"/>
  </w:style>
  <w:style w:type="character" w:customStyle="1" w:styleId="3a">
    <w:name w:val="Знак Знак3"/>
    <w:rsid w:val="00453138"/>
    <w:rPr>
      <w:rFonts w:ascii="Courier New" w:hAnsi="Courier New" w:cs="Courier New"/>
      <w:lang w:val="ru-RU" w:bidi="ar-SA"/>
    </w:rPr>
  </w:style>
  <w:style w:type="character" w:customStyle="1" w:styleId="2d">
    <w:name w:val="Знак Знак2"/>
    <w:rsid w:val="00453138"/>
    <w:rPr>
      <w:rFonts w:ascii="Tahoma" w:hAnsi="Tahoma" w:cs="Tahoma"/>
      <w:sz w:val="16"/>
      <w:szCs w:val="16"/>
    </w:rPr>
  </w:style>
  <w:style w:type="character" w:customStyle="1" w:styleId="1f4">
    <w:name w:val="Знак Знак1"/>
    <w:rsid w:val="00453138"/>
    <w:rPr>
      <w:sz w:val="24"/>
      <w:szCs w:val="24"/>
    </w:rPr>
  </w:style>
  <w:style w:type="character" w:customStyle="1" w:styleId="afffffa">
    <w:name w:val="Знак Знак"/>
    <w:rsid w:val="00453138"/>
    <w:rPr>
      <w:sz w:val="24"/>
      <w:szCs w:val="24"/>
    </w:rPr>
  </w:style>
  <w:style w:type="paragraph" w:styleId="HTML">
    <w:name w:val="HTML Preformatted"/>
    <w:basedOn w:val="a"/>
    <w:link w:val="HTML0"/>
    <w:rsid w:val="00453138"/>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612"/>
    </w:pPr>
    <w:rPr>
      <w:rFonts w:ascii="Courier New" w:hAnsi="Courier New" w:cs="Courier New"/>
      <w:sz w:val="20"/>
      <w:szCs w:val="20"/>
      <w:lang w:eastAsia="zh-CN"/>
    </w:rPr>
  </w:style>
  <w:style w:type="character" w:customStyle="1" w:styleId="HTML0">
    <w:name w:val="Стандартный HTML Знак"/>
    <w:basedOn w:val="a1"/>
    <w:link w:val="HTML"/>
    <w:rsid w:val="00453138"/>
    <w:rPr>
      <w:rFonts w:ascii="Courier New" w:eastAsia="Times New Roman" w:hAnsi="Courier New" w:cs="Courier New"/>
      <w:sz w:val="20"/>
      <w:szCs w:val="20"/>
      <w:lang w:eastAsia="zh-CN"/>
    </w:rPr>
  </w:style>
  <w:style w:type="paragraph" w:customStyle="1" w:styleId="Style3">
    <w:name w:val="Style3"/>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pPr>
    <w:rPr>
      <w:lang w:eastAsia="zh-CN"/>
    </w:rPr>
  </w:style>
  <w:style w:type="paragraph" w:customStyle="1" w:styleId="Style5">
    <w:name w:val="Style5"/>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2" w:lineRule="exact"/>
      <w:ind w:firstLine="725"/>
      <w:jc w:val="both"/>
    </w:pPr>
    <w:rPr>
      <w:lang w:eastAsia="zh-CN"/>
    </w:rPr>
  </w:style>
  <w:style w:type="paragraph" w:customStyle="1" w:styleId="Style6">
    <w:name w:val="Style6"/>
    <w:basedOn w:val="a"/>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line="323" w:lineRule="exact"/>
      <w:ind w:firstLine="720"/>
      <w:jc w:val="both"/>
    </w:pPr>
    <w:rPr>
      <w:lang w:eastAsia="zh-CN"/>
    </w:rPr>
  </w:style>
  <w:style w:type="paragraph" w:customStyle="1" w:styleId="1f5">
    <w:name w:val="Цитата1"/>
    <w:basedOn w:val="a"/>
    <w:rsid w:val="00453138"/>
    <w:pPr>
      <w:pBdr>
        <w:top w:val="none" w:sz="0" w:space="0" w:color="auto"/>
        <w:left w:val="none" w:sz="0" w:space="0" w:color="auto"/>
        <w:bottom w:val="none" w:sz="0" w:space="0" w:color="auto"/>
        <w:right w:val="none" w:sz="0" w:space="0" w:color="auto"/>
        <w:between w:val="none" w:sz="0" w:space="0" w:color="auto"/>
      </w:pBdr>
      <w:suppressAutoHyphens/>
      <w:ind w:left="-426" w:right="-142" w:firstLine="426"/>
      <w:jc w:val="center"/>
    </w:pPr>
    <w:rPr>
      <w:b/>
      <w:caps/>
      <w:sz w:val="40"/>
      <w:szCs w:val="20"/>
    </w:rPr>
  </w:style>
  <w:style w:type="paragraph" w:customStyle="1" w:styleId="materialtext1">
    <w:name w:val="material_text1"/>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line="312" w:lineRule="atLeast"/>
      <w:jc w:val="both"/>
    </w:pPr>
    <w:rPr>
      <w:sz w:val="20"/>
      <w:szCs w:val="20"/>
      <w:lang w:eastAsia="zh-CN"/>
    </w:rPr>
  </w:style>
  <w:style w:type="paragraph" w:customStyle="1" w:styleId="3b">
    <w:name w:val="Обычный (веб)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jc w:val="both"/>
    </w:pPr>
    <w:rPr>
      <w:lang w:eastAsia="zh-CN"/>
    </w:rPr>
  </w:style>
  <w:style w:type="paragraph" w:customStyle="1" w:styleId="WW-0">
    <w:name w:val="WW-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zh-CN"/>
    </w:rPr>
  </w:style>
  <w:style w:type="paragraph" w:customStyle="1" w:styleId="afffffb">
    <w:name w:val="Содержимое врезки"/>
    <w:basedOn w:val="a"/>
    <w:rsid w:val="00453138"/>
    <w:pPr>
      <w:pBdr>
        <w:top w:val="none" w:sz="0" w:space="0" w:color="auto"/>
        <w:left w:val="none" w:sz="0" w:space="0" w:color="auto"/>
        <w:bottom w:val="none" w:sz="0" w:space="0" w:color="auto"/>
        <w:right w:val="none" w:sz="0" w:space="0" w:color="auto"/>
        <w:between w:val="none" w:sz="0" w:space="0" w:color="auto"/>
      </w:pBdr>
      <w:suppressAutoHyphens/>
    </w:pPr>
    <w:rPr>
      <w:lang w:eastAsia="zh-CN"/>
    </w:rPr>
  </w:style>
  <w:style w:type="character" w:customStyle="1" w:styleId="Internetlink">
    <w:name w:val="Internet link"/>
    <w:rsid w:val="00453138"/>
    <w:rPr>
      <w:color w:val="0000FF"/>
      <w:u w:val="single"/>
    </w:rPr>
  </w:style>
  <w:style w:type="character" w:customStyle="1" w:styleId="s1">
    <w:name w:val="s1"/>
    <w:rsid w:val="00453138"/>
    <w:rPr>
      <w:rFonts w:cs="Times New Roman"/>
    </w:rPr>
  </w:style>
  <w:style w:type="character" w:customStyle="1" w:styleId="s8">
    <w:name w:val="s8"/>
    <w:rsid w:val="00453138"/>
    <w:rPr>
      <w:rFonts w:cs="Times New Roman"/>
    </w:rPr>
  </w:style>
  <w:style w:type="paragraph" w:customStyle="1" w:styleId="ConsPlusDocList">
    <w:name w:val="ConsPlusDocList"/>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Page">
    <w:name w:val="ConsPlusTitlePage"/>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0"/>
      <w:szCs w:val="20"/>
      <w:lang w:eastAsia="zh-CN"/>
    </w:rPr>
  </w:style>
  <w:style w:type="paragraph" w:customStyle="1" w:styleId="ConsPlusJurTerm">
    <w:name w:val="ConsPlusJurTerm"/>
    <w:rsid w:val="00453138"/>
    <w:pPr>
      <w:widowControl w:val="0"/>
      <w:pBdr>
        <w:top w:val="none" w:sz="0" w:space="0" w:color="auto"/>
        <w:left w:val="none" w:sz="0" w:space="0" w:color="auto"/>
        <w:bottom w:val="none" w:sz="0" w:space="0" w:color="auto"/>
        <w:right w:val="none" w:sz="0" w:space="0" w:color="auto"/>
        <w:between w:val="none" w:sz="0" w:space="0" w:color="auto"/>
      </w:pBdr>
      <w:suppressAutoHyphens/>
      <w:autoSpaceDE w:val="0"/>
      <w:spacing w:after="0" w:line="240" w:lineRule="auto"/>
    </w:pPr>
    <w:rPr>
      <w:rFonts w:ascii="Tahoma" w:eastAsia="Times New Roman" w:hAnsi="Tahoma" w:cs="Tahoma"/>
      <w:sz w:val="26"/>
      <w:szCs w:val="26"/>
      <w:lang w:eastAsia="zh-CN"/>
    </w:rPr>
  </w:style>
  <w:style w:type="paragraph" w:customStyle="1" w:styleId="p5">
    <w:name w:val="p5"/>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before="280" w:after="280"/>
    </w:pPr>
    <w:rPr>
      <w:rFonts w:ascii="Calibri" w:hAnsi="Calibri" w:cs="Calibri"/>
      <w:lang w:eastAsia="zh-CN"/>
    </w:rPr>
  </w:style>
  <w:style w:type="paragraph" w:customStyle="1" w:styleId="p13">
    <w:name w:val="p13"/>
    <w:basedOn w:val="a"/>
    <w:rsid w:val="00453138"/>
    <w:pPr>
      <w:pBdr>
        <w:top w:val="none" w:sz="0" w:space="0" w:color="auto"/>
        <w:left w:val="none" w:sz="0" w:space="0" w:color="auto"/>
        <w:bottom w:val="none" w:sz="0" w:space="0" w:color="auto"/>
        <w:right w:val="none" w:sz="0" w:space="0" w:color="auto"/>
        <w:between w:val="none" w:sz="0" w:space="0" w:color="auto"/>
      </w:pBdr>
      <w:suppressAutoHyphens/>
      <w:spacing w:after="200" w:line="276" w:lineRule="atLeast"/>
    </w:pPr>
    <w:rPr>
      <w:rFonts w:ascii="Calibri" w:eastAsia="Calibri" w:hAnsi="Calibri" w:cs="Calibri"/>
      <w:color w:val="00000A"/>
      <w:kern w:val="1"/>
      <w:sz w:val="22"/>
      <w:szCs w:val="22"/>
      <w:lang w:eastAsia="zh-CN"/>
    </w:rPr>
  </w:style>
  <w:style w:type="paragraph" w:customStyle="1" w:styleId="afffffc">
    <w:name w:val="Базовый"/>
    <w:rsid w:val="00453138"/>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line="276" w:lineRule="atLeast"/>
    </w:pPr>
    <w:rPr>
      <w:rFonts w:eastAsia="Times New Roman"/>
      <w:color w:val="00000A"/>
      <w:lang w:eastAsia="ru-RU"/>
    </w:rPr>
  </w:style>
  <w:style w:type="paragraph" w:customStyle="1" w:styleId="formattext">
    <w:name w:val="formattext"/>
    <w:basedOn w:val="a"/>
    <w:rsid w:val="0045313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style>
  <w:style w:type="paragraph" w:customStyle="1" w:styleId="68">
    <w:name w:val="Знак Знак6 Знак Знак"/>
    <w:basedOn w:val="a"/>
    <w:rsid w:val="00453138"/>
    <w:pPr>
      <w:pBdr>
        <w:top w:val="none" w:sz="0" w:space="0" w:color="auto"/>
        <w:left w:val="none" w:sz="0" w:space="0" w:color="auto"/>
        <w:bottom w:val="none" w:sz="0" w:space="0" w:color="auto"/>
        <w:right w:val="none" w:sz="0" w:space="0" w:color="auto"/>
        <w:between w:val="none" w:sz="0" w:space="0" w:color="auto"/>
      </w:pBd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3042">
      <w:bodyDiv w:val="1"/>
      <w:marLeft w:val="0"/>
      <w:marRight w:val="0"/>
      <w:marTop w:val="0"/>
      <w:marBottom w:val="0"/>
      <w:divBdr>
        <w:top w:val="none" w:sz="0" w:space="0" w:color="auto"/>
        <w:left w:val="none" w:sz="0" w:space="0" w:color="auto"/>
        <w:bottom w:val="none" w:sz="0" w:space="0" w:color="auto"/>
        <w:right w:val="none" w:sz="0" w:space="0" w:color="auto"/>
      </w:divBdr>
    </w:div>
    <w:div w:id="31538043">
      <w:bodyDiv w:val="1"/>
      <w:marLeft w:val="0"/>
      <w:marRight w:val="0"/>
      <w:marTop w:val="0"/>
      <w:marBottom w:val="0"/>
      <w:divBdr>
        <w:top w:val="none" w:sz="0" w:space="0" w:color="auto"/>
        <w:left w:val="none" w:sz="0" w:space="0" w:color="auto"/>
        <w:bottom w:val="none" w:sz="0" w:space="0" w:color="auto"/>
        <w:right w:val="none" w:sz="0" w:space="0" w:color="auto"/>
      </w:divBdr>
    </w:div>
    <w:div w:id="247889596">
      <w:bodyDiv w:val="1"/>
      <w:marLeft w:val="0"/>
      <w:marRight w:val="0"/>
      <w:marTop w:val="0"/>
      <w:marBottom w:val="0"/>
      <w:divBdr>
        <w:top w:val="none" w:sz="0" w:space="0" w:color="auto"/>
        <w:left w:val="none" w:sz="0" w:space="0" w:color="auto"/>
        <w:bottom w:val="none" w:sz="0" w:space="0" w:color="auto"/>
        <w:right w:val="none" w:sz="0" w:space="0" w:color="auto"/>
      </w:divBdr>
    </w:div>
    <w:div w:id="294533590">
      <w:bodyDiv w:val="1"/>
      <w:marLeft w:val="0"/>
      <w:marRight w:val="0"/>
      <w:marTop w:val="0"/>
      <w:marBottom w:val="0"/>
      <w:divBdr>
        <w:top w:val="none" w:sz="0" w:space="0" w:color="auto"/>
        <w:left w:val="none" w:sz="0" w:space="0" w:color="auto"/>
        <w:bottom w:val="none" w:sz="0" w:space="0" w:color="auto"/>
        <w:right w:val="none" w:sz="0" w:space="0" w:color="auto"/>
      </w:divBdr>
    </w:div>
    <w:div w:id="325400544">
      <w:bodyDiv w:val="1"/>
      <w:marLeft w:val="0"/>
      <w:marRight w:val="0"/>
      <w:marTop w:val="0"/>
      <w:marBottom w:val="0"/>
      <w:divBdr>
        <w:top w:val="none" w:sz="0" w:space="0" w:color="auto"/>
        <w:left w:val="none" w:sz="0" w:space="0" w:color="auto"/>
        <w:bottom w:val="none" w:sz="0" w:space="0" w:color="auto"/>
        <w:right w:val="none" w:sz="0" w:space="0" w:color="auto"/>
      </w:divBdr>
    </w:div>
    <w:div w:id="367872266">
      <w:bodyDiv w:val="1"/>
      <w:marLeft w:val="0"/>
      <w:marRight w:val="0"/>
      <w:marTop w:val="0"/>
      <w:marBottom w:val="0"/>
      <w:divBdr>
        <w:top w:val="none" w:sz="0" w:space="0" w:color="auto"/>
        <w:left w:val="none" w:sz="0" w:space="0" w:color="auto"/>
        <w:bottom w:val="none" w:sz="0" w:space="0" w:color="auto"/>
        <w:right w:val="none" w:sz="0" w:space="0" w:color="auto"/>
      </w:divBdr>
    </w:div>
    <w:div w:id="429543702">
      <w:bodyDiv w:val="1"/>
      <w:marLeft w:val="0"/>
      <w:marRight w:val="0"/>
      <w:marTop w:val="0"/>
      <w:marBottom w:val="0"/>
      <w:divBdr>
        <w:top w:val="none" w:sz="0" w:space="0" w:color="auto"/>
        <w:left w:val="none" w:sz="0" w:space="0" w:color="auto"/>
        <w:bottom w:val="none" w:sz="0" w:space="0" w:color="auto"/>
        <w:right w:val="none" w:sz="0" w:space="0" w:color="auto"/>
      </w:divBdr>
    </w:div>
    <w:div w:id="459499699">
      <w:bodyDiv w:val="1"/>
      <w:marLeft w:val="0"/>
      <w:marRight w:val="0"/>
      <w:marTop w:val="0"/>
      <w:marBottom w:val="0"/>
      <w:divBdr>
        <w:top w:val="none" w:sz="0" w:space="0" w:color="auto"/>
        <w:left w:val="none" w:sz="0" w:space="0" w:color="auto"/>
        <w:bottom w:val="none" w:sz="0" w:space="0" w:color="auto"/>
        <w:right w:val="none" w:sz="0" w:space="0" w:color="auto"/>
      </w:divBdr>
    </w:div>
    <w:div w:id="480998464">
      <w:bodyDiv w:val="1"/>
      <w:marLeft w:val="0"/>
      <w:marRight w:val="0"/>
      <w:marTop w:val="0"/>
      <w:marBottom w:val="0"/>
      <w:divBdr>
        <w:top w:val="none" w:sz="0" w:space="0" w:color="auto"/>
        <w:left w:val="none" w:sz="0" w:space="0" w:color="auto"/>
        <w:bottom w:val="none" w:sz="0" w:space="0" w:color="auto"/>
        <w:right w:val="none" w:sz="0" w:space="0" w:color="auto"/>
      </w:divBdr>
    </w:div>
    <w:div w:id="585695552">
      <w:bodyDiv w:val="1"/>
      <w:marLeft w:val="0"/>
      <w:marRight w:val="0"/>
      <w:marTop w:val="0"/>
      <w:marBottom w:val="0"/>
      <w:divBdr>
        <w:top w:val="none" w:sz="0" w:space="0" w:color="auto"/>
        <w:left w:val="none" w:sz="0" w:space="0" w:color="auto"/>
        <w:bottom w:val="none" w:sz="0" w:space="0" w:color="auto"/>
        <w:right w:val="none" w:sz="0" w:space="0" w:color="auto"/>
      </w:divBdr>
    </w:div>
    <w:div w:id="604118295">
      <w:bodyDiv w:val="1"/>
      <w:marLeft w:val="0"/>
      <w:marRight w:val="0"/>
      <w:marTop w:val="0"/>
      <w:marBottom w:val="0"/>
      <w:divBdr>
        <w:top w:val="none" w:sz="0" w:space="0" w:color="auto"/>
        <w:left w:val="none" w:sz="0" w:space="0" w:color="auto"/>
        <w:bottom w:val="none" w:sz="0" w:space="0" w:color="auto"/>
        <w:right w:val="none" w:sz="0" w:space="0" w:color="auto"/>
      </w:divBdr>
    </w:div>
    <w:div w:id="617906078">
      <w:bodyDiv w:val="1"/>
      <w:marLeft w:val="0"/>
      <w:marRight w:val="0"/>
      <w:marTop w:val="0"/>
      <w:marBottom w:val="0"/>
      <w:divBdr>
        <w:top w:val="none" w:sz="0" w:space="0" w:color="auto"/>
        <w:left w:val="none" w:sz="0" w:space="0" w:color="auto"/>
        <w:bottom w:val="none" w:sz="0" w:space="0" w:color="auto"/>
        <w:right w:val="none" w:sz="0" w:space="0" w:color="auto"/>
      </w:divBdr>
    </w:div>
    <w:div w:id="1082213816">
      <w:bodyDiv w:val="1"/>
      <w:marLeft w:val="0"/>
      <w:marRight w:val="0"/>
      <w:marTop w:val="0"/>
      <w:marBottom w:val="0"/>
      <w:divBdr>
        <w:top w:val="none" w:sz="0" w:space="0" w:color="auto"/>
        <w:left w:val="none" w:sz="0" w:space="0" w:color="auto"/>
        <w:bottom w:val="none" w:sz="0" w:space="0" w:color="auto"/>
        <w:right w:val="none" w:sz="0" w:space="0" w:color="auto"/>
      </w:divBdr>
    </w:div>
    <w:div w:id="1097138495">
      <w:bodyDiv w:val="1"/>
      <w:marLeft w:val="0"/>
      <w:marRight w:val="0"/>
      <w:marTop w:val="0"/>
      <w:marBottom w:val="0"/>
      <w:divBdr>
        <w:top w:val="none" w:sz="0" w:space="0" w:color="auto"/>
        <w:left w:val="none" w:sz="0" w:space="0" w:color="auto"/>
        <w:bottom w:val="none" w:sz="0" w:space="0" w:color="auto"/>
        <w:right w:val="none" w:sz="0" w:space="0" w:color="auto"/>
      </w:divBdr>
    </w:div>
    <w:div w:id="1366054460">
      <w:bodyDiv w:val="1"/>
      <w:marLeft w:val="0"/>
      <w:marRight w:val="0"/>
      <w:marTop w:val="0"/>
      <w:marBottom w:val="0"/>
      <w:divBdr>
        <w:top w:val="none" w:sz="0" w:space="0" w:color="auto"/>
        <w:left w:val="none" w:sz="0" w:space="0" w:color="auto"/>
        <w:bottom w:val="none" w:sz="0" w:space="0" w:color="auto"/>
        <w:right w:val="none" w:sz="0" w:space="0" w:color="auto"/>
      </w:divBdr>
    </w:div>
    <w:div w:id="1379552238">
      <w:bodyDiv w:val="1"/>
      <w:marLeft w:val="0"/>
      <w:marRight w:val="0"/>
      <w:marTop w:val="0"/>
      <w:marBottom w:val="0"/>
      <w:divBdr>
        <w:top w:val="none" w:sz="0" w:space="0" w:color="auto"/>
        <w:left w:val="none" w:sz="0" w:space="0" w:color="auto"/>
        <w:bottom w:val="none" w:sz="0" w:space="0" w:color="auto"/>
        <w:right w:val="none" w:sz="0" w:space="0" w:color="auto"/>
      </w:divBdr>
    </w:div>
    <w:div w:id="208498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hyperlink" Target="http://bel.rkursk.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bel.rkursk.ru/" TargetMode="External"/><Relationship Id="rId7" Type="http://schemas.openxmlformats.org/officeDocument/2006/relationships/footnotes" Target="footnotes.xml"/><Relationship Id="rId17" Type="http://schemas.openxmlformats.org/officeDocument/2006/relationships/hyperlink" Target="consultantplus://offline/ref=88F7721102CA7C04409C806F13F2E46DA69EFF60CC35EBEF131944B9118DCB5DBE6AE5C586329F5138u3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0.png"/><Relationship Id="rId20" Type="http://schemas.openxmlformats.org/officeDocument/2006/relationships/hyperlink" Target="http://bel.rkursk.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9" Type="http://schemas.openxmlformats.org/officeDocument/2006/relationships/hyperlink" Target="http://bel.rkursk.ru/"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10.wmf"/><Relationship Id="rId22" Type="http://schemas.openxmlformats.org/officeDocument/2006/relationships/hyperlink" Target="http://bel.rkursk.r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EDF5C-7160-446A-B423-F7247D70B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2382</TotalTime>
  <Pages>6</Pages>
  <Words>2629</Words>
  <Characters>14988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SISADMIN</dc:creator>
  <cp:lastModifiedBy>KORNEEVAMA</cp:lastModifiedBy>
  <cp:revision>282</cp:revision>
  <cp:lastPrinted>2021-01-13T06:57:00Z</cp:lastPrinted>
  <dcterms:created xsi:type="dcterms:W3CDTF">2020-08-17T13:28:00Z</dcterms:created>
  <dcterms:modified xsi:type="dcterms:W3CDTF">2021-02-08T12:39:00Z</dcterms:modified>
</cp:coreProperties>
</file>