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A22977" w:rsidRDefault="002C3FAE" w:rsidP="002C3FAE">
      <w:pPr>
        <w:pStyle w:val="a7"/>
        <w:rPr>
          <w:sz w:val="28"/>
          <w:szCs w:val="28"/>
        </w:rPr>
      </w:pPr>
      <w:r w:rsidRPr="00A22977">
        <w:rPr>
          <w:noProof/>
        </w:rPr>
        <w:drawing>
          <wp:inline distT="0" distB="0" distL="0" distR="0" wp14:anchorId="2E99DD74" wp14:editId="5FD18368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A22977" w:rsidRDefault="002C3FAE" w:rsidP="002C3FAE">
      <w:pPr>
        <w:pStyle w:val="a7"/>
        <w:rPr>
          <w:u w:val="single"/>
        </w:rPr>
      </w:pPr>
    </w:p>
    <w:p w:rsidR="002C3FAE" w:rsidRPr="00A22977" w:rsidRDefault="002C3FAE" w:rsidP="002C3FAE">
      <w:pPr>
        <w:pStyle w:val="a7"/>
      </w:pPr>
      <w:r w:rsidRPr="00A22977">
        <w:t>АДМИНИСТРАЦИЯ</w:t>
      </w:r>
    </w:p>
    <w:p w:rsidR="002C3FAE" w:rsidRPr="00A22977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A22977">
        <w:rPr>
          <w:color w:val="auto"/>
          <w:sz w:val="36"/>
          <w:szCs w:val="36"/>
        </w:rPr>
        <w:t>БЕЛОВСКОГО РАЙОНА КУРСКОЙ ОБЛАСТИ</w:t>
      </w:r>
    </w:p>
    <w:p w:rsidR="002C3FAE" w:rsidRPr="00A22977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A22977" w:rsidRDefault="002C3FAE" w:rsidP="002C3FAE">
      <w:pPr>
        <w:jc w:val="center"/>
        <w:rPr>
          <w:sz w:val="40"/>
          <w:szCs w:val="40"/>
        </w:rPr>
      </w:pPr>
      <w:proofErr w:type="gramStart"/>
      <w:r w:rsidRPr="00A22977">
        <w:rPr>
          <w:sz w:val="40"/>
          <w:szCs w:val="40"/>
        </w:rPr>
        <w:t>П</w:t>
      </w:r>
      <w:proofErr w:type="gramEnd"/>
      <w:r w:rsidRPr="00A22977">
        <w:rPr>
          <w:sz w:val="40"/>
          <w:szCs w:val="40"/>
        </w:rPr>
        <w:t xml:space="preserve"> О С Т А Н О В Л Е Н И Е</w:t>
      </w:r>
    </w:p>
    <w:p w:rsidR="002C3FAE" w:rsidRPr="00A22977" w:rsidRDefault="002C3FAE" w:rsidP="002C3FAE">
      <w:pPr>
        <w:jc w:val="center"/>
        <w:rPr>
          <w:sz w:val="48"/>
          <w:szCs w:val="48"/>
        </w:rPr>
      </w:pPr>
    </w:p>
    <w:p w:rsidR="002C3FAE" w:rsidRPr="00A22977" w:rsidRDefault="002C3FAE" w:rsidP="002C3FAE">
      <w:pPr>
        <w:rPr>
          <w:sz w:val="28"/>
          <w:szCs w:val="28"/>
        </w:rPr>
      </w:pPr>
      <w:r w:rsidRPr="00A22977">
        <w:rPr>
          <w:sz w:val="28"/>
          <w:szCs w:val="28"/>
        </w:rPr>
        <w:t xml:space="preserve">от </w:t>
      </w:r>
      <w:r w:rsidR="000A32B9">
        <w:rPr>
          <w:sz w:val="28"/>
          <w:szCs w:val="28"/>
        </w:rPr>
        <w:t>0</w:t>
      </w:r>
      <w:r w:rsidR="004C5125">
        <w:rPr>
          <w:sz w:val="28"/>
          <w:szCs w:val="28"/>
        </w:rPr>
        <w:t>9</w:t>
      </w:r>
      <w:r w:rsidRPr="00A22977">
        <w:rPr>
          <w:sz w:val="28"/>
          <w:szCs w:val="28"/>
        </w:rPr>
        <w:t>.</w:t>
      </w:r>
      <w:r w:rsidR="00E7500A" w:rsidRPr="00A22977">
        <w:rPr>
          <w:sz w:val="28"/>
          <w:szCs w:val="28"/>
        </w:rPr>
        <w:t>0</w:t>
      </w:r>
      <w:r w:rsidR="00E000FC">
        <w:rPr>
          <w:sz w:val="28"/>
          <w:szCs w:val="28"/>
        </w:rPr>
        <w:t>2</w:t>
      </w:r>
      <w:r w:rsidRPr="00A22977">
        <w:rPr>
          <w:sz w:val="28"/>
          <w:szCs w:val="28"/>
        </w:rPr>
        <w:t>.202</w:t>
      </w:r>
      <w:r w:rsidR="00E7500A" w:rsidRPr="00A22977">
        <w:rPr>
          <w:sz w:val="28"/>
          <w:szCs w:val="28"/>
        </w:rPr>
        <w:t>4</w:t>
      </w:r>
      <w:r w:rsidRPr="00A22977">
        <w:rPr>
          <w:sz w:val="28"/>
          <w:szCs w:val="28"/>
        </w:rPr>
        <w:t>г. №</w:t>
      </w:r>
      <w:r w:rsidR="00815C20">
        <w:rPr>
          <w:sz w:val="28"/>
          <w:szCs w:val="28"/>
        </w:rPr>
        <w:t>1</w:t>
      </w:r>
      <w:r w:rsidR="009E5317">
        <w:rPr>
          <w:sz w:val="28"/>
          <w:szCs w:val="28"/>
        </w:rPr>
        <w:t>5</w:t>
      </w:r>
      <w:r w:rsidR="004C5125">
        <w:rPr>
          <w:sz w:val="28"/>
          <w:szCs w:val="28"/>
        </w:rPr>
        <w:t>3</w:t>
      </w:r>
    </w:p>
    <w:p w:rsidR="002C3FAE" w:rsidRPr="00A22977" w:rsidRDefault="002C3FAE" w:rsidP="002C3FAE">
      <w:pPr>
        <w:rPr>
          <w:b/>
          <w:color w:val="000000"/>
          <w:sz w:val="20"/>
          <w:szCs w:val="20"/>
        </w:rPr>
      </w:pPr>
      <w:r w:rsidRPr="00A22977">
        <w:rPr>
          <w:b/>
          <w:sz w:val="20"/>
          <w:szCs w:val="20"/>
        </w:rPr>
        <w:t xml:space="preserve">307 910 Курская область, </w:t>
      </w:r>
      <w:proofErr w:type="spellStart"/>
      <w:r w:rsidRPr="00A22977">
        <w:rPr>
          <w:b/>
          <w:sz w:val="20"/>
          <w:szCs w:val="20"/>
        </w:rPr>
        <w:t>сл</w:t>
      </w:r>
      <w:proofErr w:type="gramStart"/>
      <w:r w:rsidRPr="00A22977">
        <w:rPr>
          <w:b/>
          <w:sz w:val="20"/>
          <w:szCs w:val="20"/>
        </w:rPr>
        <w:t>.Б</w:t>
      </w:r>
      <w:proofErr w:type="gramEnd"/>
      <w:r w:rsidRPr="00A22977">
        <w:rPr>
          <w:b/>
          <w:sz w:val="20"/>
          <w:szCs w:val="20"/>
        </w:rPr>
        <w:t>елая</w:t>
      </w:r>
      <w:proofErr w:type="spellEnd"/>
    </w:p>
    <w:p w:rsidR="002E373C" w:rsidRPr="005876B8" w:rsidRDefault="002E373C" w:rsidP="004F75AB">
      <w:pPr>
        <w:rPr>
          <w:sz w:val="28"/>
          <w:szCs w:val="28"/>
        </w:rPr>
      </w:pPr>
    </w:p>
    <w:p w:rsidR="00744F60" w:rsidRPr="005876B8" w:rsidRDefault="00744F60" w:rsidP="004F75AB">
      <w:pPr>
        <w:rPr>
          <w:sz w:val="28"/>
          <w:szCs w:val="28"/>
        </w:rPr>
      </w:pPr>
    </w:p>
    <w:p w:rsidR="000A32B9" w:rsidRPr="005876B8" w:rsidRDefault="000A32B9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C26168" w:rsidRPr="00A22977" w:rsidTr="00A0232D">
        <w:trPr>
          <w:trHeight w:val="375"/>
        </w:trPr>
        <w:tc>
          <w:tcPr>
            <w:tcW w:w="5211" w:type="dxa"/>
          </w:tcPr>
          <w:p w:rsidR="00C26168" w:rsidRPr="00C26168" w:rsidRDefault="004C5125" w:rsidP="004C5125">
            <w:pPr>
              <w:jc w:val="both"/>
              <w:rPr>
                <w:sz w:val="28"/>
                <w:szCs w:val="28"/>
              </w:rPr>
            </w:pPr>
            <w:r w:rsidRPr="004C5125">
              <w:rPr>
                <w:rFonts w:eastAsia="Times New Roman"/>
                <w:sz w:val="28"/>
                <w:szCs w:val="28"/>
              </w:rPr>
              <w:t>О внесении изменений в постановление Администрации Беловского района от 25.02.2022 г</w:t>
            </w:r>
            <w:r>
              <w:rPr>
                <w:rFonts w:eastAsia="Times New Roman"/>
                <w:sz w:val="28"/>
                <w:szCs w:val="28"/>
              </w:rPr>
              <w:t>.</w:t>
            </w:r>
            <w:r w:rsidRPr="004C5125">
              <w:rPr>
                <w:rFonts w:eastAsia="Times New Roman"/>
                <w:sz w:val="28"/>
                <w:szCs w:val="28"/>
              </w:rPr>
              <w:t xml:space="preserve"> № 173 «О создании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4C5125">
              <w:rPr>
                <w:rFonts w:eastAsia="Times New Roman"/>
                <w:sz w:val="28"/>
                <w:szCs w:val="28"/>
              </w:rPr>
              <w:t xml:space="preserve"> Межведомственной комиссии по </w:t>
            </w:r>
            <w:proofErr w:type="gramStart"/>
            <w:r w:rsidRPr="004C5125">
              <w:rPr>
                <w:rFonts w:eastAsia="Times New Roman"/>
                <w:sz w:val="28"/>
                <w:szCs w:val="28"/>
              </w:rPr>
              <w:t>контролю за</w:t>
            </w:r>
            <w:proofErr w:type="gramEnd"/>
            <w:r w:rsidRPr="004C5125">
              <w:rPr>
                <w:rFonts w:eastAsia="Times New Roman"/>
                <w:sz w:val="28"/>
                <w:szCs w:val="28"/>
              </w:rPr>
              <w:t xml:space="preserve"> организацией и качеством питания воспитанников и обучающихся образовательных организаций Бел</w:t>
            </w:r>
            <w:r>
              <w:rPr>
                <w:rFonts w:eastAsia="Times New Roman"/>
                <w:sz w:val="28"/>
                <w:szCs w:val="28"/>
              </w:rPr>
              <w:t>овского района Курской области»</w:t>
            </w:r>
          </w:p>
        </w:tc>
      </w:tr>
    </w:tbl>
    <w:p w:rsidR="00744F60" w:rsidRPr="005876B8" w:rsidRDefault="00744F60" w:rsidP="004F75AB">
      <w:pPr>
        <w:suppressAutoHyphens/>
        <w:ind w:firstLine="720"/>
        <w:jc w:val="both"/>
        <w:rPr>
          <w:sz w:val="28"/>
          <w:szCs w:val="28"/>
        </w:rPr>
      </w:pPr>
    </w:p>
    <w:p w:rsidR="00EC3DFF" w:rsidRPr="005876B8" w:rsidRDefault="00EC3DFF" w:rsidP="004F75AB">
      <w:pPr>
        <w:suppressAutoHyphens/>
        <w:ind w:firstLine="720"/>
        <w:jc w:val="both"/>
        <w:rPr>
          <w:sz w:val="28"/>
          <w:szCs w:val="28"/>
        </w:rPr>
      </w:pPr>
    </w:p>
    <w:p w:rsidR="000A32B9" w:rsidRPr="005876B8" w:rsidRDefault="000A32B9" w:rsidP="004F75AB">
      <w:pPr>
        <w:suppressAutoHyphens/>
        <w:ind w:firstLine="720"/>
        <w:jc w:val="both"/>
        <w:rPr>
          <w:sz w:val="28"/>
          <w:szCs w:val="28"/>
        </w:rPr>
      </w:pPr>
    </w:p>
    <w:p w:rsidR="00590A5A" w:rsidRDefault="004C5125" w:rsidP="004C5125">
      <w:pPr>
        <w:ind w:firstLine="720"/>
        <w:jc w:val="both"/>
        <w:rPr>
          <w:rFonts w:eastAsia="Times New Roman"/>
          <w:sz w:val="28"/>
          <w:szCs w:val="28"/>
        </w:rPr>
      </w:pPr>
      <w:r w:rsidRPr="004C5125">
        <w:rPr>
          <w:rFonts w:eastAsia="Times New Roman"/>
          <w:sz w:val="28"/>
          <w:szCs w:val="28"/>
        </w:rPr>
        <w:t xml:space="preserve">В соответствии с Федеральным законом от 06.10.2003 г № 131-ФЗ «Об общих принципах организации местного самоуправления в Российской Федерации», п.1 ст.41 Федерального закона от 29 декабря 2012 года №273-ФЗ «Об образовании в Российской Федерации», с целью </w:t>
      </w:r>
      <w:proofErr w:type="gramStart"/>
      <w:r w:rsidRPr="004C5125">
        <w:rPr>
          <w:rFonts w:eastAsia="Times New Roman"/>
          <w:sz w:val="28"/>
          <w:szCs w:val="28"/>
        </w:rPr>
        <w:t>контроля за</w:t>
      </w:r>
      <w:proofErr w:type="gramEnd"/>
      <w:r w:rsidRPr="004C5125">
        <w:rPr>
          <w:rFonts w:eastAsia="Times New Roman"/>
          <w:sz w:val="28"/>
          <w:szCs w:val="28"/>
        </w:rPr>
        <w:t xml:space="preserve"> организацией и качеством питания воспитанников и обучающихся образовательных организаций Беловского района Курской области, Администрация Беловского района Курской области ПОСТАНОВЛЯЕТ:</w:t>
      </w:r>
    </w:p>
    <w:p w:rsidR="004C5125" w:rsidRPr="004C5125" w:rsidRDefault="004C5125" w:rsidP="004C5125">
      <w:pPr>
        <w:ind w:firstLine="720"/>
        <w:jc w:val="both"/>
        <w:rPr>
          <w:rFonts w:eastAsia="Times New Roman"/>
          <w:sz w:val="28"/>
          <w:szCs w:val="28"/>
        </w:rPr>
      </w:pPr>
      <w:r w:rsidRPr="004C5125">
        <w:rPr>
          <w:rFonts w:eastAsia="Times New Roman"/>
          <w:sz w:val="28"/>
          <w:szCs w:val="28"/>
        </w:rPr>
        <w:t xml:space="preserve">1.Внести в приложение № 2 </w:t>
      </w:r>
      <w:r>
        <w:rPr>
          <w:rFonts w:eastAsia="Times New Roman"/>
          <w:sz w:val="28"/>
          <w:szCs w:val="28"/>
        </w:rPr>
        <w:t>п</w:t>
      </w:r>
      <w:r w:rsidRPr="004C5125">
        <w:rPr>
          <w:rFonts w:eastAsia="Times New Roman"/>
          <w:sz w:val="28"/>
          <w:szCs w:val="28"/>
        </w:rPr>
        <w:t>остановления Администрации Беловского района от 25.02.2022 г</w:t>
      </w:r>
      <w:r>
        <w:rPr>
          <w:rFonts w:eastAsia="Times New Roman"/>
          <w:sz w:val="28"/>
          <w:szCs w:val="28"/>
        </w:rPr>
        <w:t>.</w:t>
      </w:r>
      <w:r w:rsidRPr="004C5125">
        <w:rPr>
          <w:rFonts w:eastAsia="Times New Roman"/>
          <w:sz w:val="28"/>
          <w:szCs w:val="28"/>
        </w:rPr>
        <w:t xml:space="preserve"> № 173 «О создании Межведомственной комиссии по </w:t>
      </w:r>
      <w:proofErr w:type="gramStart"/>
      <w:r w:rsidRPr="004C5125">
        <w:rPr>
          <w:rFonts w:eastAsia="Times New Roman"/>
          <w:sz w:val="28"/>
          <w:szCs w:val="28"/>
        </w:rPr>
        <w:t>контролю за</w:t>
      </w:r>
      <w:proofErr w:type="gramEnd"/>
      <w:r w:rsidRPr="004C5125">
        <w:rPr>
          <w:rFonts w:eastAsia="Times New Roman"/>
          <w:sz w:val="28"/>
          <w:szCs w:val="28"/>
        </w:rPr>
        <w:t xml:space="preserve"> организацией и качеством питания воспитанников и обучающихся образовательных организаций Беловского района Курской области» следующие изменения:</w:t>
      </w:r>
    </w:p>
    <w:p w:rsidR="004C5125" w:rsidRDefault="004C5125" w:rsidP="004C5125">
      <w:pPr>
        <w:ind w:firstLine="720"/>
        <w:jc w:val="both"/>
        <w:rPr>
          <w:rFonts w:eastAsia="Times New Roman"/>
          <w:sz w:val="28"/>
          <w:szCs w:val="28"/>
        </w:rPr>
      </w:pPr>
      <w:r w:rsidRPr="004C5125">
        <w:rPr>
          <w:rFonts w:eastAsia="Times New Roman"/>
          <w:sz w:val="28"/>
          <w:szCs w:val="28"/>
        </w:rPr>
        <w:lastRenderedPageBreak/>
        <w:t xml:space="preserve">- из состава Межведомственной комиссии по </w:t>
      </w:r>
      <w:proofErr w:type="gramStart"/>
      <w:r w:rsidRPr="004C5125">
        <w:rPr>
          <w:rFonts w:eastAsia="Times New Roman"/>
          <w:sz w:val="28"/>
          <w:szCs w:val="28"/>
        </w:rPr>
        <w:t>контролю за</w:t>
      </w:r>
      <w:proofErr w:type="gramEnd"/>
      <w:r w:rsidRPr="004C5125">
        <w:rPr>
          <w:rFonts w:eastAsia="Times New Roman"/>
          <w:sz w:val="28"/>
          <w:szCs w:val="28"/>
        </w:rPr>
        <w:t xml:space="preserve"> организацией и качеством питания воспитанников и обучающихся образовательных организаций Беловского района Курской области исключить Черкашину Г.Н., Титову С.В.</w:t>
      </w:r>
    </w:p>
    <w:p w:rsidR="004C5125" w:rsidRPr="004C5125" w:rsidRDefault="004C5125" w:rsidP="004C5125">
      <w:pPr>
        <w:ind w:firstLine="720"/>
        <w:jc w:val="both"/>
        <w:rPr>
          <w:rFonts w:eastAsia="Times New Roman"/>
          <w:sz w:val="28"/>
          <w:szCs w:val="28"/>
        </w:rPr>
      </w:pPr>
      <w:r w:rsidRPr="004C5125">
        <w:rPr>
          <w:rFonts w:eastAsia="Times New Roman"/>
          <w:sz w:val="28"/>
          <w:szCs w:val="28"/>
        </w:rPr>
        <w:t>2.</w:t>
      </w:r>
      <w:proofErr w:type="gramStart"/>
      <w:r w:rsidRPr="004C5125">
        <w:rPr>
          <w:rFonts w:eastAsia="Times New Roman"/>
          <w:sz w:val="28"/>
          <w:szCs w:val="28"/>
        </w:rPr>
        <w:t>Разместить</w:t>
      </w:r>
      <w:proofErr w:type="gramEnd"/>
      <w:r w:rsidRPr="004C5125">
        <w:rPr>
          <w:rFonts w:eastAsia="Times New Roman"/>
          <w:sz w:val="28"/>
          <w:szCs w:val="28"/>
        </w:rPr>
        <w:t xml:space="preserve"> настоящее постановление в инфо</w:t>
      </w:r>
      <w:r>
        <w:rPr>
          <w:rFonts w:eastAsia="Times New Roman"/>
          <w:sz w:val="28"/>
          <w:szCs w:val="28"/>
        </w:rPr>
        <w:t>рмационно-</w:t>
      </w:r>
      <w:r w:rsidRPr="004C5125">
        <w:rPr>
          <w:rFonts w:eastAsia="Times New Roman"/>
          <w:sz w:val="28"/>
          <w:szCs w:val="28"/>
        </w:rPr>
        <w:t>коммуникационной сети Интернет на официальном сайте муниципального района «</w:t>
      </w:r>
      <w:proofErr w:type="spellStart"/>
      <w:r w:rsidRPr="004C5125">
        <w:rPr>
          <w:rFonts w:eastAsia="Times New Roman"/>
          <w:sz w:val="28"/>
          <w:szCs w:val="28"/>
        </w:rPr>
        <w:t>Беловский</w:t>
      </w:r>
      <w:proofErr w:type="spellEnd"/>
      <w:r w:rsidRPr="004C5125">
        <w:rPr>
          <w:rFonts w:eastAsia="Times New Roman"/>
          <w:sz w:val="28"/>
          <w:szCs w:val="28"/>
        </w:rPr>
        <w:t xml:space="preserve"> район» Курской области.</w:t>
      </w:r>
    </w:p>
    <w:p w:rsidR="004C5125" w:rsidRPr="004C5125" w:rsidRDefault="004C5125" w:rsidP="004C5125">
      <w:pPr>
        <w:ind w:firstLine="720"/>
        <w:jc w:val="both"/>
        <w:rPr>
          <w:rFonts w:eastAsia="Times New Roman"/>
          <w:sz w:val="28"/>
          <w:szCs w:val="28"/>
        </w:rPr>
      </w:pPr>
      <w:r w:rsidRPr="004C5125">
        <w:rPr>
          <w:rFonts w:eastAsia="Times New Roman"/>
          <w:sz w:val="28"/>
          <w:szCs w:val="28"/>
        </w:rPr>
        <w:t>3.</w:t>
      </w:r>
      <w:proofErr w:type="gramStart"/>
      <w:r w:rsidRPr="004C5125">
        <w:rPr>
          <w:rFonts w:eastAsia="Times New Roman"/>
          <w:sz w:val="28"/>
          <w:szCs w:val="28"/>
        </w:rPr>
        <w:t>Контроль за</w:t>
      </w:r>
      <w:proofErr w:type="gramEnd"/>
      <w:r w:rsidRPr="004C5125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Беловского района Курской области Ярыгина А.М.</w:t>
      </w:r>
    </w:p>
    <w:p w:rsidR="004C5125" w:rsidRDefault="004C5125" w:rsidP="004C5125">
      <w:pPr>
        <w:ind w:firstLine="720"/>
        <w:jc w:val="both"/>
        <w:rPr>
          <w:rFonts w:eastAsia="Times New Roman"/>
          <w:sz w:val="28"/>
          <w:szCs w:val="28"/>
        </w:rPr>
      </w:pPr>
      <w:r w:rsidRPr="004C5125">
        <w:rPr>
          <w:rFonts w:eastAsia="Times New Roman"/>
          <w:sz w:val="28"/>
          <w:szCs w:val="28"/>
        </w:rPr>
        <w:t>4.Настоящее постановление вступает в силу со дня подписания.</w:t>
      </w:r>
    </w:p>
    <w:p w:rsidR="00447FE2" w:rsidRDefault="00447FE2" w:rsidP="009C6CC7">
      <w:pPr>
        <w:jc w:val="both"/>
        <w:rPr>
          <w:rFonts w:eastAsia="Times New Roman"/>
          <w:sz w:val="28"/>
          <w:szCs w:val="28"/>
        </w:rPr>
      </w:pPr>
    </w:p>
    <w:p w:rsidR="00157842" w:rsidRDefault="00157842" w:rsidP="009C6CC7">
      <w:pPr>
        <w:jc w:val="both"/>
        <w:rPr>
          <w:rFonts w:eastAsia="Times New Roman"/>
          <w:sz w:val="28"/>
          <w:szCs w:val="28"/>
        </w:rPr>
      </w:pPr>
    </w:p>
    <w:p w:rsidR="004C5125" w:rsidRDefault="004C5125" w:rsidP="009C6CC7">
      <w:pPr>
        <w:jc w:val="both"/>
        <w:rPr>
          <w:rFonts w:eastAsia="Times New Roman"/>
          <w:sz w:val="28"/>
          <w:szCs w:val="28"/>
        </w:rPr>
      </w:pPr>
    </w:p>
    <w:p w:rsidR="001A1128" w:rsidRPr="001A1128" w:rsidRDefault="0037676B" w:rsidP="009C6CC7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1A1128" w:rsidRPr="001A1128">
        <w:rPr>
          <w:rFonts w:eastAsia="Times New Roman"/>
          <w:sz w:val="28"/>
          <w:szCs w:val="28"/>
        </w:rPr>
        <w:t>лав</w:t>
      </w:r>
      <w:r>
        <w:rPr>
          <w:rFonts w:eastAsia="Times New Roman"/>
          <w:sz w:val="28"/>
          <w:szCs w:val="28"/>
        </w:rPr>
        <w:t>а</w:t>
      </w:r>
      <w:r w:rsidR="001A1128" w:rsidRPr="001A1128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5876B8" w:rsidRPr="005876B8" w:rsidRDefault="001A1128" w:rsidP="00A70C95">
      <w:pPr>
        <w:jc w:val="both"/>
        <w:rPr>
          <w:rFonts w:ascii="Courier New" w:eastAsia="Arial" w:hAnsi="Courier New" w:cs="Courier New"/>
          <w:sz w:val="24"/>
          <w:szCs w:val="24"/>
          <w:lang w:eastAsia="zh-CN"/>
        </w:rPr>
      </w:pPr>
      <w:r w:rsidRPr="001A1128">
        <w:rPr>
          <w:rFonts w:eastAsia="Times New Roman"/>
          <w:sz w:val="28"/>
          <w:szCs w:val="28"/>
        </w:rPr>
        <w:t xml:space="preserve">Курской области                  </w:t>
      </w:r>
      <w:r w:rsidR="00400A4D">
        <w:rPr>
          <w:rFonts w:eastAsia="Times New Roman"/>
          <w:sz w:val="28"/>
          <w:szCs w:val="28"/>
        </w:rPr>
        <w:t xml:space="preserve">  </w:t>
      </w:r>
      <w:r w:rsidRPr="001A1128">
        <w:rPr>
          <w:rFonts w:eastAsia="Times New Roman"/>
          <w:sz w:val="28"/>
          <w:szCs w:val="28"/>
        </w:rPr>
        <w:t xml:space="preserve">    </w:t>
      </w:r>
      <w:r w:rsidR="00CE23CF">
        <w:rPr>
          <w:rFonts w:eastAsia="Times New Roman"/>
          <w:sz w:val="28"/>
          <w:szCs w:val="28"/>
        </w:rPr>
        <w:t xml:space="preserve">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9C6CC7">
        <w:rPr>
          <w:rFonts w:eastAsia="Times New Roman"/>
          <w:sz w:val="28"/>
          <w:szCs w:val="28"/>
        </w:rPr>
        <w:t xml:space="preserve">          </w:t>
      </w:r>
      <w:r w:rsidRPr="001A1128">
        <w:rPr>
          <w:rFonts w:eastAsia="Times New Roman"/>
          <w:sz w:val="28"/>
          <w:szCs w:val="28"/>
        </w:rPr>
        <w:t xml:space="preserve">       </w:t>
      </w:r>
      <w:r>
        <w:rPr>
          <w:rFonts w:eastAsia="Times New Roman"/>
          <w:sz w:val="28"/>
          <w:szCs w:val="28"/>
        </w:rPr>
        <w:t xml:space="preserve">         </w:t>
      </w:r>
      <w:r w:rsidRPr="001A1128">
        <w:rPr>
          <w:rFonts w:eastAsia="Times New Roman"/>
          <w:sz w:val="28"/>
          <w:szCs w:val="28"/>
        </w:rPr>
        <w:t xml:space="preserve">           </w:t>
      </w:r>
      <w:r w:rsidR="0037676B">
        <w:rPr>
          <w:rFonts w:eastAsia="Times New Roman"/>
          <w:sz w:val="28"/>
          <w:szCs w:val="28"/>
        </w:rPr>
        <w:t>Н</w:t>
      </w:r>
      <w:r w:rsidRPr="001A1128">
        <w:rPr>
          <w:rFonts w:eastAsia="Times New Roman"/>
          <w:sz w:val="28"/>
          <w:szCs w:val="28"/>
        </w:rPr>
        <w:t>.В.</w:t>
      </w:r>
      <w:r w:rsidR="00A70C95">
        <w:rPr>
          <w:rFonts w:eastAsia="Times New Roman"/>
          <w:sz w:val="28"/>
          <w:szCs w:val="28"/>
        </w:rPr>
        <w:t xml:space="preserve"> Волобуев</w:t>
      </w:r>
      <w:bookmarkStart w:id="0" w:name="_GoBack"/>
      <w:bookmarkEnd w:id="0"/>
    </w:p>
    <w:sectPr w:rsidR="005876B8" w:rsidRPr="005876B8" w:rsidSect="00A70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C0" w:rsidRDefault="006D68C0" w:rsidP="008C554A">
      <w:r>
        <w:separator/>
      </w:r>
    </w:p>
  </w:endnote>
  <w:endnote w:type="continuationSeparator" w:id="0">
    <w:p w:rsidR="006D68C0" w:rsidRDefault="006D68C0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C0" w:rsidRDefault="006D68C0" w:rsidP="008C554A">
      <w:r>
        <w:separator/>
      </w:r>
    </w:p>
  </w:footnote>
  <w:footnote w:type="continuationSeparator" w:id="0">
    <w:p w:rsidR="006D68C0" w:rsidRDefault="006D68C0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 w:rsidP="00367630">
    <w:pPr>
      <w:pStyle w:val="af0"/>
      <w:framePr w:wrap="around" w:vAnchor="text" w:hAnchor="margin" w:xAlign="right" w:y="1"/>
      <w:rPr>
        <w:rStyle w:val="af4"/>
      </w:rPr>
    </w:pPr>
  </w:p>
  <w:p w:rsidR="00367630" w:rsidRDefault="00367630" w:rsidP="00367630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Pr="00D66FC4" w:rsidRDefault="00367630" w:rsidP="00367630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30" w:rsidRDefault="003676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4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6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2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19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6"/>
  </w:num>
  <w:num w:numId="5">
    <w:abstractNumId w:val="19"/>
  </w:num>
  <w:num w:numId="6">
    <w:abstractNumId w:val="13"/>
  </w:num>
  <w:num w:numId="7">
    <w:abstractNumId w:val="21"/>
  </w:num>
  <w:num w:numId="8">
    <w:abstractNumId w:val="17"/>
  </w:num>
  <w:num w:numId="9">
    <w:abstractNumId w:val="11"/>
  </w:num>
  <w:num w:numId="10">
    <w:abstractNumId w:val="22"/>
  </w:num>
  <w:num w:numId="11">
    <w:abstractNumId w:val="20"/>
  </w:num>
  <w:num w:numId="12">
    <w:abstractNumId w:val="8"/>
  </w:num>
  <w:num w:numId="13">
    <w:abstractNumId w:val="10"/>
  </w:num>
  <w:num w:numId="14">
    <w:abstractNumId w:val="12"/>
  </w:num>
  <w:num w:numId="15">
    <w:abstractNumId w:val="5"/>
  </w:num>
  <w:num w:numId="16">
    <w:abstractNumId w:val="18"/>
  </w:num>
  <w:num w:numId="17">
    <w:abstractNumId w:val="3"/>
  </w:num>
  <w:num w:numId="18">
    <w:abstractNumId w:val="14"/>
  </w:num>
  <w:num w:numId="19">
    <w:abstractNumId w:val="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764C"/>
    <w:rsid w:val="0001264A"/>
    <w:rsid w:val="00014A82"/>
    <w:rsid w:val="00014AF7"/>
    <w:rsid w:val="000156D6"/>
    <w:rsid w:val="00017B22"/>
    <w:rsid w:val="00017FEC"/>
    <w:rsid w:val="00024C76"/>
    <w:rsid w:val="000264BC"/>
    <w:rsid w:val="00030878"/>
    <w:rsid w:val="00031CB9"/>
    <w:rsid w:val="00032A3C"/>
    <w:rsid w:val="00032F58"/>
    <w:rsid w:val="000339FD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80C6E"/>
    <w:rsid w:val="00083634"/>
    <w:rsid w:val="00084296"/>
    <w:rsid w:val="0008631E"/>
    <w:rsid w:val="00087AD7"/>
    <w:rsid w:val="00090288"/>
    <w:rsid w:val="0009080D"/>
    <w:rsid w:val="00092D59"/>
    <w:rsid w:val="0009322E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56AC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5889"/>
    <w:rsid w:val="000D7253"/>
    <w:rsid w:val="000D7AD4"/>
    <w:rsid w:val="000E2015"/>
    <w:rsid w:val="000E2E7F"/>
    <w:rsid w:val="000E3134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7702"/>
    <w:rsid w:val="00150E37"/>
    <w:rsid w:val="001522DD"/>
    <w:rsid w:val="001540AA"/>
    <w:rsid w:val="00154CA7"/>
    <w:rsid w:val="00154E7B"/>
    <w:rsid w:val="001552C0"/>
    <w:rsid w:val="00157842"/>
    <w:rsid w:val="001600B4"/>
    <w:rsid w:val="001603A1"/>
    <w:rsid w:val="00160CFB"/>
    <w:rsid w:val="0016292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80E19"/>
    <w:rsid w:val="00182E7B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5274"/>
    <w:rsid w:val="001A5D3F"/>
    <w:rsid w:val="001B0498"/>
    <w:rsid w:val="001B0A9E"/>
    <w:rsid w:val="001B1111"/>
    <w:rsid w:val="001B20BF"/>
    <w:rsid w:val="001B2192"/>
    <w:rsid w:val="001B56D6"/>
    <w:rsid w:val="001B5C1F"/>
    <w:rsid w:val="001B611F"/>
    <w:rsid w:val="001B64D2"/>
    <w:rsid w:val="001B6AE3"/>
    <w:rsid w:val="001C04AE"/>
    <w:rsid w:val="001C4920"/>
    <w:rsid w:val="001C5D81"/>
    <w:rsid w:val="001C62E3"/>
    <w:rsid w:val="001C6A8E"/>
    <w:rsid w:val="001D1638"/>
    <w:rsid w:val="001D1D11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7006D"/>
    <w:rsid w:val="002706D0"/>
    <w:rsid w:val="0027096B"/>
    <w:rsid w:val="0027113A"/>
    <w:rsid w:val="002725EC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9D"/>
    <w:rsid w:val="00293A00"/>
    <w:rsid w:val="00294B66"/>
    <w:rsid w:val="002955B9"/>
    <w:rsid w:val="002A04F4"/>
    <w:rsid w:val="002A14AE"/>
    <w:rsid w:val="002A26C9"/>
    <w:rsid w:val="002A5C07"/>
    <w:rsid w:val="002B137F"/>
    <w:rsid w:val="002B141D"/>
    <w:rsid w:val="002B50AD"/>
    <w:rsid w:val="002C01E4"/>
    <w:rsid w:val="002C2983"/>
    <w:rsid w:val="002C3454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316F"/>
    <w:rsid w:val="002E373C"/>
    <w:rsid w:val="002E6629"/>
    <w:rsid w:val="002F0201"/>
    <w:rsid w:val="002F02FA"/>
    <w:rsid w:val="002F14EC"/>
    <w:rsid w:val="002F429D"/>
    <w:rsid w:val="002F617E"/>
    <w:rsid w:val="002F7D42"/>
    <w:rsid w:val="00303D72"/>
    <w:rsid w:val="003065B9"/>
    <w:rsid w:val="00310A3E"/>
    <w:rsid w:val="00311DEE"/>
    <w:rsid w:val="003134A2"/>
    <w:rsid w:val="003140B9"/>
    <w:rsid w:val="0031457F"/>
    <w:rsid w:val="00316D29"/>
    <w:rsid w:val="00317181"/>
    <w:rsid w:val="00317F0D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F5"/>
    <w:rsid w:val="00350F92"/>
    <w:rsid w:val="003517DF"/>
    <w:rsid w:val="00352854"/>
    <w:rsid w:val="00354311"/>
    <w:rsid w:val="00354554"/>
    <w:rsid w:val="0035602E"/>
    <w:rsid w:val="003578BA"/>
    <w:rsid w:val="00360344"/>
    <w:rsid w:val="00367630"/>
    <w:rsid w:val="00373DA8"/>
    <w:rsid w:val="00374BF7"/>
    <w:rsid w:val="00374DAF"/>
    <w:rsid w:val="003755DC"/>
    <w:rsid w:val="003760FD"/>
    <w:rsid w:val="0037676B"/>
    <w:rsid w:val="003778B9"/>
    <w:rsid w:val="00383E10"/>
    <w:rsid w:val="00385077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184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2211"/>
    <w:rsid w:val="00423FAB"/>
    <w:rsid w:val="00424E95"/>
    <w:rsid w:val="00425F75"/>
    <w:rsid w:val="004262B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7891"/>
    <w:rsid w:val="004B7A11"/>
    <w:rsid w:val="004C0D2E"/>
    <w:rsid w:val="004C0EEE"/>
    <w:rsid w:val="004C1359"/>
    <w:rsid w:val="004C1836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638"/>
    <w:rsid w:val="00501976"/>
    <w:rsid w:val="0050492A"/>
    <w:rsid w:val="00507EA9"/>
    <w:rsid w:val="00507F92"/>
    <w:rsid w:val="00510A91"/>
    <w:rsid w:val="00510B0C"/>
    <w:rsid w:val="00510F93"/>
    <w:rsid w:val="005118FE"/>
    <w:rsid w:val="00512AB6"/>
    <w:rsid w:val="0051478C"/>
    <w:rsid w:val="00517882"/>
    <w:rsid w:val="00520EAA"/>
    <w:rsid w:val="005231C0"/>
    <w:rsid w:val="0052365D"/>
    <w:rsid w:val="00524BF7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66ED"/>
    <w:rsid w:val="0056260B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656E"/>
    <w:rsid w:val="005969A6"/>
    <w:rsid w:val="00597115"/>
    <w:rsid w:val="0059751B"/>
    <w:rsid w:val="005A08CF"/>
    <w:rsid w:val="005A2905"/>
    <w:rsid w:val="005A4F0F"/>
    <w:rsid w:val="005A7A5A"/>
    <w:rsid w:val="005B1084"/>
    <w:rsid w:val="005B19D1"/>
    <w:rsid w:val="005B2143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1042"/>
    <w:rsid w:val="005D2F03"/>
    <w:rsid w:val="005D62C8"/>
    <w:rsid w:val="005D6A8D"/>
    <w:rsid w:val="005D76CE"/>
    <w:rsid w:val="005E0281"/>
    <w:rsid w:val="005E08D9"/>
    <w:rsid w:val="005E2D9C"/>
    <w:rsid w:val="005E2DD8"/>
    <w:rsid w:val="005E4FDB"/>
    <w:rsid w:val="005E5E5A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800C5"/>
    <w:rsid w:val="006816ED"/>
    <w:rsid w:val="00683EA0"/>
    <w:rsid w:val="00686456"/>
    <w:rsid w:val="00686C06"/>
    <w:rsid w:val="006875A1"/>
    <w:rsid w:val="0069012E"/>
    <w:rsid w:val="00691247"/>
    <w:rsid w:val="00692C79"/>
    <w:rsid w:val="00693A25"/>
    <w:rsid w:val="00693CFB"/>
    <w:rsid w:val="00694AA3"/>
    <w:rsid w:val="006A2BD6"/>
    <w:rsid w:val="006A35B5"/>
    <w:rsid w:val="006A4234"/>
    <w:rsid w:val="006A48AB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449C"/>
    <w:rsid w:val="006D04EF"/>
    <w:rsid w:val="006D0B4E"/>
    <w:rsid w:val="006D258D"/>
    <w:rsid w:val="006D4A77"/>
    <w:rsid w:val="006D5E35"/>
    <w:rsid w:val="006D68C0"/>
    <w:rsid w:val="006D6A70"/>
    <w:rsid w:val="006D716F"/>
    <w:rsid w:val="006D766A"/>
    <w:rsid w:val="006D7BC8"/>
    <w:rsid w:val="006D7E5A"/>
    <w:rsid w:val="006E042B"/>
    <w:rsid w:val="006E097B"/>
    <w:rsid w:val="006E0F3F"/>
    <w:rsid w:val="006E622F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1172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CD9"/>
    <w:rsid w:val="00744F10"/>
    <w:rsid w:val="00744F60"/>
    <w:rsid w:val="0074578C"/>
    <w:rsid w:val="00745795"/>
    <w:rsid w:val="007477F8"/>
    <w:rsid w:val="00751FB5"/>
    <w:rsid w:val="007524FD"/>
    <w:rsid w:val="00754FDD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5366"/>
    <w:rsid w:val="00805D7A"/>
    <w:rsid w:val="00806B98"/>
    <w:rsid w:val="00806BE4"/>
    <w:rsid w:val="00806F4C"/>
    <w:rsid w:val="00807722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E13"/>
    <w:rsid w:val="00827F7B"/>
    <w:rsid w:val="0083018A"/>
    <w:rsid w:val="00831DAD"/>
    <w:rsid w:val="00834E1D"/>
    <w:rsid w:val="008356E4"/>
    <w:rsid w:val="00836BAF"/>
    <w:rsid w:val="00837A27"/>
    <w:rsid w:val="00842E9E"/>
    <w:rsid w:val="00842F6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64B3"/>
    <w:rsid w:val="008A0414"/>
    <w:rsid w:val="008A11E6"/>
    <w:rsid w:val="008A16B2"/>
    <w:rsid w:val="008A1E5B"/>
    <w:rsid w:val="008A23AE"/>
    <w:rsid w:val="008A2580"/>
    <w:rsid w:val="008A59F7"/>
    <w:rsid w:val="008A65FC"/>
    <w:rsid w:val="008A781B"/>
    <w:rsid w:val="008A7DA1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6AAA"/>
    <w:rsid w:val="008C753C"/>
    <w:rsid w:val="008D2AFD"/>
    <w:rsid w:val="008D3474"/>
    <w:rsid w:val="008D6E80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970"/>
    <w:rsid w:val="00922AFE"/>
    <w:rsid w:val="0092325D"/>
    <w:rsid w:val="0092751D"/>
    <w:rsid w:val="009279D3"/>
    <w:rsid w:val="009331B1"/>
    <w:rsid w:val="00933D09"/>
    <w:rsid w:val="009348A2"/>
    <w:rsid w:val="009353D8"/>
    <w:rsid w:val="00935F9D"/>
    <w:rsid w:val="00937CAC"/>
    <w:rsid w:val="00943153"/>
    <w:rsid w:val="00945C30"/>
    <w:rsid w:val="00946D15"/>
    <w:rsid w:val="00947818"/>
    <w:rsid w:val="00947F2D"/>
    <w:rsid w:val="0095130F"/>
    <w:rsid w:val="009531AE"/>
    <w:rsid w:val="009555B7"/>
    <w:rsid w:val="00956980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610A"/>
    <w:rsid w:val="009807B8"/>
    <w:rsid w:val="00981C07"/>
    <w:rsid w:val="00982C6D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529D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96B"/>
    <w:rsid w:val="009A47A7"/>
    <w:rsid w:val="009A5D82"/>
    <w:rsid w:val="009A6548"/>
    <w:rsid w:val="009A7DA9"/>
    <w:rsid w:val="009B1BCC"/>
    <w:rsid w:val="009B2830"/>
    <w:rsid w:val="009B7011"/>
    <w:rsid w:val="009C3071"/>
    <w:rsid w:val="009C33DA"/>
    <w:rsid w:val="009C3F99"/>
    <w:rsid w:val="009C45CE"/>
    <w:rsid w:val="009C4C77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F4C"/>
    <w:rsid w:val="009E6B26"/>
    <w:rsid w:val="009E6C9B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32D"/>
    <w:rsid w:val="00A02B0C"/>
    <w:rsid w:val="00A03464"/>
    <w:rsid w:val="00A05A14"/>
    <w:rsid w:val="00A12C2A"/>
    <w:rsid w:val="00A133FA"/>
    <w:rsid w:val="00A150C7"/>
    <w:rsid w:val="00A15189"/>
    <w:rsid w:val="00A15A4C"/>
    <w:rsid w:val="00A16005"/>
    <w:rsid w:val="00A1635A"/>
    <w:rsid w:val="00A17697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7192"/>
    <w:rsid w:val="00A57A65"/>
    <w:rsid w:val="00A6047C"/>
    <w:rsid w:val="00A6147A"/>
    <w:rsid w:val="00A63013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6321"/>
    <w:rsid w:val="00A87324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29C6"/>
    <w:rsid w:val="00AA32D0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C0B99"/>
    <w:rsid w:val="00AC1124"/>
    <w:rsid w:val="00AC28E4"/>
    <w:rsid w:val="00AC4662"/>
    <w:rsid w:val="00AC4EC8"/>
    <w:rsid w:val="00AC5C04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BC3"/>
    <w:rsid w:val="00B14222"/>
    <w:rsid w:val="00B15EA5"/>
    <w:rsid w:val="00B21943"/>
    <w:rsid w:val="00B21C84"/>
    <w:rsid w:val="00B231F9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7147C"/>
    <w:rsid w:val="00B73BB2"/>
    <w:rsid w:val="00B75E40"/>
    <w:rsid w:val="00B762BB"/>
    <w:rsid w:val="00B77BEE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7145"/>
    <w:rsid w:val="00B97266"/>
    <w:rsid w:val="00B9749F"/>
    <w:rsid w:val="00BA0145"/>
    <w:rsid w:val="00BA0C4C"/>
    <w:rsid w:val="00BA0CE6"/>
    <w:rsid w:val="00BA1207"/>
    <w:rsid w:val="00BA1288"/>
    <w:rsid w:val="00BA172B"/>
    <w:rsid w:val="00BA1C6D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26C3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EAB"/>
    <w:rsid w:val="00C2523C"/>
    <w:rsid w:val="00C26168"/>
    <w:rsid w:val="00C26F88"/>
    <w:rsid w:val="00C30E71"/>
    <w:rsid w:val="00C3150E"/>
    <w:rsid w:val="00C31999"/>
    <w:rsid w:val="00C347E1"/>
    <w:rsid w:val="00C36FE3"/>
    <w:rsid w:val="00C40B3A"/>
    <w:rsid w:val="00C446C9"/>
    <w:rsid w:val="00C45F4D"/>
    <w:rsid w:val="00C47115"/>
    <w:rsid w:val="00C546C3"/>
    <w:rsid w:val="00C62815"/>
    <w:rsid w:val="00C64209"/>
    <w:rsid w:val="00C655FA"/>
    <w:rsid w:val="00C67308"/>
    <w:rsid w:val="00C72C66"/>
    <w:rsid w:val="00C731FA"/>
    <w:rsid w:val="00C734A2"/>
    <w:rsid w:val="00C7445A"/>
    <w:rsid w:val="00C746E8"/>
    <w:rsid w:val="00C75CCE"/>
    <w:rsid w:val="00C80218"/>
    <w:rsid w:val="00C814B5"/>
    <w:rsid w:val="00C824EC"/>
    <w:rsid w:val="00C82A14"/>
    <w:rsid w:val="00C83702"/>
    <w:rsid w:val="00C8554B"/>
    <w:rsid w:val="00C8592B"/>
    <w:rsid w:val="00C917B1"/>
    <w:rsid w:val="00C93914"/>
    <w:rsid w:val="00C93E2D"/>
    <w:rsid w:val="00C96BA4"/>
    <w:rsid w:val="00C974C4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55FF"/>
    <w:rsid w:val="00D17843"/>
    <w:rsid w:val="00D20A54"/>
    <w:rsid w:val="00D232F3"/>
    <w:rsid w:val="00D245BA"/>
    <w:rsid w:val="00D300B2"/>
    <w:rsid w:val="00D30DC2"/>
    <w:rsid w:val="00D3239D"/>
    <w:rsid w:val="00D34842"/>
    <w:rsid w:val="00D3588A"/>
    <w:rsid w:val="00D3614F"/>
    <w:rsid w:val="00D40AB7"/>
    <w:rsid w:val="00D40EF9"/>
    <w:rsid w:val="00D443FA"/>
    <w:rsid w:val="00D44FFF"/>
    <w:rsid w:val="00D46D00"/>
    <w:rsid w:val="00D47708"/>
    <w:rsid w:val="00D53F99"/>
    <w:rsid w:val="00D55291"/>
    <w:rsid w:val="00D556A9"/>
    <w:rsid w:val="00D573DF"/>
    <w:rsid w:val="00D60679"/>
    <w:rsid w:val="00D61E78"/>
    <w:rsid w:val="00D62AF7"/>
    <w:rsid w:val="00D642CA"/>
    <w:rsid w:val="00D64A3F"/>
    <w:rsid w:val="00D655BB"/>
    <w:rsid w:val="00D655E4"/>
    <w:rsid w:val="00D656E6"/>
    <w:rsid w:val="00D65EDF"/>
    <w:rsid w:val="00D65F69"/>
    <w:rsid w:val="00D71C2D"/>
    <w:rsid w:val="00D7392C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3001"/>
    <w:rsid w:val="00DA3CF8"/>
    <w:rsid w:val="00DA731B"/>
    <w:rsid w:val="00DA7859"/>
    <w:rsid w:val="00DB2370"/>
    <w:rsid w:val="00DB2831"/>
    <w:rsid w:val="00DB5C79"/>
    <w:rsid w:val="00DB7789"/>
    <w:rsid w:val="00DC1E97"/>
    <w:rsid w:val="00DC1FF5"/>
    <w:rsid w:val="00DC356E"/>
    <w:rsid w:val="00DC55AC"/>
    <w:rsid w:val="00DC61F0"/>
    <w:rsid w:val="00DC65A9"/>
    <w:rsid w:val="00DD0947"/>
    <w:rsid w:val="00DD1354"/>
    <w:rsid w:val="00DD2DDE"/>
    <w:rsid w:val="00DD3C5C"/>
    <w:rsid w:val="00DD4E2F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4811"/>
    <w:rsid w:val="00E14C79"/>
    <w:rsid w:val="00E16167"/>
    <w:rsid w:val="00E16A4D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7023A"/>
    <w:rsid w:val="00E70C12"/>
    <w:rsid w:val="00E71761"/>
    <w:rsid w:val="00E71EA4"/>
    <w:rsid w:val="00E725AE"/>
    <w:rsid w:val="00E7298E"/>
    <w:rsid w:val="00E7500A"/>
    <w:rsid w:val="00E7547A"/>
    <w:rsid w:val="00E77183"/>
    <w:rsid w:val="00E77BDF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594"/>
    <w:rsid w:val="00EA07AC"/>
    <w:rsid w:val="00EA1D19"/>
    <w:rsid w:val="00EA4D35"/>
    <w:rsid w:val="00EA5044"/>
    <w:rsid w:val="00EA6314"/>
    <w:rsid w:val="00EA723D"/>
    <w:rsid w:val="00EB02FB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DC9"/>
    <w:rsid w:val="00EE536D"/>
    <w:rsid w:val="00EE6B4C"/>
    <w:rsid w:val="00EE7641"/>
    <w:rsid w:val="00EF46D6"/>
    <w:rsid w:val="00EF509C"/>
    <w:rsid w:val="00EF5A38"/>
    <w:rsid w:val="00EF6FDF"/>
    <w:rsid w:val="00EF7427"/>
    <w:rsid w:val="00F05FF2"/>
    <w:rsid w:val="00F10105"/>
    <w:rsid w:val="00F10D75"/>
    <w:rsid w:val="00F12B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278E"/>
    <w:rsid w:val="00F329C0"/>
    <w:rsid w:val="00F32B91"/>
    <w:rsid w:val="00F34CFF"/>
    <w:rsid w:val="00F3515F"/>
    <w:rsid w:val="00F3576E"/>
    <w:rsid w:val="00F370CE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FBE"/>
    <w:rsid w:val="00F60674"/>
    <w:rsid w:val="00F61DD1"/>
    <w:rsid w:val="00F64DE0"/>
    <w:rsid w:val="00F67F06"/>
    <w:rsid w:val="00F7159F"/>
    <w:rsid w:val="00F71A3E"/>
    <w:rsid w:val="00F733A4"/>
    <w:rsid w:val="00F73BAF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59A7"/>
    <w:rsid w:val="00F9183E"/>
    <w:rsid w:val="00F91936"/>
    <w:rsid w:val="00F9223E"/>
    <w:rsid w:val="00F92BBD"/>
    <w:rsid w:val="00F93884"/>
    <w:rsid w:val="00F93CEF"/>
    <w:rsid w:val="00F95860"/>
    <w:rsid w:val="00FA0468"/>
    <w:rsid w:val="00FA121A"/>
    <w:rsid w:val="00FA1355"/>
    <w:rsid w:val="00FA3833"/>
    <w:rsid w:val="00FA546D"/>
    <w:rsid w:val="00FA641E"/>
    <w:rsid w:val="00FB0A73"/>
    <w:rsid w:val="00FB12F4"/>
    <w:rsid w:val="00FB280E"/>
    <w:rsid w:val="00FB2EFB"/>
    <w:rsid w:val="00FB61AB"/>
    <w:rsid w:val="00FB6669"/>
    <w:rsid w:val="00FC0253"/>
    <w:rsid w:val="00FC0510"/>
    <w:rsid w:val="00FC263B"/>
    <w:rsid w:val="00FC35C9"/>
    <w:rsid w:val="00FC50C5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0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uiPriority w:val="10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uiPriority w:val="99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uiPriority w:val="29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uiPriority w:val="29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uiPriority w:val="39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uiPriority w:val="39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uiPriority w:val="99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uiPriority w:val="29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uiPriority w:val="39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03A34-0860-4532-9049-194D1F9F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234</cp:revision>
  <cp:lastPrinted>2024-01-26T23:21:00Z</cp:lastPrinted>
  <dcterms:created xsi:type="dcterms:W3CDTF">2023-12-12T05:42:00Z</dcterms:created>
  <dcterms:modified xsi:type="dcterms:W3CDTF">2024-02-09T12:37:00Z</dcterms:modified>
</cp:coreProperties>
</file>