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AE" w:rsidRPr="00C35254" w:rsidRDefault="002C3FAE" w:rsidP="002C3FAE">
      <w:pPr>
        <w:pStyle w:val="a7"/>
        <w:rPr>
          <w:sz w:val="28"/>
          <w:szCs w:val="28"/>
        </w:rPr>
      </w:pPr>
      <w:r w:rsidRPr="00C35254">
        <w:rPr>
          <w:noProof/>
        </w:rPr>
        <w:drawing>
          <wp:inline distT="0" distB="0" distL="0" distR="0" wp14:anchorId="6069F049" wp14:editId="5B34005A">
            <wp:extent cx="1057275" cy="1232535"/>
            <wp:effectExtent l="0" t="0" r="952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FAE" w:rsidRPr="00C35254" w:rsidRDefault="002C3FAE" w:rsidP="002C3FAE">
      <w:pPr>
        <w:pStyle w:val="a7"/>
        <w:rPr>
          <w:u w:val="single"/>
        </w:rPr>
      </w:pPr>
    </w:p>
    <w:p w:rsidR="002C3FAE" w:rsidRPr="00C35254" w:rsidRDefault="002C3FAE" w:rsidP="002C3FAE">
      <w:pPr>
        <w:pStyle w:val="a7"/>
      </w:pPr>
      <w:r w:rsidRPr="00C35254">
        <w:t>АДМИНИСТРАЦИЯ</w:t>
      </w:r>
    </w:p>
    <w:p w:rsidR="002C3FAE" w:rsidRPr="00C35254" w:rsidRDefault="002C3FAE" w:rsidP="002C3FAE">
      <w:pPr>
        <w:pStyle w:val="1"/>
        <w:spacing w:after="0"/>
        <w:jc w:val="center"/>
        <w:rPr>
          <w:color w:val="auto"/>
          <w:sz w:val="36"/>
          <w:szCs w:val="36"/>
        </w:rPr>
      </w:pPr>
      <w:r w:rsidRPr="00C35254">
        <w:rPr>
          <w:color w:val="auto"/>
          <w:sz w:val="36"/>
          <w:szCs w:val="36"/>
        </w:rPr>
        <w:t>БЕЛОВСКОГО РАЙОНА КУРСКОЙ ОБЛАСТИ</w:t>
      </w:r>
    </w:p>
    <w:p w:rsidR="002C3FAE" w:rsidRPr="00C35254" w:rsidRDefault="002C3FAE" w:rsidP="002C3FAE">
      <w:pPr>
        <w:jc w:val="center"/>
        <w:rPr>
          <w:b/>
          <w:bCs/>
          <w:sz w:val="48"/>
          <w:szCs w:val="48"/>
        </w:rPr>
      </w:pPr>
    </w:p>
    <w:p w:rsidR="002C3FAE" w:rsidRPr="00C35254" w:rsidRDefault="002C3FAE" w:rsidP="002C3FAE">
      <w:pPr>
        <w:jc w:val="center"/>
        <w:rPr>
          <w:sz w:val="40"/>
          <w:szCs w:val="40"/>
        </w:rPr>
      </w:pPr>
      <w:proofErr w:type="gramStart"/>
      <w:r w:rsidRPr="00C35254">
        <w:rPr>
          <w:sz w:val="40"/>
          <w:szCs w:val="40"/>
        </w:rPr>
        <w:t>П</w:t>
      </w:r>
      <w:proofErr w:type="gramEnd"/>
      <w:r w:rsidRPr="00C35254">
        <w:rPr>
          <w:sz w:val="40"/>
          <w:szCs w:val="40"/>
        </w:rPr>
        <w:t xml:space="preserve"> О С Т А Н О В Л Е Н И Е</w:t>
      </w:r>
    </w:p>
    <w:p w:rsidR="002C3FAE" w:rsidRPr="00C35254" w:rsidRDefault="002C3FAE" w:rsidP="002C3FAE">
      <w:pPr>
        <w:jc w:val="center"/>
        <w:rPr>
          <w:sz w:val="48"/>
          <w:szCs w:val="48"/>
        </w:rPr>
      </w:pPr>
    </w:p>
    <w:p w:rsidR="009A3810" w:rsidRDefault="002C3FAE" w:rsidP="002C3FAE">
      <w:pPr>
        <w:rPr>
          <w:sz w:val="28"/>
          <w:szCs w:val="28"/>
        </w:rPr>
      </w:pPr>
      <w:r w:rsidRPr="00C35254">
        <w:rPr>
          <w:sz w:val="28"/>
          <w:szCs w:val="28"/>
        </w:rPr>
        <w:t xml:space="preserve">от </w:t>
      </w:r>
      <w:r w:rsidR="00E20EDE">
        <w:rPr>
          <w:sz w:val="28"/>
          <w:szCs w:val="28"/>
        </w:rPr>
        <w:t>05</w:t>
      </w:r>
      <w:r w:rsidRPr="00C35254">
        <w:rPr>
          <w:sz w:val="28"/>
          <w:szCs w:val="28"/>
        </w:rPr>
        <w:t>.</w:t>
      </w:r>
      <w:r w:rsidR="00E7500A" w:rsidRPr="00C35254">
        <w:rPr>
          <w:sz w:val="28"/>
          <w:szCs w:val="28"/>
        </w:rPr>
        <w:t>0</w:t>
      </w:r>
      <w:r w:rsidR="00E20EDE">
        <w:rPr>
          <w:sz w:val="28"/>
          <w:szCs w:val="28"/>
        </w:rPr>
        <w:t>3</w:t>
      </w:r>
      <w:r w:rsidRPr="00C35254">
        <w:rPr>
          <w:sz w:val="28"/>
          <w:szCs w:val="28"/>
        </w:rPr>
        <w:t>.202</w:t>
      </w:r>
      <w:r w:rsidR="00E7500A" w:rsidRPr="00C35254">
        <w:rPr>
          <w:sz w:val="28"/>
          <w:szCs w:val="28"/>
        </w:rPr>
        <w:t>4</w:t>
      </w:r>
      <w:r w:rsidRPr="00C35254">
        <w:rPr>
          <w:sz w:val="28"/>
          <w:szCs w:val="28"/>
        </w:rPr>
        <w:t>г. №</w:t>
      </w:r>
      <w:r w:rsidR="002F5870" w:rsidRPr="00C35254">
        <w:rPr>
          <w:sz w:val="28"/>
          <w:szCs w:val="28"/>
        </w:rPr>
        <w:t>2</w:t>
      </w:r>
      <w:r w:rsidR="008D5F2A">
        <w:rPr>
          <w:sz w:val="28"/>
          <w:szCs w:val="28"/>
        </w:rPr>
        <w:t>7</w:t>
      </w:r>
      <w:r w:rsidR="00BA432C">
        <w:rPr>
          <w:sz w:val="28"/>
          <w:szCs w:val="28"/>
        </w:rPr>
        <w:t>2</w:t>
      </w:r>
    </w:p>
    <w:p w:rsidR="002C3FAE" w:rsidRPr="00C35254" w:rsidRDefault="002C3FAE" w:rsidP="002C3FAE">
      <w:pPr>
        <w:rPr>
          <w:b/>
          <w:sz w:val="20"/>
          <w:szCs w:val="20"/>
        </w:rPr>
      </w:pPr>
      <w:r w:rsidRPr="00C35254">
        <w:rPr>
          <w:b/>
          <w:sz w:val="20"/>
          <w:szCs w:val="20"/>
        </w:rPr>
        <w:t xml:space="preserve">307 910 Курская область, </w:t>
      </w:r>
      <w:proofErr w:type="spellStart"/>
      <w:r w:rsidRPr="00C35254">
        <w:rPr>
          <w:b/>
          <w:sz w:val="20"/>
          <w:szCs w:val="20"/>
        </w:rPr>
        <w:t>сл</w:t>
      </w:r>
      <w:proofErr w:type="gramStart"/>
      <w:r w:rsidRPr="00C35254">
        <w:rPr>
          <w:b/>
          <w:sz w:val="20"/>
          <w:szCs w:val="20"/>
        </w:rPr>
        <w:t>.Б</w:t>
      </w:r>
      <w:proofErr w:type="gramEnd"/>
      <w:r w:rsidRPr="00C35254">
        <w:rPr>
          <w:b/>
          <w:sz w:val="20"/>
          <w:szCs w:val="20"/>
        </w:rPr>
        <w:t>елая</w:t>
      </w:r>
      <w:proofErr w:type="spellEnd"/>
    </w:p>
    <w:p w:rsidR="002E373C" w:rsidRDefault="002E373C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p w:rsidR="00E20EDE" w:rsidRDefault="00E20EDE" w:rsidP="004F75AB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26168" w:rsidRPr="00C35254" w:rsidTr="003829FC">
        <w:trPr>
          <w:trHeight w:val="375"/>
        </w:trPr>
        <w:tc>
          <w:tcPr>
            <w:tcW w:w="4361" w:type="dxa"/>
          </w:tcPr>
          <w:p w:rsidR="00C26168" w:rsidRPr="00C35254" w:rsidRDefault="00BA432C" w:rsidP="00BA432C">
            <w:pPr>
              <w:jc w:val="both"/>
              <w:rPr>
                <w:sz w:val="28"/>
                <w:szCs w:val="28"/>
              </w:rPr>
            </w:pPr>
            <w:r w:rsidRPr="00BA432C">
              <w:rPr>
                <w:rFonts w:eastAsia="Times New Roman"/>
                <w:sz w:val="28"/>
                <w:szCs w:val="28"/>
              </w:rPr>
              <w:t>Об утверждении схемы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BA432C">
              <w:rPr>
                <w:rFonts w:eastAsia="Times New Roman"/>
                <w:sz w:val="28"/>
                <w:szCs w:val="28"/>
              </w:rPr>
              <w:t>расположения земельного участка</w:t>
            </w:r>
          </w:p>
        </w:tc>
      </w:tr>
    </w:tbl>
    <w:p w:rsidR="00313FF0" w:rsidRDefault="00313FF0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E20EDE" w:rsidRPr="00421A80" w:rsidRDefault="00E20EDE" w:rsidP="004F75AB">
      <w:pPr>
        <w:suppressAutoHyphens/>
        <w:ind w:firstLine="720"/>
        <w:jc w:val="both"/>
        <w:rPr>
          <w:sz w:val="28"/>
          <w:szCs w:val="28"/>
        </w:rPr>
      </w:pPr>
    </w:p>
    <w:p w:rsidR="00BA432C" w:rsidRPr="00BA432C" w:rsidRDefault="00BA432C" w:rsidP="00BA432C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>В соответствии со ст.11.2, ст. 11.9, п. 15 ст. 11.10 Земельного кодекса Российской Федерации, Федеральным законом от 06.10.2003 N 131-ФЗ (ред. от 27.12.2019) "Об общих принципах организации местного самоуправления в Российской Федерации", Уставом муниципального района «</w:t>
      </w:r>
      <w:proofErr w:type="spellStart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>Беловский</w:t>
      </w:r>
      <w:proofErr w:type="spellEnd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 район» Курской области, генеральным планом и Правилами землепользования и застройки муниципального образования «</w:t>
      </w:r>
      <w:proofErr w:type="spellStart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>Корочанский</w:t>
      </w:r>
      <w:proofErr w:type="spellEnd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 сельсовет» Беловского района Курской области, на основании заявления Фомкина А.В. от 19.02.2024г</w:t>
      </w:r>
      <w:r>
        <w:rPr>
          <w:rFonts w:eastAsia="Times New Roman"/>
          <w:color w:val="000000"/>
          <w:sz w:val="28"/>
          <w:szCs w:val="28"/>
          <w:lang w:eastAsia="zh-CN"/>
        </w:rPr>
        <w:t>.</w:t>
      </w:r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 вх.№983 и предоставленных документов, Администрации Беловского района Курской области ПОСТАНОВЛЯЕТ:</w:t>
      </w:r>
    </w:p>
    <w:p w:rsidR="00BA432C" w:rsidRPr="00BA432C" w:rsidRDefault="00BA432C" w:rsidP="00BA432C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1.Утвердить прилагаемую схему расположения земельного участка или земельных участков на кадастровом плане территории с целью образования земельного участка площадью 11823кв.м., расположенного в кадастровом квартале 46:01:110301, по адресу: Курская область, </w:t>
      </w:r>
      <w:proofErr w:type="spellStart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>Беловский</w:t>
      </w:r>
      <w:proofErr w:type="spellEnd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 район, с. Долгий Колодезь, на землях категории «земли населенных пунктов», в зоне природно-ландшафтной территории в соответствии с местными условиями (СХ3), с видом разрешенного использования - «Выпас сельскохозяйственных животных» (код 1.20).</w:t>
      </w:r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cr/>
      </w:r>
    </w:p>
    <w:p w:rsidR="00BA432C" w:rsidRPr="00BA432C" w:rsidRDefault="00BA432C" w:rsidP="00BA432C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>
        <w:rPr>
          <w:rFonts w:eastAsia="Times New Roman"/>
          <w:color w:val="000000"/>
          <w:sz w:val="28"/>
          <w:szCs w:val="28"/>
          <w:lang w:val="x-none" w:eastAsia="zh-CN"/>
        </w:rPr>
        <w:lastRenderedPageBreak/>
        <w:t>2.</w:t>
      </w:r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Отделу по земельным отношениям и муниципальному имуществу </w:t>
      </w:r>
      <w:r>
        <w:rPr>
          <w:rFonts w:eastAsia="Times New Roman"/>
          <w:color w:val="000000"/>
          <w:sz w:val="28"/>
          <w:szCs w:val="28"/>
          <w:lang w:eastAsia="zh-CN"/>
        </w:rPr>
        <w:t>А</w:t>
      </w:r>
      <w:proofErr w:type="spellStart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>дминистрации</w:t>
      </w:r>
      <w:proofErr w:type="spellEnd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 Беловского района Курской области принять меры по образованию и постановке на кадастровый учёт земельного  участка,  указанного в п.1 настоящего постановления, в соответствии с нормами действующего законодательства Российской Федерации.</w:t>
      </w:r>
    </w:p>
    <w:p w:rsidR="00BA432C" w:rsidRPr="00BA432C" w:rsidRDefault="00BA432C" w:rsidP="00BA432C">
      <w:pPr>
        <w:ind w:firstLine="720"/>
        <w:jc w:val="both"/>
        <w:rPr>
          <w:rFonts w:eastAsia="Times New Roman"/>
          <w:color w:val="000000"/>
          <w:sz w:val="28"/>
          <w:szCs w:val="28"/>
          <w:lang w:val="x-none" w:eastAsia="zh-CN"/>
        </w:rPr>
      </w:pPr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3.Контроль по исполнению настоящего постановления </w:t>
      </w:r>
      <w:r>
        <w:rPr>
          <w:rFonts w:eastAsia="Times New Roman"/>
          <w:color w:val="000000"/>
          <w:sz w:val="28"/>
          <w:szCs w:val="28"/>
          <w:lang w:val="x-none" w:eastAsia="zh-CN"/>
        </w:rPr>
        <w:t xml:space="preserve">возложить на заместителя главы </w:t>
      </w:r>
      <w:r>
        <w:rPr>
          <w:rFonts w:eastAsia="Times New Roman"/>
          <w:color w:val="000000"/>
          <w:sz w:val="28"/>
          <w:szCs w:val="28"/>
          <w:lang w:eastAsia="zh-CN"/>
        </w:rPr>
        <w:t>А</w:t>
      </w:r>
      <w:proofErr w:type="spellStart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>дминистрации</w:t>
      </w:r>
      <w:proofErr w:type="spellEnd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 Беловского района, начальника управления (архитектора района) </w:t>
      </w:r>
      <w:proofErr w:type="spellStart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>Илькухина</w:t>
      </w:r>
      <w:proofErr w:type="spellEnd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 Ю.А.</w:t>
      </w:r>
    </w:p>
    <w:p w:rsidR="00750D4A" w:rsidRDefault="00BA432C" w:rsidP="00BA432C">
      <w:pPr>
        <w:ind w:firstLine="720"/>
        <w:jc w:val="both"/>
        <w:rPr>
          <w:rFonts w:eastAsia="Times New Roman"/>
          <w:sz w:val="28"/>
          <w:szCs w:val="28"/>
        </w:rPr>
      </w:pPr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>4.Настоящее постановление вступает в силу с момента опубликования в сети Интернет на официальном сайте Администрации Беловского района Курской области http://www.bel.rkursk.ru/ и в периодическом печатном издании муниципального района «</w:t>
      </w:r>
      <w:proofErr w:type="spellStart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>Беловский</w:t>
      </w:r>
      <w:proofErr w:type="spellEnd"/>
      <w:r w:rsidRPr="00BA432C">
        <w:rPr>
          <w:rFonts w:eastAsia="Times New Roman"/>
          <w:color w:val="000000"/>
          <w:sz w:val="28"/>
          <w:szCs w:val="28"/>
          <w:lang w:val="x-none" w:eastAsia="zh-CN"/>
        </w:rPr>
        <w:t xml:space="preserve"> район» Курской области - бюллетене «Белая».</w:t>
      </w:r>
    </w:p>
    <w:p w:rsidR="008D5F2A" w:rsidRDefault="008D5F2A" w:rsidP="009C6CC7">
      <w:pPr>
        <w:jc w:val="both"/>
        <w:rPr>
          <w:rFonts w:eastAsia="Times New Roman"/>
          <w:sz w:val="28"/>
          <w:szCs w:val="28"/>
        </w:rPr>
      </w:pPr>
    </w:p>
    <w:p w:rsidR="00BA432C" w:rsidRDefault="00BA432C" w:rsidP="009C6CC7">
      <w:pPr>
        <w:jc w:val="both"/>
        <w:rPr>
          <w:rFonts w:eastAsia="Times New Roman"/>
          <w:sz w:val="28"/>
          <w:szCs w:val="28"/>
        </w:rPr>
      </w:pPr>
    </w:p>
    <w:p w:rsidR="00BA432C" w:rsidRDefault="00BA432C" w:rsidP="009C6CC7">
      <w:pPr>
        <w:jc w:val="both"/>
        <w:rPr>
          <w:rFonts w:eastAsia="Times New Roman"/>
          <w:sz w:val="28"/>
          <w:szCs w:val="28"/>
        </w:rPr>
      </w:pPr>
    </w:p>
    <w:p w:rsidR="001A1128" w:rsidRPr="00C35254" w:rsidRDefault="0037676B" w:rsidP="009C6CC7">
      <w:pPr>
        <w:jc w:val="both"/>
        <w:rPr>
          <w:rFonts w:eastAsia="Times New Roman"/>
          <w:sz w:val="28"/>
          <w:szCs w:val="28"/>
        </w:rPr>
      </w:pPr>
      <w:r w:rsidRPr="00C35254">
        <w:rPr>
          <w:rFonts w:eastAsia="Times New Roman"/>
          <w:sz w:val="28"/>
          <w:szCs w:val="28"/>
        </w:rPr>
        <w:t>Г</w:t>
      </w:r>
      <w:r w:rsidR="001A1128" w:rsidRPr="00C35254">
        <w:rPr>
          <w:rFonts w:eastAsia="Times New Roman"/>
          <w:sz w:val="28"/>
          <w:szCs w:val="28"/>
        </w:rPr>
        <w:t>лав</w:t>
      </w:r>
      <w:r w:rsidRPr="00C35254">
        <w:rPr>
          <w:rFonts w:eastAsia="Times New Roman"/>
          <w:sz w:val="28"/>
          <w:szCs w:val="28"/>
        </w:rPr>
        <w:t>а</w:t>
      </w:r>
      <w:r w:rsidR="001A1128" w:rsidRPr="00C35254">
        <w:rPr>
          <w:rFonts w:eastAsia="Times New Roman"/>
          <w:sz w:val="28"/>
          <w:szCs w:val="28"/>
        </w:rPr>
        <w:t xml:space="preserve"> Беловского района                                       </w:t>
      </w:r>
    </w:p>
    <w:p w:rsidR="00313FF0" w:rsidRDefault="001A1128" w:rsidP="005765BB">
      <w:pPr>
        <w:jc w:val="both"/>
        <w:rPr>
          <w:rFonts w:eastAsia="Times New Roman"/>
          <w:sz w:val="28"/>
          <w:szCs w:val="28"/>
        </w:rPr>
        <w:sectPr w:rsidR="00313FF0" w:rsidSect="00847E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C35254">
        <w:rPr>
          <w:rFonts w:eastAsia="Times New Roman"/>
          <w:sz w:val="28"/>
          <w:szCs w:val="28"/>
        </w:rPr>
        <w:t xml:space="preserve">Курской области                  </w:t>
      </w:r>
      <w:r w:rsidR="00400A4D" w:rsidRPr="00C35254">
        <w:rPr>
          <w:rFonts w:eastAsia="Times New Roman"/>
          <w:sz w:val="28"/>
          <w:szCs w:val="28"/>
        </w:rPr>
        <w:t xml:space="preserve">  </w:t>
      </w:r>
      <w:r w:rsidRPr="00C35254">
        <w:rPr>
          <w:rFonts w:eastAsia="Times New Roman"/>
          <w:sz w:val="28"/>
          <w:szCs w:val="28"/>
        </w:rPr>
        <w:t xml:space="preserve">    </w:t>
      </w:r>
      <w:r w:rsidR="00CE23CF" w:rsidRPr="00C35254">
        <w:rPr>
          <w:rFonts w:eastAsia="Times New Roman"/>
          <w:sz w:val="28"/>
          <w:szCs w:val="28"/>
        </w:rPr>
        <w:t xml:space="preserve">    </w:t>
      </w:r>
      <w:r w:rsidRPr="00C35254">
        <w:rPr>
          <w:rFonts w:eastAsia="Times New Roman"/>
          <w:sz w:val="28"/>
          <w:szCs w:val="28"/>
        </w:rPr>
        <w:t xml:space="preserve">           </w:t>
      </w:r>
      <w:r w:rsidR="009C6CC7" w:rsidRPr="00C35254">
        <w:rPr>
          <w:rFonts w:eastAsia="Times New Roman"/>
          <w:sz w:val="28"/>
          <w:szCs w:val="28"/>
        </w:rPr>
        <w:t xml:space="preserve">          </w:t>
      </w:r>
      <w:r w:rsidRPr="00C35254">
        <w:rPr>
          <w:rFonts w:eastAsia="Times New Roman"/>
          <w:sz w:val="28"/>
          <w:szCs w:val="28"/>
        </w:rPr>
        <w:t xml:space="preserve">                           </w:t>
      </w:r>
      <w:r w:rsidR="0037676B" w:rsidRPr="00C35254">
        <w:rPr>
          <w:rFonts w:eastAsia="Times New Roman"/>
          <w:sz w:val="28"/>
          <w:szCs w:val="28"/>
        </w:rPr>
        <w:t>Н</w:t>
      </w:r>
      <w:r w:rsidRPr="00C35254">
        <w:rPr>
          <w:rFonts w:eastAsia="Times New Roman"/>
          <w:sz w:val="28"/>
          <w:szCs w:val="28"/>
        </w:rPr>
        <w:t>.В.</w:t>
      </w:r>
      <w:r w:rsidR="009A6236">
        <w:rPr>
          <w:rFonts w:eastAsia="Times New Roman"/>
          <w:sz w:val="28"/>
          <w:szCs w:val="28"/>
        </w:rPr>
        <w:t xml:space="preserve"> Волобуев</w:t>
      </w:r>
    </w:p>
    <w:p w:rsidR="00D62DD3" w:rsidRDefault="00BA432C" w:rsidP="00E20EDE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4"/>
          <w:szCs w:val="20"/>
        </w:rPr>
        <w:drawing>
          <wp:inline distT="0" distB="0" distL="0" distR="0">
            <wp:extent cx="6120130" cy="1954646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54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32C" w:rsidRDefault="00BA432C" w:rsidP="00E20EDE">
      <w:pPr>
        <w:jc w:val="right"/>
        <w:rPr>
          <w:rFonts w:eastAsia="Times New Roman"/>
          <w:sz w:val="28"/>
          <w:szCs w:val="28"/>
        </w:rPr>
      </w:pPr>
      <w:bookmarkStart w:id="0" w:name="_GoBack"/>
      <w:bookmarkEnd w:id="0"/>
    </w:p>
    <w:p w:rsidR="00BA432C" w:rsidRDefault="00BA432C" w:rsidP="00E20EDE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4"/>
          <w:szCs w:val="20"/>
        </w:rPr>
        <w:drawing>
          <wp:inline distT="0" distB="0" distL="0" distR="0">
            <wp:extent cx="6120130" cy="333911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39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32C" w:rsidRDefault="00BA432C" w:rsidP="00E20EDE">
      <w:pPr>
        <w:jc w:val="right"/>
        <w:rPr>
          <w:rFonts w:eastAsia="Times New Roman"/>
          <w:sz w:val="28"/>
          <w:szCs w:val="28"/>
        </w:rPr>
      </w:pPr>
    </w:p>
    <w:p w:rsidR="00BA432C" w:rsidRDefault="00BA432C" w:rsidP="00E20EDE">
      <w:pPr>
        <w:jc w:val="right"/>
        <w:rPr>
          <w:rFonts w:eastAsia="Times New Roman"/>
          <w:sz w:val="28"/>
          <w:szCs w:val="28"/>
        </w:rPr>
      </w:pPr>
    </w:p>
    <w:p w:rsidR="00BA432C" w:rsidRDefault="00BA432C" w:rsidP="00E20EDE">
      <w:pPr>
        <w:jc w:val="right"/>
        <w:rPr>
          <w:rFonts w:eastAsia="Times New Roman"/>
          <w:sz w:val="28"/>
          <w:szCs w:val="28"/>
        </w:rPr>
      </w:pPr>
    </w:p>
    <w:p w:rsidR="00BA432C" w:rsidRPr="00C35254" w:rsidRDefault="00BA432C" w:rsidP="00E20EDE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4"/>
          <w:szCs w:val="20"/>
        </w:rPr>
        <w:drawing>
          <wp:inline distT="0" distB="0" distL="0" distR="0">
            <wp:extent cx="5791200" cy="8610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861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432C" w:rsidRPr="00C35254" w:rsidSect="00E20EDE">
      <w:pgSz w:w="11906" w:h="16838"/>
      <w:pgMar w:top="1247" w:right="1134" w:bottom="153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06" w:rsidRDefault="00FA0306" w:rsidP="008C554A">
      <w:r>
        <w:separator/>
      </w:r>
    </w:p>
  </w:endnote>
  <w:endnote w:type="continuationSeparator" w:id="0">
    <w:p w:rsidR="00FA0306" w:rsidRDefault="00FA0306" w:rsidP="008C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YS Tex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ont235">
    <w:altName w:val="Times New Roman"/>
    <w:charset w:val="CC"/>
    <w:family w:val="auto"/>
    <w:pitch w:val="variable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ont292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4">
    <w:altName w:val="Times New Roman"/>
    <w:charset w:val="CC"/>
    <w:family w:val="auto"/>
    <w:pitch w:val="variable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ont295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FA0306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FA0306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FA0306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06" w:rsidRDefault="00FA0306" w:rsidP="008C554A">
      <w:r>
        <w:separator/>
      </w:r>
    </w:p>
  </w:footnote>
  <w:footnote w:type="continuationSeparator" w:id="0">
    <w:p w:rsidR="00FA0306" w:rsidRDefault="00FA0306" w:rsidP="008C5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FA0306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FA0306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19" w:rsidRDefault="00FA030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6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20" w:hanging="21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sz w:val="28"/>
        <w:szCs w:val="2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2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76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2DC6951"/>
    <w:multiLevelType w:val="hybridMultilevel"/>
    <w:tmpl w:val="43F468D6"/>
    <w:lvl w:ilvl="0" w:tplc="4692AA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sz w:val="28"/>
        <w:szCs w:val="28"/>
        <w:lang w:val="ru-RU"/>
      </w:rPr>
    </w:lvl>
    <w:lvl w:ilvl="1" w:tplc="71A684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2" w:tplc="919EEBA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3AEBFC8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  <w:lvl w:ilvl="4" w:tplc="EDE05220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3006554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D5E8C9DE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8921656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22C66DAA"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  <w:rPr>
        <w:color w:val="800000"/>
        <w:sz w:val="28"/>
        <w:szCs w:val="28"/>
      </w:rPr>
    </w:lvl>
  </w:abstractNum>
  <w:abstractNum w:abstractNumId="7">
    <w:nsid w:val="032C5D0E"/>
    <w:multiLevelType w:val="multilevel"/>
    <w:tmpl w:val="5866A7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427086"/>
    <w:multiLevelType w:val="hybridMultilevel"/>
    <w:tmpl w:val="28B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9158B"/>
    <w:multiLevelType w:val="hybridMultilevel"/>
    <w:tmpl w:val="481487B8"/>
    <w:lvl w:ilvl="0" w:tplc="C684685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25722C2"/>
    <w:multiLevelType w:val="multilevel"/>
    <w:tmpl w:val="5E0ED03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11">
    <w:nsid w:val="226A7A2E"/>
    <w:multiLevelType w:val="hybridMultilevel"/>
    <w:tmpl w:val="1F184868"/>
    <w:lvl w:ilvl="0" w:tplc="3294C182">
      <w:start w:val="1"/>
      <w:numFmt w:val="decimal"/>
      <w:lvlText w:val="%1."/>
      <w:lvlJc w:val="left"/>
      <w:pPr>
        <w:ind w:left="1065" w:hanging="360"/>
      </w:pPr>
    </w:lvl>
    <w:lvl w:ilvl="1" w:tplc="184214E0">
      <w:start w:val="1"/>
      <w:numFmt w:val="lowerLetter"/>
      <w:lvlText w:val="%2."/>
      <w:lvlJc w:val="left"/>
      <w:pPr>
        <w:ind w:left="1785" w:hanging="360"/>
      </w:pPr>
    </w:lvl>
    <w:lvl w:ilvl="2" w:tplc="2984F0A4">
      <w:start w:val="1"/>
      <w:numFmt w:val="lowerRoman"/>
      <w:lvlText w:val="%3."/>
      <w:lvlJc w:val="right"/>
      <w:pPr>
        <w:ind w:left="2505" w:hanging="180"/>
      </w:pPr>
    </w:lvl>
    <w:lvl w:ilvl="3" w:tplc="44E0AE84">
      <w:start w:val="1"/>
      <w:numFmt w:val="decimal"/>
      <w:lvlText w:val="%4."/>
      <w:lvlJc w:val="left"/>
      <w:pPr>
        <w:ind w:left="3225" w:hanging="360"/>
      </w:pPr>
    </w:lvl>
    <w:lvl w:ilvl="4" w:tplc="B1767446">
      <w:start w:val="1"/>
      <w:numFmt w:val="lowerLetter"/>
      <w:lvlText w:val="%5."/>
      <w:lvlJc w:val="left"/>
      <w:pPr>
        <w:ind w:left="3945" w:hanging="360"/>
      </w:pPr>
    </w:lvl>
    <w:lvl w:ilvl="5" w:tplc="2992487A">
      <w:start w:val="1"/>
      <w:numFmt w:val="lowerRoman"/>
      <w:lvlText w:val="%6."/>
      <w:lvlJc w:val="right"/>
      <w:pPr>
        <w:ind w:left="4665" w:hanging="180"/>
      </w:pPr>
    </w:lvl>
    <w:lvl w:ilvl="6" w:tplc="D3F871AC">
      <w:start w:val="1"/>
      <w:numFmt w:val="decimal"/>
      <w:lvlText w:val="%7."/>
      <w:lvlJc w:val="left"/>
      <w:pPr>
        <w:ind w:left="5385" w:hanging="360"/>
      </w:pPr>
    </w:lvl>
    <w:lvl w:ilvl="7" w:tplc="462ECE96">
      <w:start w:val="1"/>
      <w:numFmt w:val="lowerLetter"/>
      <w:lvlText w:val="%8."/>
      <w:lvlJc w:val="left"/>
      <w:pPr>
        <w:ind w:left="6105" w:hanging="360"/>
      </w:pPr>
    </w:lvl>
    <w:lvl w:ilvl="8" w:tplc="DADCEE2C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5E4C56"/>
    <w:multiLevelType w:val="hybridMultilevel"/>
    <w:tmpl w:val="8B6E6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317AA"/>
    <w:multiLevelType w:val="multilevel"/>
    <w:tmpl w:val="EF38FAA8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331FBA"/>
    <w:multiLevelType w:val="multilevel"/>
    <w:tmpl w:val="ECFE4B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1E52A0"/>
    <w:multiLevelType w:val="hybridMultilevel"/>
    <w:tmpl w:val="E6B07B1E"/>
    <w:lvl w:ilvl="0" w:tplc="FD985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0F30BEB"/>
    <w:multiLevelType w:val="hybridMultilevel"/>
    <w:tmpl w:val="BFA838B4"/>
    <w:lvl w:ilvl="0" w:tplc="CDACE3E0">
      <w:start w:val="1"/>
      <w:numFmt w:val="decimal"/>
      <w:lvlText w:val="%1."/>
      <w:lvlJc w:val="left"/>
      <w:pPr>
        <w:ind w:left="1512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45C5BB4"/>
    <w:multiLevelType w:val="multilevel"/>
    <w:tmpl w:val="CA8ABF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4C1C05"/>
    <w:multiLevelType w:val="hybridMultilevel"/>
    <w:tmpl w:val="22021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F205EC"/>
    <w:multiLevelType w:val="multilevel"/>
    <w:tmpl w:val="C57487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1">
    <w:nsid w:val="3D4D6C07"/>
    <w:multiLevelType w:val="multilevel"/>
    <w:tmpl w:val="0A18830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4A2B53"/>
    <w:multiLevelType w:val="hybridMultilevel"/>
    <w:tmpl w:val="8C1ED700"/>
    <w:lvl w:ilvl="0" w:tplc="6BE8FD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B52A6"/>
    <w:multiLevelType w:val="hybridMultilevel"/>
    <w:tmpl w:val="892E37E2"/>
    <w:lvl w:ilvl="0" w:tplc="63424C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5165D"/>
    <w:multiLevelType w:val="multilevel"/>
    <w:tmpl w:val="390278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5">
    <w:nsid w:val="488F6282"/>
    <w:multiLevelType w:val="hybridMultilevel"/>
    <w:tmpl w:val="2456550C"/>
    <w:lvl w:ilvl="0" w:tplc="56B6DDB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83F9B"/>
    <w:multiLevelType w:val="multilevel"/>
    <w:tmpl w:val="D0B2E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7">
    <w:nsid w:val="49FD40AD"/>
    <w:multiLevelType w:val="multilevel"/>
    <w:tmpl w:val="DAB84A6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164E8A"/>
    <w:multiLevelType w:val="hybridMultilevel"/>
    <w:tmpl w:val="E54E6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009E7"/>
    <w:multiLevelType w:val="hybridMultilevel"/>
    <w:tmpl w:val="4E7A005A"/>
    <w:lvl w:ilvl="0" w:tplc="62664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4D00056"/>
    <w:multiLevelType w:val="multilevel"/>
    <w:tmpl w:val="3516E7C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1563CC"/>
    <w:multiLevelType w:val="hybridMultilevel"/>
    <w:tmpl w:val="AE7A0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A71677"/>
    <w:multiLevelType w:val="multilevel"/>
    <w:tmpl w:val="15827D86"/>
    <w:styleLink w:val="WW8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3">
    <w:nsid w:val="685419F8"/>
    <w:multiLevelType w:val="multilevel"/>
    <w:tmpl w:val="78FAB0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520F08"/>
    <w:multiLevelType w:val="multilevel"/>
    <w:tmpl w:val="63703F02"/>
    <w:lvl w:ilvl="0">
      <w:start w:val="7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45734F"/>
    <w:multiLevelType w:val="hybridMultilevel"/>
    <w:tmpl w:val="DA603CDE"/>
    <w:lvl w:ilvl="0" w:tplc="5CFE0328">
      <w:numFmt w:val="bullet"/>
      <w:lvlText w:val="–"/>
      <w:lvlJc w:val="left"/>
      <w:pPr>
        <w:ind w:left="2156" w:hanging="152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8FAC35D4">
      <w:numFmt w:val="bullet"/>
      <w:lvlText w:val="•"/>
      <w:lvlJc w:val="left"/>
      <w:pPr>
        <w:ind w:left="2996" w:hanging="152"/>
      </w:pPr>
      <w:rPr>
        <w:rFonts w:hint="default"/>
        <w:lang w:val="ru-RU" w:eastAsia="en-US" w:bidi="ar-SA"/>
      </w:rPr>
    </w:lvl>
    <w:lvl w:ilvl="2" w:tplc="8FB20DA8">
      <w:numFmt w:val="bullet"/>
      <w:lvlText w:val="•"/>
      <w:lvlJc w:val="left"/>
      <w:pPr>
        <w:ind w:left="3832" w:hanging="152"/>
      </w:pPr>
      <w:rPr>
        <w:rFonts w:hint="default"/>
        <w:lang w:val="ru-RU" w:eastAsia="en-US" w:bidi="ar-SA"/>
      </w:rPr>
    </w:lvl>
    <w:lvl w:ilvl="3" w:tplc="6B5ABCC6">
      <w:numFmt w:val="bullet"/>
      <w:lvlText w:val="•"/>
      <w:lvlJc w:val="left"/>
      <w:pPr>
        <w:ind w:left="4668" w:hanging="152"/>
      </w:pPr>
      <w:rPr>
        <w:rFonts w:hint="default"/>
        <w:lang w:val="ru-RU" w:eastAsia="en-US" w:bidi="ar-SA"/>
      </w:rPr>
    </w:lvl>
    <w:lvl w:ilvl="4" w:tplc="8870BD62">
      <w:numFmt w:val="bullet"/>
      <w:lvlText w:val="•"/>
      <w:lvlJc w:val="left"/>
      <w:pPr>
        <w:ind w:left="5504" w:hanging="152"/>
      </w:pPr>
      <w:rPr>
        <w:rFonts w:hint="default"/>
        <w:lang w:val="ru-RU" w:eastAsia="en-US" w:bidi="ar-SA"/>
      </w:rPr>
    </w:lvl>
    <w:lvl w:ilvl="5" w:tplc="F41EC458">
      <w:numFmt w:val="bullet"/>
      <w:lvlText w:val="•"/>
      <w:lvlJc w:val="left"/>
      <w:pPr>
        <w:ind w:left="6340" w:hanging="152"/>
      </w:pPr>
      <w:rPr>
        <w:rFonts w:hint="default"/>
        <w:lang w:val="ru-RU" w:eastAsia="en-US" w:bidi="ar-SA"/>
      </w:rPr>
    </w:lvl>
    <w:lvl w:ilvl="6" w:tplc="1ACA03E0">
      <w:numFmt w:val="bullet"/>
      <w:lvlText w:val="•"/>
      <w:lvlJc w:val="left"/>
      <w:pPr>
        <w:ind w:left="7176" w:hanging="152"/>
      </w:pPr>
      <w:rPr>
        <w:rFonts w:hint="default"/>
        <w:lang w:val="ru-RU" w:eastAsia="en-US" w:bidi="ar-SA"/>
      </w:rPr>
    </w:lvl>
    <w:lvl w:ilvl="7" w:tplc="207A357A">
      <w:numFmt w:val="bullet"/>
      <w:lvlText w:val="•"/>
      <w:lvlJc w:val="left"/>
      <w:pPr>
        <w:ind w:left="8012" w:hanging="152"/>
      </w:pPr>
      <w:rPr>
        <w:rFonts w:hint="default"/>
        <w:lang w:val="ru-RU" w:eastAsia="en-US" w:bidi="ar-SA"/>
      </w:rPr>
    </w:lvl>
    <w:lvl w:ilvl="8" w:tplc="0360CDA6">
      <w:numFmt w:val="bullet"/>
      <w:lvlText w:val="•"/>
      <w:lvlJc w:val="left"/>
      <w:pPr>
        <w:ind w:left="8848" w:hanging="152"/>
      </w:pPr>
      <w:rPr>
        <w:rFonts w:hint="default"/>
        <w:lang w:val="ru-RU" w:eastAsia="en-US" w:bidi="ar-SA"/>
      </w:rPr>
    </w:lvl>
  </w:abstractNum>
  <w:abstractNum w:abstractNumId="36">
    <w:nsid w:val="71895489"/>
    <w:multiLevelType w:val="hybridMultilevel"/>
    <w:tmpl w:val="71EE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E2613"/>
    <w:multiLevelType w:val="hybridMultilevel"/>
    <w:tmpl w:val="F0A6A048"/>
    <w:lvl w:ilvl="0" w:tplc="E1F4F3F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144A28"/>
    <w:multiLevelType w:val="multilevel"/>
    <w:tmpl w:val="7056ED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color w:val="000000"/>
      </w:rPr>
    </w:lvl>
  </w:abstractNum>
  <w:abstractNum w:abstractNumId="39">
    <w:nsid w:val="75B02E62"/>
    <w:multiLevelType w:val="hybridMultilevel"/>
    <w:tmpl w:val="666A5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1C4D97"/>
    <w:multiLevelType w:val="multilevel"/>
    <w:tmpl w:val="D9FE70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8673F9"/>
    <w:multiLevelType w:val="hybridMultilevel"/>
    <w:tmpl w:val="1E585FF2"/>
    <w:lvl w:ilvl="0" w:tplc="4CC0E28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42">
    <w:nsid w:val="7C1C0B58"/>
    <w:multiLevelType w:val="multilevel"/>
    <w:tmpl w:val="4DEA63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9346FB"/>
    <w:multiLevelType w:val="multilevel"/>
    <w:tmpl w:val="EC1A45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F57BD9"/>
    <w:multiLevelType w:val="multilevel"/>
    <w:tmpl w:val="339C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7"/>
  </w:num>
  <w:num w:numId="4">
    <w:abstractNumId w:val="33"/>
  </w:num>
  <w:num w:numId="5">
    <w:abstractNumId w:val="40"/>
  </w:num>
  <w:num w:numId="6">
    <w:abstractNumId w:val="27"/>
  </w:num>
  <w:num w:numId="7">
    <w:abstractNumId w:val="43"/>
  </w:num>
  <w:num w:numId="8">
    <w:abstractNumId w:val="34"/>
  </w:num>
  <w:num w:numId="9">
    <w:abstractNumId w:val="24"/>
  </w:num>
  <w:num w:numId="10">
    <w:abstractNumId w:val="44"/>
  </w:num>
  <w:num w:numId="11">
    <w:abstractNumId w:val="42"/>
  </w:num>
  <w:num w:numId="12">
    <w:abstractNumId w:val="15"/>
  </w:num>
  <w:num w:numId="13">
    <w:abstractNumId w:val="20"/>
  </w:num>
  <w:num w:numId="14">
    <w:abstractNumId w:val="26"/>
  </w:num>
  <w:num w:numId="15">
    <w:abstractNumId w:val="10"/>
  </w:num>
  <w:num w:numId="16">
    <w:abstractNumId w:val="38"/>
  </w:num>
  <w:num w:numId="17">
    <w:abstractNumId w:val="6"/>
  </w:num>
  <w:num w:numId="18">
    <w:abstractNumId w:val="31"/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2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0"/>
  </w:num>
  <w:num w:numId="28">
    <w:abstractNumId w:val="3"/>
  </w:num>
  <w:num w:numId="29">
    <w:abstractNumId w:val="4"/>
  </w:num>
  <w:num w:numId="30">
    <w:abstractNumId w:val="5"/>
  </w:num>
  <w:num w:numId="31">
    <w:abstractNumId w:val="35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23"/>
  </w:num>
  <w:num w:numId="37">
    <w:abstractNumId w:val="22"/>
  </w:num>
  <w:num w:numId="38">
    <w:abstractNumId w:val="37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30"/>
  </w:num>
  <w:num w:numId="42">
    <w:abstractNumId w:val="14"/>
  </w:num>
  <w:num w:numId="43">
    <w:abstractNumId w:val="21"/>
  </w:num>
  <w:num w:numId="44">
    <w:abstractNumId w:val="36"/>
  </w:num>
  <w:num w:numId="45">
    <w:abstractNumId w:val="13"/>
  </w:num>
  <w:num w:numId="46">
    <w:abstractNumId w:val="29"/>
  </w:num>
  <w:num w:numId="47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4F"/>
    <w:rsid w:val="0000151A"/>
    <w:rsid w:val="0000290F"/>
    <w:rsid w:val="0000764C"/>
    <w:rsid w:val="0001264A"/>
    <w:rsid w:val="00014A82"/>
    <w:rsid w:val="00014AF7"/>
    <w:rsid w:val="000156D6"/>
    <w:rsid w:val="00017B22"/>
    <w:rsid w:val="00017FEC"/>
    <w:rsid w:val="00021723"/>
    <w:rsid w:val="000241AE"/>
    <w:rsid w:val="00024C76"/>
    <w:rsid w:val="000264BC"/>
    <w:rsid w:val="00030878"/>
    <w:rsid w:val="00031CB9"/>
    <w:rsid w:val="00032167"/>
    <w:rsid w:val="00032A3C"/>
    <w:rsid w:val="00032F58"/>
    <w:rsid w:val="000337E0"/>
    <w:rsid w:val="000339FD"/>
    <w:rsid w:val="000360D3"/>
    <w:rsid w:val="00036386"/>
    <w:rsid w:val="00040F21"/>
    <w:rsid w:val="00040F5C"/>
    <w:rsid w:val="00042D40"/>
    <w:rsid w:val="0005263F"/>
    <w:rsid w:val="0005377B"/>
    <w:rsid w:val="0005519A"/>
    <w:rsid w:val="0005677B"/>
    <w:rsid w:val="000570CE"/>
    <w:rsid w:val="000570E4"/>
    <w:rsid w:val="0005729B"/>
    <w:rsid w:val="00057A44"/>
    <w:rsid w:val="00057E45"/>
    <w:rsid w:val="00061F35"/>
    <w:rsid w:val="00063795"/>
    <w:rsid w:val="00064898"/>
    <w:rsid w:val="0006541F"/>
    <w:rsid w:val="00066A0A"/>
    <w:rsid w:val="00066D60"/>
    <w:rsid w:val="00067141"/>
    <w:rsid w:val="00070ABE"/>
    <w:rsid w:val="00070C22"/>
    <w:rsid w:val="000710B6"/>
    <w:rsid w:val="0007343B"/>
    <w:rsid w:val="00073624"/>
    <w:rsid w:val="00080C6E"/>
    <w:rsid w:val="00083634"/>
    <w:rsid w:val="000837B6"/>
    <w:rsid w:val="00084296"/>
    <w:rsid w:val="0008631E"/>
    <w:rsid w:val="00087AD7"/>
    <w:rsid w:val="00090288"/>
    <w:rsid w:val="0009080D"/>
    <w:rsid w:val="00092B09"/>
    <w:rsid w:val="00092D59"/>
    <w:rsid w:val="0009322E"/>
    <w:rsid w:val="00094DE9"/>
    <w:rsid w:val="000952B8"/>
    <w:rsid w:val="00096542"/>
    <w:rsid w:val="00096C95"/>
    <w:rsid w:val="00097477"/>
    <w:rsid w:val="000A23F3"/>
    <w:rsid w:val="000A2443"/>
    <w:rsid w:val="000A2455"/>
    <w:rsid w:val="000A32B9"/>
    <w:rsid w:val="000A3B51"/>
    <w:rsid w:val="000A4F4C"/>
    <w:rsid w:val="000A72EC"/>
    <w:rsid w:val="000A776E"/>
    <w:rsid w:val="000A7B27"/>
    <w:rsid w:val="000B059D"/>
    <w:rsid w:val="000B0EF4"/>
    <w:rsid w:val="000B14F2"/>
    <w:rsid w:val="000B2796"/>
    <w:rsid w:val="000B371B"/>
    <w:rsid w:val="000B3998"/>
    <w:rsid w:val="000B72C8"/>
    <w:rsid w:val="000C1AC7"/>
    <w:rsid w:val="000C2673"/>
    <w:rsid w:val="000C32CC"/>
    <w:rsid w:val="000C3528"/>
    <w:rsid w:val="000C46F7"/>
    <w:rsid w:val="000C56AC"/>
    <w:rsid w:val="000C5790"/>
    <w:rsid w:val="000C6461"/>
    <w:rsid w:val="000C66B3"/>
    <w:rsid w:val="000C7CF3"/>
    <w:rsid w:val="000D0105"/>
    <w:rsid w:val="000D271C"/>
    <w:rsid w:val="000D28DC"/>
    <w:rsid w:val="000D2CB5"/>
    <w:rsid w:val="000D375B"/>
    <w:rsid w:val="000D4349"/>
    <w:rsid w:val="000D484E"/>
    <w:rsid w:val="000D5889"/>
    <w:rsid w:val="000D7253"/>
    <w:rsid w:val="000D7AD4"/>
    <w:rsid w:val="000E2015"/>
    <w:rsid w:val="000E2E7F"/>
    <w:rsid w:val="000E3134"/>
    <w:rsid w:val="000E44E0"/>
    <w:rsid w:val="000E7D79"/>
    <w:rsid w:val="000F0209"/>
    <w:rsid w:val="000F3529"/>
    <w:rsid w:val="000F465B"/>
    <w:rsid w:val="000F57F5"/>
    <w:rsid w:val="000F5936"/>
    <w:rsid w:val="000F6483"/>
    <w:rsid w:val="000F6CF8"/>
    <w:rsid w:val="00100DEA"/>
    <w:rsid w:val="00102517"/>
    <w:rsid w:val="00102D5D"/>
    <w:rsid w:val="00106040"/>
    <w:rsid w:val="00107225"/>
    <w:rsid w:val="00111E09"/>
    <w:rsid w:val="00113712"/>
    <w:rsid w:val="00113C3E"/>
    <w:rsid w:val="001161D6"/>
    <w:rsid w:val="00116E16"/>
    <w:rsid w:val="00117CE8"/>
    <w:rsid w:val="00117CF8"/>
    <w:rsid w:val="00117E1A"/>
    <w:rsid w:val="0012142A"/>
    <w:rsid w:val="00121A7B"/>
    <w:rsid w:val="00122004"/>
    <w:rsid w:val="00123A50"/>
    <w:rsid w:val="00123CC4"/>
    <w:rsid w:val="001242EA"/>
    <w:rsid w:val="00124D28"/>
    <w:rsid w:val="001269A9"/>
    <w:rsid w:val="00126DCB"/>
    <w:rsid w:val="00130017"/>
    <w:rsid w:val="00130885"/>
    <w:rsid w:val="00131EB2"/>
    <w:rsid w:val="00132AB0"/>
    <w:rsid w:val="001335A4"/>
    <w:rsid w:val="00133CF1"/>
    <w:rsid w:val="001340C3"/>
    <w:rsid w:val="00134EEC"/>
    <w:rsid w:val="00135D5A"/>
    <w:rsid w:val="0013667C"/>
    <w:rsid w:val="00136B68"/>
    <w:rsid w:val="0014195A"/>
    <w:rsid w:val="00141FDB"/>
    <w:rsid w:val="001438F6"/>
    <w:rsid w:val="00144874"/>
    <w:rsid w:val="00145E75"/>
    <w:rsid w:val="00147702"/>
    <w:rsid w:val="00150E37"/>
    <w:rsid w:val="001522DD"/>
    <w:rsid w:val="001540AA"/>
    <w:rsid w:val="00154CA7"/>
    <w:rsid w:val="00154CC0"/>
    <w:rsid w:val="00154E7B"/>
    <w:rsid w:val="00155206"/>
    <w:rsid w:val="001552C0"/>
    <w:rsid w:val="0015613C"/>
    <w:rsid w:val="00157842"/>
    <w:rsid w:val="001600B4"/>
    <w:rsid w:val="001603A1"/>
    <w:rsid w:val="00160CFB"/>
    <w:rsid w:val="00160F01"/>
    <w:rsid w:val="00162920"/>
    <w:rsid w:val="00162970"/>
    <w:rsid w:val="001633E9"/>
    <w:rsid w:val="00164866"/>
    <w:rsid w:val="00165B35"/>
    <w:rsid w:val="00165F29"/>
    <w:rsid w:val="00166138"/>
    <w:rsid w:val="0016683C"/>
    <w:rsid w:val="0016748E"/>
    <w:rsid w:val="00171BDB"/>
    <w:rsid w:val="00175A2D"/>
    <w:rsid w:val="0017647F"/>
    <w:rsid w:val="00177FF5"/>
    <w:rsid w:val="00180E19"/>
    <w:rsid w:val="001828FD"/>
    <w:rsid w:val="00182E7B"/>
    <w:rsid w:val="0018358C"/>
    <w:rsid w:val="00184791"/>
    <w:rsid w:val="00185247"/>
    <w:rsid w:val="00187DEC"/>
    <w:rsid w:val="00190817"/>
    <w:rsid w:val="001913EC"/>
    <w:rsid w:val="0019428D"/>
    <w:rsid w:val="001A1128"/>
    <w:rsid w:val="001A196E"/>
    <w:rsid w:val="001A20F7"/>
    <w:rsid w:val="001A306B"/>
    <w:rsid w:val="001A5274"/>
    <w:rsid w:val="001A5D3F"/>
    <w:rsid w:val="001A6375"/>
    <w:rsid w:val="001B0498"/>
    <w:rsid w:val="001B0A9E"/>
    <w:rsid w:val="001B1111"/>
    <w:rsid w:val="001B20BF"/>
    <w:rsid w:val="001B2192"/>
    <w:rsid w:val="001B28B3"/>
    <w:rsid w:val="001B56D6"/>
    <w:rsid w:val="001B5C1F"/>
    <w:rsid w:val="001B611F"/>
    <w:rsid w:val="001B64D2"/>
    <w:rsid w:val="001B6AE3"/>
    <w:rsid w:val="001C04AE"/>
    <w:rsid w:val="001C05D3"/>
    <w:rsid w:val="001C4920"/>
    <w:rsid w:val="001C5D81"/>
    <w:rsid w:val="001C62E3"/>
    <w:rsid w:val="001C6A8E"/>
    <w:rsid w:val="001D1638"/>
    <w:rsid w:val="001D1D11"/>
    <w:rsid w:val="001D2470"/>
    <w:rsid w:val="001D292B"/>
    <w:rsid w:val="001D4BE4"/>
    <w:rsid w:val="001D5564"/>
    <w:rsid w:val="001D698F"/>
    <w:rsid w:val="001E0746"/>
    <w:rsid w:val="001E1A44"/>
    <w:rsid w:val="001E1E52"/>
    <w:rsid w:val="001E2E82"/>
    <w:rsid w:val="001E30A7"/>
    <w:rsid w:val="001E4AD3"/>
    <w:rsid w:val="001E5825"/>
    <w:rsid w:val="001E6CED"/>
    <w:rsid w:val="001E74F2"/>
    <w:rsid w:val="001F11AB"/>
    <w:rsid w:val="001F30BD"/>
    <w:rsid w:val="001F6D11"/>
    <w:rsid w:val="002037FF"/>
    <w:rsid w:val="00203DF5"/>
    <w:rsid w:val="00205420"/>
    <w:rsid w:val="002058A3"/>
    <w:rsid w:val="00206DF3"/>
    <w:rsid w:val="0021092B"/>
    <w:rsid w:val="00211297"/>
    <w:rsid w:val="00213BCE"/>
    <w:rsid w:val="0022052B"/>
    <w:rsid w:val="002205E8"/>
    <w:rsid w:val="00220A17"/>
    <w:rsid w:val="002216B9"/>
    <w:rsid w:val="002236DE"/>
    <w:rsid w:val="00223C55"/>
    <w:rsid w:val="00224AE1"/>
    <w:rsid w:val="0022710F"/>
    <w:rsid w:val="00227BCD"/>
    <w:rsid w:val="002301E1"/>
    <w:rsid w:val="0023054C"/>
    <w:rsid w:val="00231601"/>
    <w:rsid w:val="00234D69"/>
    <w:rsid w:val="00236DF7"/>
    <w:rsid w:val="00237421"/>
    <w:rsid w:val="002374BC"/>
    <w:rsid w:val="00240195"/>
    <w:rsid w:val="002407EB"/>
    <w:rsid w:val="00241430"/>
    <w:rsid w:val="002441CA"/>
    <w:rsid w:val="00244D95"/>
    <w:rsid w:val="00247360"/>
    <w:rsid w:val="002505E7"/>
    <w:rsid w:val="002509FA"/>
    <w:rsid w:val="0025185E"/>
    <w:rsid w:val="00251C13"/>
    <w:rsid w:val="00252130"/>
    <w:rsid w:val="00254531"/>
    <w:rsid w:val="00254564"/>
    <w:rsid w:val="00254962"/>
    <w:rsid w:val="00256BA6"/>
    <w:rsid w:val="002572C8"/>
    <w:rsid w:val="002629DA"/>
    <w:rsid w:val="002634D3"/>
    <w:rsid w:val="00263AEF"/>
    <w:rsid w:val="002642C5"/>
    <w:rsid w:val="002643A5"/>
    <w:rsid w:val="002663FE"/>
    <w:rsid w:val="00267476"/>
    <w:rsid w:val="0027006D"/>
    <w:rsid w:val="002706D0"/>
    <w:rsid w:val="0027096B"/>
    <w:rsid w:val="0027113A"/>
    <w:rsid w:val="002725EC"/>
    <w:rsid w:val="002752D6"/>
    <w:rsid w:val="0027568F"/>
    <w:rsid w:val="00275E13"/>
    <w:rsid w:val="00281B1C"/>
    <w:rsid w:val="00283ED2"/>
    <w:rsid w:val="00284526"/>
    <w:rsid w:val="00287A12"/>
    <w:rsid w:val="00290ACA"/>
    <w:rsid w:val="00290CAC"/>
    <w:rsid w:val="00290CD7"/>
    <w:rsid w:val="002917A4"/>
    <w:rsid w:val="00292503"/>
    <w:rsid w:val="0029259D"/>
    <w:rsid w:val="00292EAD"/>
    <w:rsid w:val="00293A00"/>
    <w:rsid w:val="00294B66"/>
    <w:rsid w:val="00294BA1"/>
    <w:rsid w:val="002955B9"/>
    <w:rsid w:val="002A04F4"/>
    <w:rsid w:val="002A14AE"/>
    <w:rsid w:val="002A232F"/>
    <w:rsid w:val="002A26C9"/>
    <w:rsid w:val="002A5C07"/>
    <w:rsid w:val="002B0749"/>
    <w:rsid w:val="002B137F"/>
    <w:rsid w:val="002B141D"/>
    <w:rsid w:val="002B50AD"/>
    <w:rsid w:val="002C01E4"/>
    <w:rsid w:val="002C196D"/>
    <w:rsid w:val="002C25DE"/>
    <w:rsid w:val="002C2983"/>
    <w:rsid w:val="002C3454"/>
    <w:rsid w:val="002C37D9"/>
    <w:rsid w:val="002C3FAE"/>
    <w:rsid w:val="002C4C6F"/>
    <w:rsid w:val="002C57E5"/>
    <w:rsid w:val="002C597E"/>
    <w:rsid w:val="002C5BC4"/>
    <w:rsid w:val="002C6480"/>
    <w:rsid w:val="002C71AC"/>
    <w:rsid w:val="002D2300"/>
    <w:rsid w:val="002D2451"/>
    <w:rsid w:val="002D3262"/>
    <w:rsid w:val="002D36F5"/>
    <w:rsid w:val="002D4154"/>
    <w:rsid w:val="002D4240"/>
    <w:rsid w:val="002D563D"/>
    <w:rsid w:val="002E1229"/>
    <w:rsid w:val="002E15F0"/>
    <w:rsid w:val="002E1E24"/>
    <w:rsid w:val="002E316F"/>
    <w:rsid w:val="002E373C"/>
    <w:rsid w:val="002E6629"/>
    <w:rsid w:val="002E6826"/>
    <w:rsid w:val="002F0201"/>
    <w:rsid w:val="002F02FA"/>
    <w:rsid w:val="002F14EC"/>
    <w:rsid w:val="002F429D"/>
    <w:rsid w:val="002F4A1E"/>
    <w:rsid w:val="002F5870"/>
    <w:rsid w:val="002F617E"/>
    <w:rsid w:val="002F7D42"/>
    <w:rsid w:val="00303D72"/>
    <w:rsid w:val="003065B9"/>
    <w:rsid w:val="00310A3E"/>
    <w:rsid w:val="00311DEE"/>
    <w:rsid w:val="003134A2"/>
    <w:rsid w:val="00313FF0"/>
    <w:rsid w:val="003140B9"/>
    <w:rsid w:val="0031457F"/>
    <w:rsid w:val="00316D29"/>
    <w:rsid w:val="00317181"/>
    <w:rsid w:val="00317F0D"/>
    <w:rsid w:val="00320E33"/>
    <w:rsid w:val="00321D9D"/>
    <w:rsid w:val="00322E88"/>
    <w:rsid w:val="003238A0"/>
    <w:rsid w:val="0032461B"/>
    <w:rsid w:val="00326743"/>
    <w:rsid w:val="00327239"/>
    <w:rsid w:val="003275CB"/>
    <w:rsid w:val="003277ED"/>
    <w:rsid w:val="003305AF"/>
    <w:rsid w:val="0033098E"/>
    <w:rsid w:val="00330C4C"/>
    <w:rsid w:val="00330E03"/>
    <w:rsid w:val="003319AF"/>
    <w:rsid w:val="00332344"/>
    <w:rsid w:val="00332726"/>
    <w:rsid w:val="00335C6C"/>
    <w:rsid w:val="00336A78"/>
    <w:rsid w:val="00336F08"/>
    <w:rsid w:val="00337268"/>
    <w:rsid w:val="00337F0E"/>
    <w:rsid w:val="0034473E"/>
    <w:rsid w:val="0034569D"/>
    <w:rsid w:val="00345A5C"/>
    <w:rsid w:val="00346EA2"/>
    <w:rsid w:val="00346EF5"/>
    <w:rsid w:val="00350F92"/>
    <w:rsid w:val="003517DF"/>
    <w:rsid w:val="00352854"/>
    <w:rsid w:val="00354311"/>
    <w:rsid w:val="00354554"/>
    <w:rsid w:val="0035602E"/>
    <w:rsid w:val="00356930"/>
    <w:rsid w:val="003578BA"/>
    <w:rsid w:val="00360344"/>
    <w:rsid w:val="00366A21"/>
    <w:rsid w:val="00367630"/>
    <w:rsid w:val="00373DA8"/>
    <w:rsid w:val="00374BF7"/>
    <w:rsid w:val="00374DAF"/>
    <w:rsid w:val="003755DC"/>
    <w:rsid w:val="00375E3E"/>
    <w:rsid w:val="003760FD"/>
    <w:rsid w:val="0037676B"/>
    <w:rsid w:val="003778B9"/>
    <w:rsid w:val="00381394"/>
    <w:rsid w:val="003829FC"/>
    <w:rsid w:val="00383E10"/>
    <w:rsid w:val="00385077"/>
    <w:rsid w:val="003851DC"/>
    <w:rsid w:val="0038548C"/>
    <w:rsid w:val="003857DC"/>
    <w:rsid w:val="00386264"/>
    <w:rsid w:val="0039055D"/>
    <w:rsid w:val="00392EBC"/>
    <w:rsid w:val="00393607"/>
    <w:rsid w:val="00397914"/>
    <w:rsid w:val="003A0EC1"/>
    <w:rsid w:val="003A1FED"/>
    <w:rsid w:val="003A24B8"/>
    <w:rsid w:val="003A30B4"/>
    <w:rsid w:val="003A3125"/>
    <w:rsid w:val="003A4216"/>
    <w:rsid w:val="003A47E2"/>
    <w:rsid w:val="003A5618"/>
    <w:rsid w:val="003B03DE"/>
    <w:rsid w:val="003B1905"/>
    <w:rsid w:val="003B23F8"/>
    <w:rsid w:val="003B3103"/>
    <w:rsid w:val="003B44BA"/>
    <w:rsid w:val="003B4D5A"/>
    <w:rsid w:val="003B6F74"/>
    <w:rsid w:val="003C2FE0"/>
    <w:rsid w:val="003C3147"/>
    <w:rsid w:val="003C474D"/>
    <w:rsid w:val="003C6C0D"/>
    <w:rsid w:val="003C6CC6"/>
    <w:rsid w:val="003C6E10"/>
    <w:rsid w:val="003C7014"/>
    <w:rsid w:val="003C7097"/>
    <w:rsid w:val="003C7184"/>
    <w:rsid w:val="003D19E0"/>
    <w:rsid w:val="003D2934"/>
    <w:rsid w:val="003D37C7"/>
    <w:rsid w:val="003D3EC7"/>
    <w:rsid w:val="003D4245"/>
    <w:rsid w:val="003D6805"/>
    <w:rsid w:val="003E065F"/>
    <w:rsid w:val="003E1577"/>
    <w:rsid w:val="003E40F7"/>
    <w:rsid w:val="003E43F8"/>
    <w:rsid w:val="003E7F63"/>
    <w:rsid w:val="003F0F7E"/>
    <w:rsid w:val="003F169D"/>
    <w:rsid w:val="003F1C2D"/>
    <w:rsid w:val="003F393C"/>
    <w:rsid w:val="003F40EE"/>
    <w:rsid w:val="00400A4D"/>
    <w:rsid w:val="00404C59"/>
    <w:rsid w:val="004059F7"/>
    <w:rsid w:val="004072A7"/>
    <w:rsid w:val="00407512"/>
    <w:rsid w:val="00407BAB"/>
    <w:rsid w:val="00410DF2"/>
    <w:rsid w:val="00411670"/>
    <w:rsid w:val="00413C3A"/>
    <w:rsid w:val="00414B7A"/>
    <w:rsid w:val="004160C3"/>
    <w:rsid w:val="004167B4"/>
    <w:rsid w:val="00416FA0"/>
    <w:rsid w:val="00417C25"/>
    <w:rsid w:val="004204CB"/>
    <w:rsid w:val="00420BF5"/>
    <w:rsid w:val="00421A80"/>
    <w:rsid w:val="00422211"/>
    <w:rsid w:val="00423FAB"/>
    <w:rsid w:val="00424E95"/>
    <w:rsid w:val="00425F75"/>
    <w:rsid w:val="004262BB"/>
    <w:rsid w:val="00426DEB"/>
    <w:rsid w:val="00430D75"/>
    <w:rsid w:val="004316F3"/>
    <w:rsid w:val="00434295"/>
    <w:rsid w:val="00434CA8"/>
    <w:rsid w:val="00435252"/>
    <w:rsid w:val="00442799"/>
    <w:rsid w:val="00443D1C"/>
    <w:rsid w:val="0044536A"/>
    <w:rsid w:val="00446240"/>
    <w:rsid w:val="00446C3E"/>
    <w:rsid w:val="00447FE2"/>
    <w:rsid w:val="004503CC"/>
    <w:rsid w:val="00450F7F"/>
    <w:rsid w:val="0045227A"/>
    <w:rsid w:val="00453B43"/>
    <w:rsid w:val="004559E2"/>
    <w:rsid w:val="00460654"/>
    <w:rsid w:val="00460C69"/>
    <w:rsid w:val="00462C62"/>
    <w:rsid w:val="00462E93"/>
    <w:rsid w:val="004639A5"/>
    <w:rsid w:val="00464A15"/>
    <w:rsid w:val="00464EF5"/>
    <w:rsid w:val="0046641B"/>
    <w:rsid w:val="00466A05"/>
    <w:rsid w:val="004674A7"/>
    <w:rsid w:val="00470CEE"/>
    <w:rsid w:val="00470F75"/>
    <w:rsid w:val="00471079"/>
    <w:rsid w:val="004727DF"/>
    <w:rsid w:val="00472D38"/>
    <w:rsid w:val="004730A2"/>
    <w:rsid w:val="00473B0C"/>
    <w:rsid w:val="00473D68"/>
    <w:rsid w:val="00476C81"/>
    <w:rsid w:val="004774A6"/>
    <w:rsid w:val="00481852"/>
    <w:rsid w:val="00481B55"/>
    <w:rsid w:val="00483079"/>
    <w:rsid w:val="00483D8D"/>
    <w:rsid w:val="00486966"/>
    <w:rsid w:val="00487106"/>
    <w:rsid w:val="0049039D"/>
    <w:rsid w:val="00490BCF"/>
    <w:rsid w:val="00491027"/>
    <w:rsid w:val="0049356F"/>
    <w:rsid w:val="00493D06"/>
    <w:rsid w:val="00494B62"/>
    <w:rsid w:val="00495B03"/>
    <w:rsid w:val="00497789"/>
    <w:rsid w:val="00497A6F"/>
    <w:rsid w:val="004A0B1A"/>
    <w:rsid w:val="004A145C"/>
    <w:rsid w:val="004A1AF1"/>
    <w:rsid w:val="004A2449"/>
    <w:rsid w:val="004A2F08"/>
    <w:rsid w:val="004A4570"/>
    <w:rsid w:val="004A56F1"/>
    <w:rsid w:val="004A63BF"/>
    <w:rsid w:val="004A6D10"/>
    <w:rsid w:val="004B0B86"/>
    <w:rsid w:val="004B2E37"/>
    <w:rsid w:val="004B4061"/>
    <w:rsid w:val="004B47BD"/>
    <w:rsid w:val="004B5233"/>
    <w:rsid w:val="004B5361"/>
    <w:rsid w:val="004B54AA"/>
    <w:rsid w:val="004B608C"/>
    <w:rsid w:val="004B6896"/>
    <w:rsid w:val="004B7891"/>
    <w:rsid w:val="004B7A11"/>
    <w:rsid w:val="004C0D2E"/>
    <w:rsid w:val="004C0EEE"/>
    <w:rsid w:val="004C1359"/>
    <w:rsid w:val="004C1836"/>
    <w:rsid w:val="004C2579"/>
    <w:rsid w:val="004C2A3A"/>
    <w:rsid w:val="004C3691"/>
    <w:rsid w:val="004C411C"/>
    <w:rsid w:val="004C4C41"/>
    <w:rsid w:val="004C5125"/>
    <w:rsid w:val="004C5C4F"/>
    <w:rsid w:val="004D05F3"/>
    <w:rsid w:val="004D121B"/>
    <w:rsid w:val="004D33CF"/>
    <w:rsid w:val="004D3C04"/>
    <w:rsid w:val="004D47F9"/>
    <w:rsid w:val="004D4A10"/>
    <w:rsid w:val="004D59DF"/>
    <w:rsid w:val="004D630D"/>
    <w:rsid w:val="004D752B"/>
    <w:rsid w:val="004D7B9B"/>
    <w:rsid w:val="004E4735"/>
    <w:rsid w:val="004E5784"/>
    <w:rsid w:val="004E5FC0"/>
    <w:rsid w:val="004F102F"/>
    <w:rsid w:val="004F2567"/>
    <w:rsid w:val="004F307E"/>
    <w:rsid w:val="004F3630"/>
    <w:rsid w:val="004F3F7E"/>
    <w:rsid w:val="004F45FD"/>
    <w:rsid w:val="004F75AB"/>
    <w:rsid w:val="00500203"/>
    <w:rsid w:val="00500638"/>
    <w:rsid w:val="00500E61"/>
    <w:rsid w:val="00501976"/>
    <w:rsid w:val="0050492A"/>
    <w:rsid w:val="00507E13"/>
    <w:rsid w:val="00507EA9"/>
    <w:rsid w:val="00507F92"/>
    <w:rsid w:val="00510A91"/>
    <w:rsid w:val="00510B0C"/>
    <w:rsid w:val="00510F93"/>
    <w:rsid w:val="005118FE"/>
    <w:rsid w:val="00512176"/>
    <w:rsid w:val="00512AB6"/>
    <w:rsid w:val="0051478C"/>
    <w:rsid w:val="00516B18"/>
    <w:rsid w:val="00517882"/>
    <w:rsid w:val="00520EAA"/>
    <w:rsid w:val="005231C0"/>
    <w:rsid w:val="0052365D"/>
    <w:rsid w:val="00523F22"/>
    <w:rsid w:val="00524BF7"/>
    <w:rsid w:val="0052545E"/>
    <w:rsid w:val="00526243"/>
    <w:rsid w:val="00526484"/>
    <w:rsid w:val="00531F3F"/>
    <w:rsid w:val="0053438F"/>
    <w:rsid w:val="005351A2"/>
    <w:rsid w:val="00535C17"/>
    <w:rsid w:val="0053639A"/>
    <w:rsid w:val="005367B1"/>
    <w:rsid w:val="005403C0"/>
    <w:rsid w:val="0054141F"/>
    <w:rsid w:val="00541E78"/>
    <w:rsid w:val="005425FC"/>
    <w:rsid w:val="00543A16"/>
    <w:rsid w:val="00543BF3"/>
    <w:rsid w:val="005455BA"/>
    <w:rsid w:val="00550AC5"/>
    <w:rsid w:val="00551355"/>
    <w:rsid w:val="0055135D"/>
    <w:rsid w:val="00552E8F"/>
    <w:rsid w:val="005532F3"/>
    <w:rsid w:val="00553595"/>
    <w:rsid w:val="00553B91"/>
    <w:rsid w:val="00553DC3"/>
    <w:rsid w:val="00555F7D"/>
    <w:rsid w:val="005566ED"/>
    <w:rsid w:val="0056260B"/>
    <w:rsid w:val="00562EF3"/>
    <w:rsid w:val="00564EC0"/>
    <w:rsid w:val="00564F9D"/>
    <w:rsid w:val="00570A4A"/>
    <w:rsid w:val="00570F5D"/>
    <w:rsid w:val="005721F7"/>
    <w:rsid w:val="00574F1E"/>
    <w:rsid w:val="00574F34"/>
    <w:rsid w:val="005750DF"/>
    <w:rsid w:val="005751D9"/>
    <w:rsid w:val="005756A0"/>
    <w:rsid w:val="00575F04"/>
    <w:rsid w:val="005765BB"/>
    <w:rsid w:val="00576A9E"/>
    <w:rsid w:val="00576B38"/>
    <w:rsid w:val="0057754F"/>
    <w:rsid w:val="0057788B"/>
    <w:rsid w:val="00577A83"/>
    <w:rsid w:val="0058010B"/>
    <w:rsid w:val="0058142B"/>
    <w:rsid w:val="00581DCC"/>
    <w:rsid w:val="00582256"/>
    <w:rsid w:val="00582ACD"/>
    <w:rsid w:val="005851E7"/>
    <w:rsid w:val="00585BE5"/>
    <w:rsid w:val="00585DC7"/>
    <w:rsid w:val="00586AEF"/>
    <w:rsid w:val="005876B8"/>
    <w:rsid w:val="00587836"/>
    <w:rsid w:val="00590680"/>
    <w:rsid w:val="005908E7"/>
    <w:rsid w:val="00590A5A"/>
    <w:rsid w:val="00591423"/>
    <w:rsid w:val="005921E7"/>
    <w:rsid w:val="0059267F"/>
    <w:rsid w:val="00594435"/>
    <w:rsid w:val="0059535D"/>
    <w:rsid w:val="00595535"/>
    <w:rsid w:val="00595572"/>
    <w:rsid w:val="0059656E"/>
    <w:rsid w:val="005969A6"/>
    <w:rsid w:val="00597115"/>
    <w:rsid w:val="0059751B"/>
    <w:rsid w:val="005A08CF"/>
    <w:rsid w:val="005A0B4E"/>
    <w:rsid w:val="005A2905"/>
    <w:rsid w:val="005A4F0F"/>
    <w:rsid w:val="005A7A5A"/>
    <w:rsid w:val="005B1084"/>
    <w:rsid w:val="005B19D1"/>
    <w:rsid w:val="005B2143"/>
    <w:rsid w:val="005B3532"/>
    <w:rsid w:val="005B4771"/>
    <w:rsid w:val="005B52DC"/>
    <w:rsid w:val="005B666F"/>
    <w:rsid w:val="005C15EC"/>
    <w:rsid w:val="005C50DF"/>
    <w:rsid w:val="005C56DA"/>
    <w:rsid w:val="005C59F3"/>
    <w:rsid w:val="005C74ED"/>
    <w:rsid w:val="005C76AB"/>
    <w:rsid w:val="005C7A02"/>
    <w:rsid w:val="005C7D51"/>
    <w:rsid w:val="005D05F5"/>
    <w:rsid w:val="005D0908"/>
    <w:rsid w:val="005D1042"/>
    <w:rsid w:val="005D2158"/>
    <w:rsid w:val="005D2F03"/>
    <w:rsid w:val="005D62C8"/>
    <w:rsid w:val="005D6A8D"/>
    <w:rsid w:val="005D6EFF"/>
    <w:rsid w:val="005D76CE"/>
    <w:rsid w:val="005E0281"/>
    <w:rsid w:val="005E08D9"/>
    <w:rsid w:val="005E2D9C"/>
    <w:rsid w:val="005E2DD8"/>
    <w:rsid w:val="005E4FDB"/>
    <w:rsid w:val="005E5E5A"/>
    <w:rsid w:val="005E7FA8"/>
    <w:rsid w:val="005F0577"/>
    <w:rsid w:val="005F0A5C"/>
    <w:rsid w:val="005F123A"/>
    <w:rsid w:val="005F21AD"/>
    <w:rsid w:val="005F2873"/>
    <w:rsid w:val="005F3A46"/>
    <w:rsid w:val="005F43DC"/>
    <w:rsid w:val="005F4605"/>
    <w:rsid w:val="005F4D92"/>
    <w:rsid w:val="005F550B"/>
    <w:rsid w:val="005F5533"/>
    <w:rsid w:val="005F5FA4"/>
    <w:rsid w:val="005F62D8"/>
    <w:rsid w:val="005F71AC"/>
    <w:rsid w:val="006004D4"/>
    <w:rsid w:val="0060432E"/>
    <w:rsid w:val="006044E0"/>
    <w:rsid w:val="00604D74"/>
    <w:rsid w:val="0060569D"/>
    <w:rsid w:val="00605861"/>
    <w:rsid w:val="006072F9"/>
    <w:rsid w:val="00611028"/>
    <w:rsid w:val="0061246E"/>
    <w:rsid w:val="00612932"/>
    <w:rsid w:val="00616483"/>
    <w:rsid w:val="00617548"/>
    <w:rsid w:val="00617A53"/>
    <w:rsid w:val="00620905"/>
    <w:rsid w:val="006211CD"/>
    <w:rsid w:val="006217FE"/>
    <w:rsid w:val="006218F8"/>
    <w:rsid w:val="00623167"/>
    <w:rsid w:val="00623DBC"/>
    <w:rsid w:val="00626277"/>
    <w:rsid w:val="0062633E"/>
    <w:rsid w:val="00630AB0"/>
    <w:rsid w:val="00631FFC"/>
    <w:rsid w:val="00636344"/>
    <w:rsid w:val="006409A2"/>
    <w:rsid w:val="00642CDB"/>
    <w:rsid w:val="0064436E"/>
    <w:rsid w:val="00645047"/>
    <w:rsid w:val="006450AF"/>
    <w:rsid w:val="00646129"/>
    <w:rsid w:val="00646467"/>
    <w:rsid w:val="00650BA4"/>
    <w:rsid w:val="00652272"/>
    <w:rsid w:val="0065281A"/>
    <w:rsid w:val="0065308C"/>
    <w:rsid w:val="00653110"/>
    <w:rsid w:val="0065421C"/>
    <w:rsid w:val="00654C8A"/>
    <w:rsid w:val="00660F88"/>
    <w:rsid w:val="00662AC6"/>
    <w:rsid w:val="00662D8C"/>
    <w:rsid w:val="0066353D"/>
    <w:rsid w:val="00664F99"/>
    <w:rsid w:val="006651A7"/>
    <w:rsid w:val="006656E5"/>
    <w:rsid w:val="0066703B"/>
    <w:rsid w:val="00672E77"/>
    <w:rsid w:val="0067420D"/>
    <w:rsid w:val="006760D2"/>
    <w:rsid w:val="006800C5"/>
    <w:rsid w:val="006816ED"/>
    <w:rsid w:val="00683EA0"/>
    <w:rsid w:val="00686456"/>
    <w:rsid w:val="00686C06"/>
    <w:rsid w:val="006875A1"/>
    <w:rsid w:val="0069012E"/>
    <w:rsid w:val="00690F0C"/>
    <w:rsid w:val="00691247"/>
    <w:rsid w:val="00692C79"/>
    <w:rsid w:val="00693A25"/>
    <w:rsid w:val="00693CFB"/>
    <w:rsid w:val="00694AA3"/>
    <w:rsid w:val="006A11C3"/>
    <w:rsid w:val="006A2BD6"/>
    <w:rsid w:val="006A35B5"/>
    <w:rsid w:val="006A4234"/>
    <w:rsid w:val="006A48AB"/>
    <w:rsid w:val="006A62DA"/>
    <w:rsid w:val="006A75B8"/>
    <w:rsid w:val="006B0E7D"/>
    <w:rsid w:val="006B2CF4"/>
    <w:rsid w:val="006B2D13"/>
    <w:rsid w:val="006B2D75"/>
    <w:rsid w:val="006B3B0B"/>
    <w:rsid w:val="006B3EAE"/>
    <w:rsid w:val="006B4390"/>
    <w:rsid w:val="006B46F5"/>
    <w:rsid w:val="006B6F9B"/>
    <w:rsid w:val="006C154D"/>
    <w:rsid w:val="006C368E"/>
    <w:rsid w:val="006C449C"/>
    <w:rsid w:val="006D04EF"/>
    <w:rsid w:val="006D0B4E"/>
    <w:rsid w:val="006D258D"/>
    <w:rsid w:val="006D4A77"/>
    <w:rsid w:val="006D5E35"/>
    <w:rsid w:val="006D6477"/>
    <w:rsid w:val="006D68C0"/>
    <w:rsid w:val="006D6A70"/>
    <w:rsid w:val="006D716F"/>
    <w:rsid w:val="006D766A"/>
    <w:rsid w:val="006D7B3E"/>
    <w:rsid w:val="006D7BC8"/>
    <w:rsid w:val="006D7E5A"/>
    <w:rsid w:val="006E042B"/>
    <w:rsid w:val="006E097B"/>
    <w:rsid w:val="006E0F3F"/>
    <w:rsid w:val="006E622F"/>
    <w:rsid w:val="006E6B97"/>
    <w:rsid w:val="006E6F4F"/>
    <w:rsid w:val="006E78ED"/>
    <w:rsid w:val="006E7DA9"/>
    <w:rsid w:val="006F08D3"/>
    <w:rsid w:val="006F11D6"/>
    <w:rsid w:val="006F3443"/>
    <w:rsid w:val="006F3E46"/>
    <w:rsid w:val="006F3F88"/>
    <w:rsid w:val="006F6901"/>
    <w:rsid w:val="006F6E17"/>
    <w:rsid w:val="00700854"/>
    <w:rsid w:val="00701CA6"/>
    <w:rsid w:val="00701E38"/>
    <w:rsid w:val="00701FC2"/>
    <w:rsid w:val="00702172"/>
    <w:rsid w:val="007064B3"/>
    <w:rsid w:val="007076E0"/>
    <w:rsid w:val="00707C67"/>
    <w:rsid w:val="00711890"/>
    <w:rsid w:val="0071438F"/>
    <w:rsid w:val="0071515B"/>
    <w:rsid w:val="00715430"/>
    <w:rsid w:val="00716E68"/>
    <w:rsid w:val="00722C82"/>
    <w:rsid w:val="00723E25"/>
    <w:rsid w:val="007243F3"/>
    <w:rsid w:val="007244C4"/>
    <w:rsid w:val="00725168"/>
    <w:rsid w:val="00727139"/>
    <w:rsid w:val="007279FF"/>
    <w:rsid w:val="007308E0"/>
    <w:rsid w:val="00730998"/>
    <w:rsid w:val="00731172"/>
    <w:rsid w:val="00731D29"/>
    <w:rsid w:val="00733AB3"/>
    <w:rsid w:val="0073539A"/>
    <w:rsid w:val="00735423"/>
    <w:rsid w:val="007364D4"/>
    <w:rsid w:val="007370F5"/>
    <w:rsid w:val="00737C66"/>
    <w:rsid w:val="00740611"/>
    <w:rsid w:val="007429EB"/>
    <w:rsid w:val="007437AD"/>
    <w:rsid w:val="00743840"/>
    <w:rsid w:val="00743CD9"/>
    <w:rsid w:val="00744F10"/>
    <w:rsid w:val="00744F60"/>
    <w:rsid w:val="0074578C"/>
    <w:rsid w:val="00745795"/>
    <w:rsid w:val="007477F8"/>
    <w:rsid w:val="00750D4A"/>
    <w:rsid w:val="00751FB5"/>
    <w:rsid w:val="007524FD"/>
    <w:rsid w:val="00752EBA"/>
    <w:rsid w:val="00754FDD"/>
    <w:rsid w:val="00757F6A"/>
    <w:rsid w:val="00762ADA"/>
    <w:rsid w:val="007636CA"/>
    <w:rsid w:val="007647C3"/>
    <w:rsid w:val="0076537A"/>
    <w:rsid w:val="00765A7B"/>
    <w:rsid w:val="00765F90"/>
    <w:rsid w:val="007661BE"/>
    <w:rsid w:val="00766F35"/>
    <w:rsid w:val="00767EA8"/>
    <w:rsid w:val="0077139D"/>
    <w:rsid w:val="00773BAA"/>
    <w:rsid w:val="00775D31"/>
    <w:rsid w:val="007766A0"/>
    <w:rsid w:val="00781F39"/>
    <w:rsid w:val="00782537"/>
    <w:rsid w:val="007861AA"/>
    <w:rsid w:val="00787D1E"/>
    <w:rsid w:val="00791664"/>
    <w:rsid w:val="0079421A"/>
    <w:rsid w:val="00794B2E"/>
    <w:rsid w:val="00795122"/>
    <w:rsid w:val="00796CA6"/>
    <w:rsid w:val="007A483F"/>
    <w:rsid w:val="007A6228"/>
    <w:rsid w:val="007A6F2E"/>
    <w:rsid w:val="007A782B"/>
    <w:rsid w:val="007B2BD3"/>
    <w:rsid w:val="007B3414"/>
    <w:rsid w:val="007B417B"/>
    <w:rsid w:val="007B6A19"/>
    <w:rsid w:val="007B6C01"/>
    <w:rsid w:val="007C112D"/>
    <w:rsid w:val="007C1994"/>
    <w:rsid w:val="007C1E29"/>
    <w:rsid w:val="007C2D06"/>
    <w:rsid w:val="007C59A3"/>
    <w:rsid w:val="007C5DA0"/>
    <w:rsid w:val="007C6A70"/>
    <w:rsid w:val="007D0CD8"/>
    <w:rsid w:val="007D0E4C"/>
    <w:rsid w:val="007D1CBA"/>
    <w:rsid w:val="007D30F5"/>
    <w:rsid w:val="007D38FF"/>
    <w:rsid w:val="007D7A03"/>
    <w:rsid w:val="007D7D3E"/>
    <w:rsid w:val="007E0FF8"/>
    <w:rsid w:val="007E3327"/>
    <w:rsid w:val="007E40C0"/>
    <w:rsid w:val="007E4F32"/>
    <w:rsid w:val="007E547D"/>
    <w:rsid w:val="007E5723"/>
    <w:rsid w:val="007E63A3"/>
    <w:rsid w:val="007E6E70"/>
    <w:rsid w:val="007F0239"/>
    <w:rsid w:val="007F221E"/>
    <w:rsid w:val="007F227E"/>
    <w:rsid w:val="007F25E9"/>
    <w:rsid w:val="007F29A9"/>
    <w:rsid w:val="007F4961"/>
    <w:rsid w:val="007F4D08"/>
    <w:rsid w:val="007F67F6"/>
    <w:rsid w:val="007F6890"/>
    <w:rsid w:val="007F6E5B"/>
    <w:rsid w:val="007F7A09"/>
    <w:rsid w:val="008017C3"/>
    <w:rsid w:val="0080180C"/>
    <w:rsid w:val="008029D3"/>
    <w:rsid w:val="00802B32"/>
    <w:rsid w:val="00802D4E"/>
    <w:rsid w:val="00805366"/>
    <w:rsid w:val="00805D7A"/>
    <w:rsid w:val="00806B98"/>
    <w:rsid w:val="00806BE4"/>
    <w:rsid w:val="00806F4C"/>
    <w:rsid w:val="00807722"/>
    <w:rsid w:val="00810F7E"/>
    <w:rsid w:val="00811652"/>
    <w:rsid w:val="00812445"/>
    <w:rsid w:val="008124CB"/>
    <w:rsid w:val="00812C7B"/>
    <w:rsid w:val="00814197"/>
    <w:rsid w:val="00814751"/>
    <w:rsid w:val="00814F60"/>
    <w:rsid w:val="00815C20"/>
    <w:rsid w:val="00815D32"/>
    <w:rsid w:val="0081689C"/>
    <w:rsid w:val="00817C0F"/>
    <w:rsid w:val="0082117A"/>
    <w:rsid w:val="00821708"/>
    <w:rsid w:val="00822624"/>
    <w:rsid w:val="008229D5"/>
    <w:rsid w:val="00822C12"/>
    <w:rsid w:val="0082612F"/>
    <w:rsid w:val="008269E5"/>
    <w:rsid w:val="00826E13"/>
    <w:rsid w:val="00827F7B"/>
    <w:rsid w:val="0083018A"/>
    <w:rsid w:val="00831DAD"/>
    <w:rsid w:val="00832B3A"/>
    <w:rsid w:val="00834E1D"/>
    <w:rsid w:val="008356E4"/>
    <w:rsid w:val="00836BAF"/>
    <w:rsid w:val="00837A27"/>
    <w:rsid w:val="008419DB"/>
    <w:rsid w:val="00842E9E"/>
    <w:rsid w:val="00842F65"/>
    <w:rsid w:val="00847EB5"/>
    <w:rsid w:val="00855078"/>
    <w:rsid w:val="00857C69"/>
    <w:rsid w:val="00862E0C"/>
    <w:rsid w:val="0086449F"/>
    <w:rsid w:val="00864ADF"/>
    <w:rsid w:val="008651EF"/>
    <w:rsid w:val="008652CD"/>
    <w:rsid w:val="0086722A"/>
    <w:rsid w:val="00871AD7"/>
    <w:rsid w:val="00872812"/>
    <w:rsid w:val="00873A64"/>
    <w:rsid w:val="00874365"/>
    <w:rsid w:val="00874D0D"/>
    <w:rsid w:val="00874E65"/>
    <w:rsid w:val="008758A5"/>
    <w:rsid w:val="0087738D"/>
    <w:rsid w:val="008775C9"/>
    <w:rsid w:val="00883760"/>
    <w:rsid w:val="0088572E"/>
    <w:rsid w:val="00885AB4"/>
    <w:rsid w:val="00886760"/>
    <w:rsid w:val="00886959"/>
    <w:rsid w:val="008901D8"/>
    <w:rsid w:val="00890BEC"/>
    <w:rsid w:val="0089110A"/>
    <w:rsid w:val="0089561D"/>
    <w:rsid w:val="008964B3"/>
    <w:rsid w:val="008A0414"/>
    <w:rsid w:val="008A11E6"/>
    <w:rsid w:val="008A16B2"/>
    <w:rsid w:val="008A1E5B"/>
    <w:rsid w:val="008A23AE"/>
    <w:rsid w:val="008A2580"/>
    <w:rsid w:val="008A41EC"/>
    <w:rsid w:val="008A4C7C"/>
    <w:rsid w:val="008A59F7"/>
    <w:rsid w:val="008A65FC"/>
    <w:rsid w:val="008A781B"/>
    <w:rsid w:val="008A7DA1"/>
    <w:rsid w:val="008B132A"/>
    <w:rsid w:val="008B171D"/>
    <w:rsid w:val="008B2776"/>
    <w:rsid w:val="008B5135"/>
    <w:rsid w:val="008B5463"/>
    <w:rsid w:val="008B5BB0"/>
    <w:rsid w:val="008B6BF1"/>
    <w:rsid w:val="008B6D7F"/>
    <w:rsid w:val="008B7CF2"/>
    <w:rsid w:val="008C32E2"/>
    <w:rsid w:val="008C443D"/>
    <w:rsid w:val="008C554A"/>
    <w:rsid w:val="008C55B3"/>
    <w:rsid w:val="008C6AAA"/>
    <w:rsid w:val="008C753C"/>
    <w:rsid w:val="008D2AFD"/>
    <w:rsid w:val="008D3474"/>
    <w:rsid w:val="008D5F2A"/>
    <w:rsid w:val="008D6C09"/>
    <w:rsid w:val="008D6E80"/>
    <w:rsid w:val="008D6F5F"/>
    <w:rsid w:val="008D7D9B"/>
    <w:rsid w:val="008E03EA"/>
    <w:rsid w:val="008E1A95"/>
    <w:rsid w:val="008E2577"/>
    <w:rsid w:val="008E2A13"/>
    <w:rsid w:val="008E31C5"/>
    <w:rsid w:val="008E382C"/>
    <w:rsid w:val="008E390C"/>
    <w:rsid w:val="008E4CC9"/>
    <w:rsid w:val="008E5BEC"/>
    <w:rsid w:val="008E7F43"/>
    <w:rsid w:val="008F0487"/>
    <w:rsid w:val="008F1E4F"/>
    <w:rsid w:val="008F2581"/>
    <w:rsid w:val="008F2B14"/>
    <w:rsid w:val="008F3932"/>
    <w:rsid w:val="008F4D1E"/>
    <w:rsid w:val="008F5400"/>
    <w:rsid w:val="008F6068"/>
    <w:rsid w:val="008F7B82"/>
    <w:rsid w:val="009010BC"/>
    <w:rsid w:val="009014B9"/>
    <w:rsid w:val="009021BB"/>
    <w:rsid w:val="00902B58"/>
    <w:rsid w:val="009049EC"/>
    <w:rsid w:val="0090506C"/>
    <w:rsid w:val="00907279"/>
    <w:rsid w:val="00914B51"/>
    <w:rsid w:val="00914DBC"/>
    <w:rsid w:val="00914E6A"/>
    <w:rsid w:val="00916B84"/>
    <w:rsid w:val="00916EBD"/>
    <w:rsid w:val="009210CA"/>
    <w:rsid w:val="00921706"/>
    <w:rsid w:val="00921F9A"/>
    <w:rsid w:val="00922561"/>
    <w:rsid w:val="00922970"/>
    <w:rsid w:val="00922AFE"/>
    <w:rsid w:val="0092325D"/>
    <w:rsid w:val="00924355"/>
    <w:rsid w:val="0092751D"/>
    <w:rsid w:val="009279D3"/>
    <w:rsid w:val="00931FD1"/>
    <w:rsid w:val="009331B1"/>
    <w:rsid w:val="00933D09"/>
    <w:rsid w:val="009346CC"/>
    <w:rsid w:val="009348A2"/>
    <w:rsid w:val="009353D8"/>
    <w:rsid w:val="00935F9D"/>
    <w:rsid w:val="00937A64"/>
    <w:rsid w:val="00937CAC"/>
    <w:rsid w:val="00940727"/>
    <w:rsid w:val="00943153"/>
    <w:rsid w:val="00945C30"/>
    <w:rsid w:val="00946D15"/>
    <w:rsid w:val="00947818"/>
    <w:rsid w:val="00947F2D"/>
    <w:rsid w:val="0095130F"/>
    <w:rsid w:val="0095209B"/>
    <w:rsid w:val="009531AE"/>
    <w:rsid w:val="009555B7"/>
    <w:rsid w:val="00956980"/>
    <w:rsid w:val="00956B52"/>
    <w:rsid w:val="00956BD6"/>
    <w:rsid w:val="0096088A"/>
    <w:rsid w:val="00960DBA"/>
    <w:rsid w:val="009616E2"/>
    <w:rsid w:val="009618FE"/>
    <w:rsid w:val="009624F2"/>
    <w:rsid w:val="009628E0"/>
    <w:rsid w:val="00963234"/>
    <w:rsid w:val="009645AC"/>
    <w:rsid w:val="00966328"/>
    <w:rsid w:val="0096643B"/>
    <w:rsid w:val="009664C4"/>
    <w:rsid w:val="00967800"/>
    <w:rsid w:val="0097072D"/>
    <w:rsid w:val="009723D5"/>
    <w:rsid w:val="00975586"/>
    <w:rsid w:val="00975FCE"/>
    <w:rsid w:val="0097610A"/>
    <w:rsid w:val="009807B8"/>
    <w:rsid w:val="00980EE1"/>
    <w:rsid w:val="00981C07"/>
    <w:rsid w:val="00982C6D"/>
    <w:rsid w:val="00982CD9"/>
    <w:rsid w:val="00984D8B"/>
    <w:rsid w:val="00986442"/>
    <w:rsid w:val="009864EC"/>
    <w:rsid w:val="00986570"/>
    <w:rsid w:val="009901D6"/>
    <w:rsid w:val="00991324"/>
    <w:rsid w:val="00991C49"/>
    <w:rsid w:val="00991DC9"/>
    <w:rsid w:val="009920AD"/>
    <w:rsid w:val="00992923"/>
    <w:rsid w:val="009943DA"/>
    <w:rsid w:val="00994E2E"/>
    <w:rsid w:val="0099529D"/>
    <w:rsid w:val="009955D9"/>
    <w:rsid w:val="00995801"/>
    <w:rsid w:val="00995D35"/>
    <w:rsid w:val="00995D96"/>
    <w:rsid w:val="009A0E41"/>
    <w:rsid w:val="009A1D41"/>
    <w:rsid w:val="009A1E49"/>
    <w:rsid w:val="009A1FE8"/>
    <w:rsid w:val="009A203A"/>
    <w:rsid w:val="009A24EB"/>
    <w:rsid w:val="009A25D5"/>
    <w:rsid w:val="009A3810"/>
    <w:rsid w:val="009A396B"/>
    <w:rsid w:val="009A47A7"/>
    <w:rsid w:val="009A5D82"/>
    <w:rsid w:val="009A6236"/>
    <w:rsid w:val="009A6548"/>
    <w:rsid w:val="009A7DA9"/>
    <w:rsid w:val="009B1BCC"/>
    <w:rsid w:val="009B2830"/>
    <w:rsid w:val="009B7011"/>
    <w:rsid w:val="009C3071"/>
    <w:rsid w:val="009C33DA"/>
    <w:rsid w:val="009C39C5"/>
    <w:rsid w:val="009C3F99"/>
    <w:rsid w:val="009C45CE"/>
    <w:rsid w:val="009C4C77"/>
    <w:rsid w:val="009C5F98"/>
    <w:rsid w:val="009C6ADF"/>
    <w:rsid w:val="009C6CC7"/>
    <w:rsid w:val="009C73E5"/>
    <w:rsid w:val="009D2592"/>
    <w:rsid w:val="009D4C57"/>
    <w:rsid w:val="009D646F"/>
    <w:rsid w:val="009D790F"/>
    <w:rsid w:val="009E0200"/>
    <w:rsid w:val="009E1BA3"/>
    <w:rsid w:val="009E3305"/>
    <w:rsid w:val="009E4475"/>
    <w:rsid w:val="009E5317"/>
    <w:rsid w:val="009E5C40"/>
    <w:rsid w:val="009E5F4C"/>
    <w:rsid w:val="009E6B26"/>
    <w:rsid w:val="009E6C9B"/>
    <w:rsid w:val="009E6CF7"/>
    <w:rsid w:val="009E6DEE"/>
    <w:rsid w:val="009E7550"/>
    <w:rsid w:val="009F0899"/>
    <w:rsid w:val="009F08A6"/>
    <w:rsid w:val="009F102F"/>
    <w:rsid w:val="009F19D5"/>
    <w:rsid w:val="009F1D35"/>
    <w:rsid w:val="009F3379"/>
    <w:rsid w:val="009F34BC"/>
    <w:rsid w:val="009F36B2"/>
    <w:rsid w:val="009F4184"/>
    <w:rsid w:val="009F4480"/>
    <w:rsid w:val="009F4C76"/>
    <w:rsid w:val="009F53AE"/>
    <w:rsid w:val="009F5F08"/>
    <w:rsid w:val="009F605F"/>
    <w:rsid w:val="00A000AA"/>
    <w:rsid w:val="00A003D9"/>
    <w:rsid w:val="00A004C6"/>
    <w:rsid w:val="00A00757"/>
    <w:rsid w:val="00A014C5"/>
    <w:rsid w:val="00A02259"/>
    <w:rsid w:val="00A0232D"/>
    <w:rsid w:val="00A02B0C"/>
    <w:rsid w:val="00A03464"/>
    <w:rsid w:val="00A05A14"/>
    <w:rsid w:val="00A07CAE"/>
    <w:rsid w:val="00A12C2A"/>
    <w:rsid w:val="00A133FA"/>
    <w:rsid w:val="00A150C7"/>
    <w:rsid w:val="00A15189"/>
    <w:rsid w:val="00A157F6"/>
    <w:rsid w:val="00A15A4C"/>
    <w:rsid w:val="00A16005"/>
    <w:rsid w:val="00A1635A"/>
    <w:rsid w:val="00A17697"/>
    <w:rsid w:val="00A2278A"/>
    <w:rsid w:val="00A22977"/>
    <w:rsid w:val="00A238EA"/>
    <w:rsid w:val="00A247FA"/>
    <w:rsid w:val="00A30C9D"/>
    <w:rsid w:val="00A31971"/>
    <w:rsid w:val="00A31F3F"/>
    <w:rsid w:val="00A33D2C"/>
    <w:rsid w:val="00A33E2B"/>
    <w:rsid w:val="00A355BB"/>
    <w:rsid w:val="00A3590F"/>
    <w:rsid w:val="00A373E8"/>
    <w:rsid w:val="00A40FAF"/>
    <w:rsid w:val="00A42346"/>
    <w:rsid w:val="00A434B1"/>
    <w:rsid w:val="00A4367E"/>
    <w:rsid w:val="00A44674"/>
    <w:rsid w:val="00A47D4D"/>
    <w:rsid w:val="00A51AF9"/>
    <w:rsid w:val="00A52AAA"/>
    <w:rsid w:val="00A54482"/>
    <w:rsid w:val="00A57192"/>
    <w:rsid w:val="00A577A4"/>
    <w:rsid w:val="00A57A65"/>
    <w:rsid w:val="00A6047C"/>
    <w:rsid w:val="00A6147A"/>
    <w:rsid w:val="00A63013"/>
    <w:rsid w:val="00A63174"/>
    <w:rsid w:val="00A648B7"/>
    <w:rsid w:val="00A65FD8"/>
    <w:rsid w:val="00A678FB"/>
    <w:rsid w:val="00A70C95"/>
    <w:rsid w:val="00A70E23"/>
    <w:rsid w:val="00A722F6"/>
    <w:rsid w:val="00A72351"/>
    <w:rsid w:val="00A727E4"/>
    <w:rsid w:val="00A73218"/>
    <w:rsid w:val="00A736D6"/>
    <w:rsid w:val="00A76396"/>
    <w:rsid w:val="00A76660"/>
    <w:rsid w:val="00A77A7E"/>
    <w:rsid w:val="00A77D61"/>
    <w:rsid w:val="00A77D82"/>
    <w:rsid w:val="00A80E29"/>
    <w:rsid w:val="00A82189"/>
    <w:rsid w:val="00A82909"/>
    <w:rsid w:val="00A83EEC"/>
    <w:rsid w:val="00A85AA4"/>
    <w:rsid w:val="00A85B4F"/>
    <w:rsid w:val="00A86321"/>
    <w:rsid w:val="00A87324"/>
    <w:rsid w:val="00A87D56"/>
    <w:rsid w:val="00A92808"/>
    <w:rsid w:val="00A9454E"/>
    <w:rsid w:val="00A946B9"/>
    <w:rsid w:val="00A949F2"/>
    <w:rsid w:val="00A94B28"/>
    <w:rsid w:val="00A95596"/>
    <w:rsid w:val="00A96DBC"/>
    <w:rsid w:val="00A9774F"/>
    <w:rsid w:val="00AA0483"/>
    <w:rsid w:val="00AA0D46"/>
    <w:rsid w:val="00AA20EB"/>
    <w:rsid w:val="00AA29C6"/>
    <w:rsid w:val="00AA2E97"/>
    <w:rsid w:val="00AA32D0"/>
    <w:rsid w:val="00AA3CAA"/>
    <w:rsid w:val="00AA4DF3"/>
    <w:rsid w:val="00AA552A"/>
    <w:rsid w:val="00AA5B5D"/>
    <w:rsid w:val="00AA6311"/>
    <w:rsid w:val="00AA66A9"/>
    <w:rsid w:val="00AB088A"/>
    <w:rsid w:val="00AB2906"/>
    <w:rsid w:val="00AB31F9"/>
    <w:rsid w:val="00AB41C1"/>
    <w:rsid w:val="00AB4723"/>
    <w:rsid w:val="00AB4C1A"/>
    <w:rsid w:val="00AB4FB6"/>
    <w:rsid w:val="00AB712C"/>
    <w:rsid w:val="00AC0B99"/>
    <w:rsid w:val="00AC1124"/>
    <w:rsid w:val="00AC28E4"/>
    <w:rsid w:val="00AC4662"/>
    <w:rsid w:val="00AC4EC8"/>
    <w:rsid w:val="00AC5C04"/>
    <w:rsid w:val="00AD0EF2"/>
    <w:rsid w:val="00AD12BA"/>
    <w:rsid w:val="00AD1E56"/>
    <w:rsid w:val="00AD2AF6"/>
    <w:rsid w:val="00AD3931"/>
    <w:rsid w:val="00AD4203"/>
    <w:rsid w:val="00AD6724"/>
    <w:rsid w:val="00AD685C"/>
    <w:rsid w:val="00AE12DD"/>
    <w:rsid w:val="00AE13EF"/>
    <w:rsid w:val="00AE1734"/>
    <w:rsid w:val="00AE1B4F"/>
    <w:rsid w:val="00AE2900"/>
    <w:rsid w:val="00AE4D44"/>
    <w:rsid w:val="00AE4EC5"/>
    <w:rsid w:val="00AE5943"/>
    <w:rsid w:val="00AE6D22"/>
    <w:rsid w:val="00AE7DCC"/>
    <w:rsid w:val="00AF0444"/>
    <w:rsid w:val="00AF2138"/>
    <w:rsid w:val="00AF24E4"/>
    <w:rsid w:val="00AF2654"/>
    <w:rsid w:val="00AF4B92"/>
    <w:rsid w:val="00AF6007"/>
    <w:rsid w:val="00AF785D"/>
    <w:rsid w:val="00B004DF"/>
    <w:rsid w:val="00B0189E"/>
    <w:rsid w:val="00B0403F"/>
    <w:rsid w:val="00B0470C"/>
    <w:rsid w:val="00B06908"/>
    <w:rsid w:val="00B07456"/>
    <w:rsid w:val="00B07D46"/>
    <w:rsid w:val="00B10157"/>
    <w:rsid w:val="00B1079E"/>
    <w:rsid w:val="00B1136D"/>
    <w:rsid w:val="00B11502"/>
    <w:rsid w:val="00B12543"/>
    <w:rsid w:val="00B12BC3"/>
    <w:rsid w:val="00B14222"/>
    <w:rsid w:val="00B15DEE"/>
    <w:rsid w:val="00B15EA5"/>
    <w:rsid w:val="00B21943"/>
    <w:rsid w:val="00B21C84"/>
    <w:rsid w:val="00B231F9"/>
    <w:rsid w:val="00B232E5"/>
    <w:rsid w:val="00B244EB"/>
    <w:rsid w:val="00B2456A"/>
    <w:rsid w:val="00B24EEC"/>
    <w:rsid w:val="00B24FF9"/>
    <w:rsid w:val="00B266EA"/>
    <w:rsid w:val="00B272A4"/>
    <w:rsid w:val="00B279D4"/>
    <w:rsid w:val="00B30EAA"/>
    <w:rsid w:val="00B364E3"/>
    <w:rsid w:val="00B4008E"/>
    <w:rsid w:val="00B402E9"/>
    <w:rsid w:val="00B40466"/>
    <w:rsid w:val="00B40642"/>
    <w:rsid w:val="00B40E23"/>
    <w:rsid w:val="00B42AA1"/>
    <w:rsid w:val="00B44021"/>
    <w:rsid w:val="00B44A3C"/>
    <w:rsid w:val="00B44F17"/>
    <w:rsid w:val="00B45038"/>
    <w:rsid w:val="00B47112"/>
    <w:rsid w:val="00B47597"/>
    <w:rsid w:val="00B50319"/>
    <w:rsid w:val="00B50D22"/>
    <w:rsid w:val="00B5186A"/>
    <w:rsid w:val="00B51BAE"/>
    <w:rsid w:val="00B51C9D"/>
    <w:rsid w:val="00B5220D"/>
    <w:rsid w:val="00B524D6"/>
    <w:rsid w:val="00B524D8"/>
    <w:rsid w:val="00B5396D"/>
    <w:rsid w:val="00B53A50"/>
    <w:rsid w:val="00B545A8"/>
    <w:rsid w:val="00B54E63"/>
    <w:rsid w:val="00B563CE"/>
    <w:rsid w:val="00B57D3A"/>
    <w:rsid w:val="00B60E25"/>
    <w:rsid w:val="00B61EE5"/>
    <w:rsid w:val="00B6302C"/>
    <w:rsid w:val="00B63259"/>
    <w:rsid w:val="00B6340F"/>
    <w:rsid w:val="00B646E3"/>
    <w:rsid w:val="00B65C67"/>
    <w:rsid w:val="00B6693D"/>
    <w:rsid w:val="00B67E97"/>
    <w:rsid w:val="00B7147C"/>
    <w:rsid w:val="00B727A7"/>
    <w:rsid w:val="00B72852"/>
    <w:rsid w:val="00B73BB2"/>
    <w:rsid w:val="00B75E40"/>
    <w:rsid w:val="00B762BB"/>
    <w:rsid w:val="00B77BEE"/>
    <w:rsid w:val="00B77D9A"/>
    <w:rsid w:val="00B80401"/>
    <w:rsid w:val="00B81338"/>
    <w:rsid w:val="00B814E9"/>
    <w:rsid w:val="00B8224A"/>
    <w:rsid w:val="00B83828"/>
    <w:rsid w:val="00B83A79"/>
    <w:rsid w:val="00B84313"/>
    <w:rsid w:val="00B843B4"/>
    <w:rsid w:val="00B86089"/>
    <w:rsid w:val="00B8686F"/>
    <w:rsid w:val="00B90EB2"/>
    <w:rsid w:val="00B910F8"/>
    <w:rsid w:val="00B91253"/>
    <w:rsid w:val="00B91645"/>
    <w:rsid w:val="00B93E77"/>
    <w:rsid w:val="00B94006"/>
    <w:rsid w:val="00B9445F"/>
    <w:rsid w:val="00B97145"/>
    <w:rsid w:val="00B97266"/>
    <w:rsid w:val="00B9749F"/>
    <w:rsid w:val="00BA0145"/>
    <w:rsid w:val="00BA01D3"/>
    <w:rsid w:val="00BA0C4C"/>
    <w:rsid w:val="00BA0CE6"/>
    <w:rsid w:val="00BA1207"/>
    <w:rsid w:val="00BA1288"/>
    <w:rsid w:val="00BA172B"/>
    <w:rsid w:val="00BA1C6D"/>
    <w:rsid w:val="00BA432C"/>
    <w:rsid w:val="00BA539E"/>
    <w:rsid w:val="00BA59C3"/>
    <w:rsid w:val="00BB08A4"/>
    <w:rsid w:val="00BB0E92"/>
    <w:rsid w:val="00BB17D5"/>
    <w:rsid w:val="00BB242E"/>
    <w:rsid w:val="00BB24E4"/>
    <w:rsid w:val="00BB446A"/>
    <w:rsid w:val="00BB58AD"/>
    <w:rsid w:val="00BB6D3B"/>
    <w:rsid w:val="00BB74D0"/>
    <w:rsid w:val="00BC085F"/>
    <w:rsid w:val="00BC1C9F"/>
    <w:rsid w:val="00BC1F15"/>
    <w:rsid w:val="00BC3351"/>
    <w:rsid w:val="00BC4B88"/>
    <w:rsid w:val="00BC5D8A"/>
    <w:rsid w:val="00BC5F72"/>
    <w:rsid w:val="00BC6C33"/>
    <w:rsid w:val="00BC7A41"/>
    <w:rsid w:val="00BD1164"/>
    <w:rsid w:val="00BD17EA"/>
    <w:rsid w:val="00BD2A80"/>
    <w:rsid w:val="00BD2A89"/>
    <w:rsid w:val="00BD476A"/>
    <w:rsid w:val="00BE04E1"/>
    <w:rsid w:val="00BE0ED0"/>
    <w:rsid w:val="00BE1DED"/>
    <w:rsid w:val="00BE26C3"/>
    <w:rsid w:val="00BE28FC"/>
    <w:rsid w:val="00BE323C"/>
    <w:rsid w:val="00BE3AA9"/>
    <w:rsid w:val="00BE42B1"/>
    <w:rsid w:val="00BE579E"/>
    <w:rsid w:val="00BE5928"/>
    <w:rsid w:val="00BF161F"/>
    <w:rsid w:val="00BF16F8"/>
    <w:rsid w:val="00BF1774"/>
    <w:rsid w:val="00BF26DB"/>
    <w:rsid w:val="00BF400E"/>
    <w:rsid w:val="00BF63FA"/>
    <w:rsid w:val="00BF6AB9"/>
    <w:rsid w:val="00BF729E"/>
    <w:rsid w:val="00BF76F6"/>
    <w:rsid w:val="00C004FA"/>
    <w:rsid w:val="00C0118E"/>
    <w:rsid w:val="00C0121D"/>
    <w:rsid w:val="00C018C0"/>
    <w:rsid w:val="00C03BFB"/>
    <w:rsid w:val="00C03E59"/>
    <w:rsid w:val="00C04011"/>
    <w:rsid w:val="00C11D2F"/>
    <w:rsid w:val="00C1221B"/>
    <w:rsid w:val="00C12415"/>
    <w:rsid w:val="00C12C0E"/>
    <w:rsid w:val="00C13F71"/>
    <w:rsid w:val="00C162AC"/>
    <w:rsid w:val="00C16CBA"/>
    <w:rsid w:val="00C17D9B"/>
    <w:rsid w:val="00C21312"/>
    <w:rsid w:val="00C216B6"/>
    <w:rsid w:val="00C22290"/>
    <w:rsid w:val="00C23091"/>
    <w:rsid w:val="00C23BE0"/>
    <w:rsid w:val="00C24398"/>
    <w:rsid w:val="00C2463A"/>
    <w:rsid w:val="00C24EAB"/>
    <w:rsid w:val="00C2523C"/>
    <w:rsid w:val="00C26168"/>
    <w:rsid w:val="00C26F88"/>
    <w:rsid w:val="00C30E71"/>
    <w:rsid w:val="00C3150E"/>
    <w:rsid w:val="00C31999"/>
    <w:rsid w:val="00C347E1"/>
    <w:rsid w:val="00C35254"/>
    <w:rsid w:val="00C36FE3"/>
    <w:rsid w:val="00C40B3A"/>
    <w:rsid w:val="00C446C9"/>
    <w:rsid w:val="00C45F4D"/>
    <w:rsid w:val="00C4701A"/>
    <w:rsid w:val="00C47115"/>
    <w:rsid w:val="00C546C3"/>
    <w:rsid w:val="00C600F8"/>
    <w:rsid w:val="00C605E7"/>
    <w:rsid w:val="00C62815"/>
    <w:rsid w:val="00C633B8"/>
    <w:rsid w:val="00C64209"/>
    <w:rsid w:val="00C655FA"/>
    <w:rsid w:val="00C67308"/>
    <w:rsid w:val="00C719D0"/>
    <w:rsid w:val="00C72C66"/>
    <w:rsid w:val="00C731FA"/>
    <w:rsid w:val="00C734A2"/>
    <w:rsid w:val="00C7445A"/>
    <w:rsid w:val="00C746E8"/>
    <w:rsid w:val="00C75CCE"/>
    <w:rsid w:val="00C7672E"/>
    <w:rsid w:val="00C80218"/>
    <w:rsid w:val="00C814B5"/>
    <w:rsid w:val="00C824EC"/>
    <w:rsid w:val="00C82A14"/>
    <w:rsid w:val="00C83702"/>
    <w:rsid w:val="00C8554B"/>
    <w:rsid w:val="00C8592B"/>
    <w:rsid w:val="00C9042C"/>
    <w:rsid w:val="00C917B1"/>
    <w:rsid w:val="00C93914"/>
    <w:rsid w:val="00C93E2D"/>
    <w:rsid w:val="00C9615F"/>
    <w:rsid w:val="00C9652C"/>
    <w:rsid w:val="00C96BA4"/>
    <w:rsid w:val="00C974C4"/>
    <w:rsid w:val="00CA3068"/>
    <w:rsid w:val="00CA6CC8"/>
    <w:rsid w:val="00CA7F26"/>
    <w:rsid w:val="00CB499E"/>
    <w:rsid w:val="00CB49A3"/>
    <w:rsid w:val="00CB4BEB"/>
    <w:rsid w:val="00CB5181"/>
    <w:rsid w:val="00CB6ABE"/>
    <w:rsid w:val="00CB7B5D"/>
    <w:rsid w:val="00CB7B78"/>
    <w:rsid w:val="00CC0F18"/>
    <w:rsid w:val="00CC177A"/>
    <w:rsid w:val="00CC2607"/>
    <w:rsid w:val="00CC3834"/>
    <w:rsid w:val="00CC59F1"/>
    <w:rsid w:val="00CC7F9A"/>
    <w:rsid w:val="00CD0667"/>
    <w:rsid w:val="00CD0960"/>
    <w:rsid w:val="00CD144B"/>
    <w:rsid w:val="00CD1C45"/>
    <w:rsid w:val="00CD2EE4"/>
    <w:rsid w:val="00CD3145"/>
    <w:rsid w:val="00CD3335"/>
    <w:rsid w:val="00CD424D"/>
    <w:rsid w:val="00CD4D9D"/>
    <w:rsid w:val="00CD4E78"/>
    <w:rsid w:val="00CD5679"/>
    <w:rsid w:val="00CD5777"/>
    <w:rsid w:val="00CD6740"/>
    <w:rsid w:val="00CD6B02"/>
    <w:rsid w:val="00CE08FB"/>
    <w:rsid w:val="00CE167D"/>
    <w:rsid w:val="00CE23CF"/>
    <w:rsid w:val="00CE2EFD"/>
    <w:rsid w:val="00CE4B21"/>
    <w:rsid w:val="00CE4EA1"/>
    <w:rsid w:val="00CE6727"/>
    <w:rsid w:val="00CE7237"/>
    <w:rsid w:val="00CE7499"/>
    <w:rsid w:val="00CE78AA"/>
    <w:rsid w:val="00CF09F1"/>
    <w:rsid w:val="00CF1145"/>
    <w:rsid w:val="00CF2579"/>
    <w:rsid w:val="00CF46AF"/>
    <w:rsid w:val="00CF470D"/>
    <w:rsid w:val="00CF49AB"/>
    <w:rsid w:val="00CF7447"/>
    <w:rsid w:val="00D009D5"/>
    <w:rsid w:val="00D009E9"/>
    <w:rsid w:val="00D01631"/>
    <w:rsid w:val="00D024CC"/>
    <w:rsid w:val="00D03BD0"/>
    <w:rsid w:val="00D03F85"/>
    <w:rsid w:val="00D04944"/>
    <w:rsid w:val="00D05DB2"/>
    <w:rsid w:val="00D07775"/>
    <w:rsid w:val="00D10B67"/>
    <w:rsid w:val="00D116E0"/>
    <w:rsid w:val="00D117CC"/>
    <w:rsid w:val="00D13034"/>
    <w:rsid w:val="00D13135"/>
    <w:rsid w:val="00D136C8"/>
    <w:rsid w:val="00D139A9"/>
    <w:rsid w:val="00D143A9"/>
    <w:rsid w:val="00D1504F"/>
    <w:rsid w:val="00D155FF"/>
    <w:rsid w:val="00D17843"/>
    <w:rsid w:val="00D20A54"/>
    <w:rsid w:val="00D220AD"/>
    <w:rsid w:val="00D232F3"/>
    <w:rsid w:val="00D245BA"/>
    <w:rsid w:val="00D275F2"/>
    <w:rsid w:val="00D300B2"/>
    <w:rsid w:val="00D30DC2"/>
    <w:rsid w:val="00D3239D"/>
    <w:rsid w:val="00D32C18"/>
    <w:rsid w:val="00D34842"/>
    <w:rsid w:val="00D3588A"/>
    <w:rsid w:val="00D3614F"/>
    <w:rsid w:val="00D40AB7"/>
    <w:rsid w:val="00D40EF9"/>
    <w:rsid w:val="00D443FA"/>
    <w:rsid w:val="00D447CB"/>
    <w:rsid w:val="00D44FFF"/>
    <w:rsid w:val="00D46D00"/>
    <w:rsid w:val="00D47708"/>
    <w:rsid w:val="00D53F99"/>
    <w:rsid w:val="00D55291"/>
    <w:rsid w:val="00D556A9"/>
    <w:rsid w:val="00D573DF"/>
    <w:rsid w:val="00D60679"/>
    <w:rsid w:val="00D6070B"/>
    <w:rsid w:val="00D61E78"/>
    <w:rsid w:val="00D62AF7"/>
    <w:rsid w:val="00D62DD3"/>
    <w:rsid w:val="00D642CA"/>
    <w:rsid w:val="00D64A3F"/>
    <w:rsid w:val="00D655BB"/>
    <w:rsid w:val="00D655E4"/>
    <w:rsid w:val="00D656E6"/>
    <w:rsid w:val="00D65EDF"/>
    <w:rsid w:val="00D65F69"/>
    <w:rsid w:val="00D71C2D"/>
    <w:rsid w:val="00D72899"/>
    <w:rsid w:val="00D7392C"/>
    <w:rsid w:val="00D750AF"/>
    <w:rsid w:val="00D755C9"/>
    <w:rsid w:val="00D77244"/>
    <w:rsid w:val="00D802E3"/>
    <w:rsid w:val="00D80716"/>
    <w:rsid w:val="00D81D14"/>
    <w:rsid w:val="00D825BC"/>
    <w:rsid w:val="00D85FB4"/>
    <w:rsid w:val="00D86C78"/>
    <w:rsid w:val="00D87A17"/>
    <w:rsid w:val="00D90B96"/>
    <w:rsid w:val="00D90FA9"/>
    <w:rsid w:val="00D9535B"/>
    <w:rsid w:val="00D95572"/>
    <w:rsid w:val="00D95653"/>
    <w:rsid w:val="00D9759C"/>
    <w:rsid w:val="00DA0D98"/>
    <w:rsid w:val="00DA0DF1"/>
    <w:rsid w:val="00DA2756"/>
    <w:rsid w:val="00DA2F71"/>
    <w:rsid w:val="00DA3001"/>
    <w:rsid w:val="00DA3CF8"/>
    <w:rsid w:val="00DA731B"/>
    <w:rsid w:val="00DA7859"/>
    <w:rsid w:val="00DB2370"/>
    <w:rsid w:val="00DB2831"/>
    <w:rsid w:val="00DB3121"/>
    <w:rsid w:val="00DB454A"/>
    <w:rsid w:val="00DB5C79"/>
    <w:rsid w:val="00DB7789"/>
    <w:rsid w:val="00DC01EE"/>
    <w:rsid w:val="00DC1E97"/>
    <w:rsid w:val="00DC1FF5"/>
    <w:rsid w:val="00DC356E"/>
    <w:rsid w:val="00DC55AC"/>
    <w:rsid w:val="00DC61F0"/>
    <w:rsid w:val="00DC65A9"/>
    <w:rsid w:val="00DC66BD"/>
    <w:rsid w:val="00DD0947"/>
    <w:rsid w:val="00DD1354"/>
    <w:rsid w:val="00DD2B5E"/>
    <w:rsid w:val="00DD2DDE"/>
    <w:rsid w:val="00DD3C5C"/>
    <w:rsid w:val="00DD4E2F"/>
    <w:rsid w:val="00DD6F26"/>
    <w:rsid w:val="00DD7CED"/>
    <w:rsid w:val="00DE0C7A"/>
    <w:rsid w:val="00DE2F9F"/>
    <w:rsid w:val="00DE3E7B"/>
    <w:rsid w:val="00DE5C65"/>
    <w:rsid w:val="00DE5D40"/>
    <w:rsid w:val="00DE5DB2"/>
    <w:rsid w:val="00DE5E62"/>
    <w:rsid w:val="00DE6089"/>
    <w:rsid w:val="00DE6AC9"/>
    <w:rsid w:val="00DE7151"/>
    <w:rsid w:val="00DF016E"/>
    <w:rsid w:val="00DF0A9E"/>
    <w:rsid w:val="00DF1046"/>
    <w:rsid w:val="00DF1A2B"/>
    <w:rsid w:val="00DF3B67"/>
    <w:rsid w:val="00DF5D19"/>
    <w:rsid w:val="00DF6461"/>
    <w:rsid w:val="00DF6658"/>
    <w:rsid w:val="00DF6D35"/>
    <w:rsid w:val="00E000FC"/>
    <w:rsid w:val="00E00B6D"/>
    <w:rsid w:val="00E0204D"/>
    <w:rsid w:val="00E02787"/>
    <w:rsid w:val="00E033C6"/>
    <w:rsid w:val="00E03957"/>
    <w:rsid w:val="00E03C7B"/>
    <w:rsid w:val="00E04402"/>
    <w:rsid w:val="00E05D87"/>
    <w:rsid w:val="00E06CA8"/>
    <w:rsid w:val="00E0798F"/>
    <w:rsid w:val="00E11544"/>
    <w:rsid w:val="00E11777"/>
    <w:rsid w:val="00E1415C"/>
    <w:rsid w:val="00E14811"/>
    <w:rsid w:val="00E14C79"/>
    <w:rsid w:val="00E16167"/>
    <w:rsid w:val="00E16A4D"/>
    <w:rsid w:val="00E20883"/>
    <w:rsid w:val="00E20EDE"/>
    <w:rsid w:val="00E21004"/>
    <w:rsid w:val="00E21856"/>
    <w:rsid w:val="00E21B3C"/>
    <w:rsid w:val="00E23506"/>
    <w:rsid w:val="00E24526"/>
    <w:rsid w:val="00E24DFE"/>
    <w:rsid w:val="00E26EE8"/>
    <w:rsid w:val="00E27D48"/>
    <w:rsid w:val="00E30031"/>
    <w:rsid w:val="00E33086"/>
    <w:rsid w:val="00E351E8"/>
    <w:rsid w:val="00E35E83"/>
    <w:rsid w:val="00E36A89"/>
    <w:rsid w:val="00E40CF3"/>
    <w:rsid w:val="00E4245D"/>
    <w:rsid w:val="00E42AAD"/>
    <w:rsid w:val="00E42E93"/>
    <w:rsid w:val="00E43BDC"/>
    <w:rsid w:val="00E43F98"/>
    <w:rsid w:val="00E440E7"/>
    <w:rsid w:val="00E44E5D"/>
    <w:rsid w:val="00E461D0"/>
    <w:rsid w:val="00E47979"/>
    <w:rsid w:val="00E47ACF"/>
    <w:rsid w:val="00E50811"/>
    <w:rsid w:val="00E512E6"/>
    <w:rsid w:val="00E538C9"/>
    <w:rsid w:val="00E53994"/>
    <w:rsid w:val="00E573AD"/>
    <w:rsid w:val="00E5788F"/>
    <w:rsid w:val="00E60F2B"/>
    <w:rsid w:val="00E62780"/>
    <w:rsid w:val="00E66048"/>
    <w:rsid w:val="00E6644A"/>
    <w:rsid w:val="00E67B42"/>
    <w:rsid w:val="00E7023A"/>
    <w:rsid w:val="00E70C12"/>
    <w:rsid w:val="00E71761"/>
    <w:rsid w:val="00E71EA4"/>
    <w:rsid w:val="00E725AE"/>
    <w:rsid w:val="00E7298E"/>
    <w:rsid w:val="00E74A27"/>
    <w:rsid w:val="00E7500A"/>
    <w:rsid w:val="00E7547A"/>
    <w:rsid w:val="00E77183"/>
    <w:rsid w:val="00E77BDF"/>
    <w:rsid w:val="00E81232"/>
    <w:rsid w:val="00E81BC3"/>
    <w:rsid w:val="00E81D41"/>
    <w:rsid w:val="00E82D3A"/>
    <w:rsid w:val="00E8329D"/>
    <w:rsid w:val="00E83821"/>
    <w:rsid w:val="00E842FC"/>
    <w:rsid w:val="00E84C65"/>
    <w:rsid w:val="00E85662"/>
    <w:rsid w:val="00E86BE3"/>
    <w:rsid w:val="00E87A93"/>
    <w:rsid w:val="00E9005B"/>
    <w:rsid w:val="00E92B27"/>
    <w:rsid w:val="00E943DA"/>
    <w:rsid w:val="00E969BB"/>
    <w:rsid w:val="00E9770D"/>
    <w:rsid w:val="00EA033E"/>
    <w:rsid w:val="00EA0594"/>
    <w:rsid w:val="00EA07AC"/>
    <w:rsid w:val="00EA1D19"/>
    <w:rsid w:val="00EA4D35"/>
    <w:rsid w:val="00EA5044"/>
    <w:rsid w:val="00EA6314"/>
    <w:rsid w:val="00EA723D"/>
    <w:rsid w:val="00EB02FB"/>
    <w:rsid w:val="00EB0705"/>
    <w:rsid w:val="00EB080A"/>
    <w:rsid w:val="00EB1AF6"/>
    <w:rsid w:val="00EB2798"/>
    <w:rsid w:val="00EB597E"/>
    <w:rsid w:val="00EB5D1E"/>
    <w:rsid w:val="00EB5DA8"/>
    <w:rsid w:val="00EC0445"/>
    <w:rsid w:val="00EC0488"/>
    <w:rsid w:val="00EC0CB0"/>
    <w:rsid w:val="00EC2912"/>
    <w:rsid w:val="00EC3AE7"/>
    <w:rsid w:val="00EC3DFF"/>
    <w:rsid w:val="00EC769B"/>
    <w:rsid w:val="00ED1DC3"/>
    <w:rsid w:val="00ED47F4"/>
    <w:rsid w:val="00ED676A"/>
    <w:rsid w:val="00ED71D9"/>
    <w:rsid w:val="00ED7D22"/>
    <w:rsid w:val="00EE1BE5"/>
    <w:rsid w:val="00EE2104"/>
    <w:rsid w:val="00EE2DC9"/>
    <w:rsid w:val="00EE536D"/>
    <w:rsid w:val="00EE6B4C"/>
    <w:rsid w:val="00EE7641"/>
    <w:rsid w:val="00EF3388"/>
    <w:rsid w:val="00EF46D6"/>
    <w:rsid w:val="00EF509C"/>
    <w:rsid w:val="00EF5A38"/>
    <w:rsid w:val="00EF6FDF"/>
    <w:rsid w:val="00EF7427"/>
    <w:rsid w:val="00F05FF2"/>
    <w:rsid w:val="00F10105"/>
    <w:rsid w:val="00F10D75"/>
    <w:rsid w:val="00F127D5"/>
    <w:rsid w:val="00F12BC3"/>
    <w:rsid w:val="00F137C3"/>
    <w:rsid w:val="00F168E9"/>
    <w:rsid w:val="00F176DD"/>
    <w:rsid w:val="00F17C8E"/>
    <w:rsid w:val="00F207BD"/>
    <w:rsid w:val="00F22E4F"/>
    <w:rsid w:val="00F24A24"/>
    <w:rsid w:val="00F2583C"/>
    <w:rsid w:val="00F259C0"/>
    <w:rsid w:val="00F30F0E"/>
    <w:rsid w:val="00F30F5C"/>
    <w:rsid w:val="00F32046"/>
    <w:rsid w:val="00F3278E"/>
    <w:rsid w:val="00F329C0"/>
    <w:rsid w:val="00F32B91"/>
    <w:rsid w:val="00F34CFF"/>
    <w:rsid w:val="00F3515F"/>
    <w:rsid w:val="00F3576E"/>
    <w:rsid w:val="00F370CE"/>
    <w:rsid w:val="00F379A4"/>
    <w:rsid w:val="00F37CA8"/>
    <w:rsid w:val="00F4001C"/>
    <w:rsid w:val="00F4091D"/>
    <w:rsid w:val="00F40921"/>
    <w:rsid w:val="00F424CF"/>
    <w:rsid w:val="00F46953"/>
    <w:rsid w:val="00F47107"/>
    <w:rsid w:val="00F47CCA"/>
    <w:rsid w:val="00F50A05"/>
    <w:rsid w:val="00F50CED"/>
    <w:rsid w:val="00F529FB"/>
    <w:rsid w:val="00F54400"/>
    <w:rsid w:val="00F5464E"/>
    <w:rsid w:val="00F55315"/>
    <w:rsid w:val="00F554C8"/>
    <w:rsid w:val="00F558C0"/>
    <w:rsid w:val="00F57137"/>
    <w:rsid w:val="00F57A3D"/>
    <w:rsid w:val="00F57FBE"/>
    <w:rsid w:val="00F60674"/>
    <w:rsid w:val="00F61DD1"/>
    <w:rsid w:val="00F634BC"/>
    <w:rsid w:val="00F64DE0"/>
    <w:rsid w:val="00F67F06"/>
    <w:rsid w:val="00F71591"/>
    <w:rsid w:val="00F7159F"/>
    <w:rsid w:val="00F71A3E"/>
    <w:rsid w:val="00F733A4"/>
    <w:rsid w:val="00F73BAF"/>
    <w:rsid w:val="00F73E34"/>
    <w:rsid w:val="00F74B73"/>
    <w:rsid w:val="00F75179"/>
    <w:rsid w:val="00F767D9"/>
    <w:rsid w:val="00F77F78"/>
    <w:rsid w:val="00F80D28"/>
    <w:rsid w:val="00F81B42"/>
    <w:rsid w:val="00F82E36"/>
    <w:rsid w:val="00F83B67"/>
    <w:rsid w:val="00F8467F"/>
    <w:rsid w:val="00F84C57"/>
    <w:rsid w:val="00F84D65"/>
    <w:rsid w:val="00F859A7"/>
    <w:rsid w:val="00F9183E"/>
    <w:rsid w:val="00F91936"/>
    <w:rsid w:val="00F9223E"/>
    <w:rsid w:val="00F92BBD"/>
    <w:rsid w:val="00F93884"/>
    <w:rsid w:val="00F93CEF"/>
    <w:rsid w:val="00F95860"/>
    <w:rsid w:val="00F96619"/>
    <w:rsid w:val="00FA0306"/>
    <w:rsid w:val="00FA0468"/>
    <w:rsid w:val="00FA121A"/>
    <w:rsid w:val="00FA1355"/>
    <w:rsid w:val="00FA3833"/>
    <w:rsid w:val="00FA546D"/>
    <w:rsid w:val="00FA641E"/>
    <w:rsid w:val="00FB0A73"/>
    <w:rsid w:val="00FB0D1C"/>
    <w:rsid w:val="00FB12F4"/>
    <w:rsid w:val="00FB280E"/>
    <w:rsid w:val="00FB2EFB"/>
    <w:rsid w:val="00FB61AB"/>
    <w:rsid w:val="00FB645D"/>
    <w:rsid w:val="00FB6669"/>
    <w:rsid w:val="00FC0253"/>
    <w:rsid w:val="00FC0510"/>
    <w:rsid w:val="00FC235D"/>
    <w:rsid w:val="00FC263B"/>
    <w:rsid w:val="00FC3252"/>
    <w:rsid w:val="00FC35C9"/>
    <w:rsid w:val="00FC50C5"/>
    <w:rsid w:val="00FC7080"/>
    <w:rsid w:val="00FD146E"/>
    <w:rsid w:val="00FD17D6"/>
    <w:rsid w:val="00FD2027"/>
    <w:rsid w:val="00FD27E4"/>
    <w:rsid w:val="00FD2D85"/>
    <w:rsid w:val="00FD69C6"/>
    <w:rsid w:val="00FE19E9"/>
    <w:rsid w:val="00FE1D86"/>
    <w:rsid w:val="00FE1EC6"/>
    <w:rsid w:val="00FE28C2"/>
    <w:rsid w:val="00FE2DEF"/>
    <w:rsid w:val="00FE39A6"/>
    <w:rsid w:val="00FE4895"/>
    <w:rsid w:val="00FE48EC"/>
    <w:rsid w:val="00FE5CE9"/>
    <w:rsid w:val="00FE6E7B"/>
    <w:rsid w:val="00FE7851"/>
    <w:rsid w:val="00FE7ED0"/>
    <w:rsid w:val="00FF00D9"/>
    <w:rsid w:val="00FF0139"/>
    <w:rsid w:val="00FF2241"/>
    <w:rsid w:val="00FF4AB3"/>
    <w:rsid w:val="00FF4AB8"/>
    <w:rsid w:val="00FF5784"/>
    <w:rsid w:val="00FF6220"/>
    <w:rsid w:val="00FF659B"/>
    <w:rsid w:val="00FF6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e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e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e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e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e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e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e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e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0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 2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4A15"/>
  </w:style>
  <w:style w:type="paragraph" w:styleId="1">
    <w:name w:val="heading 1"/>
    <w:basedOn w:val="a0"/>
    <w:link w:val="10"/>
    <w:qFormat/>
    <w:rsid w:val="00134EEC"/>
    <w:pPr>
      <w:spacing w:after="150"/>
      <w:outlineLvl w:val="0"/>
    </w:pPr>
    <w:rPr>
      <w:rFonts w:eastAsia="Times New Roman"/>
      <w:b/>
      <w:bCs/>
      <w:color w:val="34495E"/>
      <w:kern w:val="36"/>
      <w:sz w:val="42"/>
      <w:szCs w:val="42"/>
    </w:rPr>
  </w:style>
  <w:style w:type="paragraph" w:styleId="2">
    <w:name w:val="heading 2"/>
    <w:basedOn w:val="a0"/>
    <w:next w:val="a0"/>
    <w:link w:val="20"/>
    <w:unhideWhenUsed/>
    <w:qFormat/>
    <w:rsid w:val="00C734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E66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6F3E46"/>
    <w:pPr>
      <w:keepNext/>
      <w:widowControl w:val="0"/>
      <w:ind w:left="4668" w:hanging="152"/>
      <w:jc w:val="center"/>
      <w:outlineLvl w:val="3"/>
    </w:pPr>
    <w:rPr>
      <w:rFonts w:eastAsia="Times New Roman"/>
      <w:sz w:val="20"/>
      <w:szCs w:val="20"/>
      <w:lang w:eastAsia="zh-CN"/>
    </w:rPr>
  </w:style>
  <w:style w:type="paragraph" w:styleId="5">
    <w:name w:val="heading 5"/>
    <w:basedOn w:val="a0"/>
    <w:next w:val="a0"/>
    <w:link w:val="50"/>
    <w:qFormat/>
    <w:rsid w:val="006F3E46"/>
    <w:pPr>
      <w:keepNext/>
      <w:widowControl w:val="0"/>
      <w:ind w:right="283" w:firstLine="567"/>
      <w:jc w:val="center"/>
      <w:outlineLvl w:val="4"/>
    </w:pPr>
    <w:rPr>
      <w:rFonts w:eastAsia="Times New Roman"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6F3E46"/>
    <w:pPr>
      <w:spacing w:before="240" w:after="60"/>
      <w:ind w:left="6340" w:hanging="152"/>
      <w:outlineLvl w:val="5"/>
    </w:pPr>
    <w:rPr>
      <w:rFonts w:eastAsia="Times New Roman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F3E46"/>
    <w:pPr>
      <w:spacing w:before="240" w:after="60"/>
      <w:ind w:left="7176" w:hanging="152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0"/>
    <w:next w:val="a0"/>
    <w:link w:val="80"/>
    <w:qFormat/>
    <w:rsid w:val="006F3E46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eastAsia="Times New Roman"/>
      <w:b/>
      <w:sz w:val="20"/>
      <w:szCs w:val="20"/>
      <w:lang w:eastAsia="zh-CN"/>
    </w:rPr>
  </w:style>
  <w:style w:type="paragraph" w:styleId="9">
    <w:name w:val="heading 9"/>
    <w:basedOn w:val="a0"/>
    <w:next w:val="a0"/>
    <w:link w:val="90"/>
    <w:qFormat/>
    <w:rsid w:val="006F3E46"/>
    <w:pPr>
      <w:spacing w:before="240" w:after="60"/>
      <w:ind w:left="8848" w:hanging="152"/>
      <w:outlineLvl w:val="8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nhideWhenUsed/>
    <w:rsid w:val="004D5BDC"/>
    <w:rPr>
      <w:color w:val="0000FF"/>
      <w:u w:val="single"/>
    </w:rPr>
  </w:style>
  <w:style w:type="paragraph" w:customStyle="1" w:styleId="ConsPlusNormal">
    <w:name w:val="ConsPlusNormal"/>
    <w:link w:val="ConsPlusNormal1"/>
    <w:qFormat/>
    <w:rsid w:val="00134E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0"/>
    <w:link w:val="a6"/>
    <w:qFormat/>
    <w:rsid w:val="00134EEC"/>
    <w:pPr>
      <w:spacing w:line="269" w:lineRule="exact"/>
      <w:ind w:left="708" w:hanging="35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rsid w:val="00134EEC"/>
    <w:rPr>
      <w:rFonts w:eastAsia="Times New Roman"/>
      <w:b/>
      <w:bCs/>
      <w:color w:val="34495E"/>
      <w:kern w:val="36"/>
      <w:sz w:val="42"/>
      <w:szCs w:val="42"/>
    </w:rPr>
  </w:style>
  <w:style w:type="paragraph" w:styleId="a7">
    <w:name w:val="Title"/>
    <w:basedOn w:val="a0"/>
    <w:link w:val="a8"/>
    <w:uiPriority w:val="1"/>
    <w:qFormat/>
    <w:rsid w:val="00134EEC"/>
    <w:pPr>
      <w:jc w:val="center"/>
    </w:pPr>
    <w:rPr>
      <w:rFonts w:eastAsia="Times New Roman"/>
      <w:b/>
      <w:bCs/>
      <w:sz w:val="40"/>
      <w:szCs w:val="40"/>
    </w:rPr>
  </w:style>
  <w:style w:type="character" w:customStyle="1" w:styleId="a8">
    <w:name w:val="Название Знак"/>
    <w:basedOn w:val="a1"/>
    <w:link w:val="a7"/>
    <w:rsid w:val="00134EEC"/>
    <w:rPr>
      <w:rFonts w:eastAsia="Times New Roman"/>
      <w:b/>
      <w:bCs/>
      <w:sz w:val="40"/>
      <w:szCs w:val="40"/>
    </w:rPr>
  </w:style>
  <w:style w:type="paragraph" w:styleId="a9">
    <w:name w:val="Balloon Text"/>
    <w:basedOn w:val="a0"/>
    <w:link w:val="aa"/>
    <w:unhideWhenUsed/>
    <w:rsid w:val="00134E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134EEC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uiPriority w:val="99"/>
    <w:rsid w:val="00335C6C"/>
    <w:rPr>
      <w:b/>
      <w:bCs/>
      <w:color w:val="106BBE"/>
    </w:rPr>
  </w:style>
  <w:style w:type="paragraph" w:customStyle="1" w:styleId="Standard">
    <w:name w:val="Standard"/>
    <w:rsid w:val="00335C6C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ac">
    <w:name w:val="No Spacing"/>
    <w:qFormat/>
    <w:rsid w:val="00650BA4"/>
  </w:style>
  <w:style w:type="paragraph" w:styleId="ad">
    <w:name w:val="Normal (Web)"/>
    <w:basedOn w:val="a0"/>
    <w:unhideWhenUsed/>
    <w:rsid w:val="0038507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e">
    <w:name w:val="Table Grid"/>
    <w:basedOn w:val="a2"/>
    <w:uiPriority w:val="59"/>
    <w:rsid w:val="00D82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2"/>
    <w:next w:val="ae"/>
    <w:uiPriority w:val="59"/>
    <w:rsid w:val="00D825B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0"/>
    <w:rsid w:val="005906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">
    <w:name w:val="Знак"/>
    <w:basedOn w:val="a0"/>
    <w:rsid w:val="00F4695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0">
    <w:name w:val="header"/>
    <w:basedOn w:val="a0"/>
    <w:link w:val="af1"/>
    <w:unhideWhenUsed/>
    <w:rsid w:val="008C554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8C554A"/>
  </w:style>
  <w:style w:type="paragraph" w:styleId="af2">
    <w:name w:val="footer"/>
    <w:basedOn w:val="a0"/>
    <w:link w:val="af3"/>
    <w:unhideWhenUsed/>
    <w:rsid w:val="008C554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8C554A"/>
  </w:style>
  <w:style w:type="character" w:styleId="af4">
    <w:name w:val="page number"/>
    <w:rsid w:val="008C554A"/>
  </w:style>
  <w:style w:type="paragraph" w:customStyle="1" w:styleId="af5">
    <w:name w:val="Знак"/>
    <w:basedOn w:val="a0"/>
    <w:rsid w:val="00236DF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0"/>
    <w:rsid w:val="004C4C4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7">
    <w:name w:val="Знак"/>
    <w:basedOn w:val="a0"/>
    <w:rsid w:val="00630AB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8A16B2"/>
    <w:pPr>
      <w:spacing w:before="100" w:beforeAutospacing="1" w:after="142" w:line="276" w:lineRule="auto"/>
    </w:pPr>
    <w:rPr>
      <w:rFonts w:eastAsia="Times New Roman"/>
      <w:color w:val="000000"/>
      <w:sz w:val="24"/>
      <w:szCs w:val="24"/>
    </w:rPr>
  </w:style>
  <w:style w:type="paragraph" w:styleId="af8">
    <w:name w:val="Subtitle"/>
    <w:basedOn w:val="a0"/>
    <w:next w:val="a0"/>
    <w:link w:val="af9"/>
    <w:qFormat/>
    <w:rsid w:val="00B113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9">
    <w:name w:val="Подзаголовок Знак"/>
    <w:basedOn w:val="a1"/>
    <w:link w:val="af8"/>
    <w:rsid w:val="00B113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C72C6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550AC5"/>
  </w:style>
  <w:style w:type="paragraph" w:customStyle="1" w:styleId="afa">
    <w:name w:val="Знак"/>
    <w:basedOn w:val="a0"/>
    <w:rsid w:val="00550AC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b">
    <w:name w:val="Знак"/>
    <w:basedOn w:val="a0"/>
    <w:rsid w:val="001340C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c">
    <w:name w:val="Знак"/>
    <w:basedOn w:val="a0"/>
    <w:rsid w:val="006F690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d">
    <w:name w:val="Знак"/>
    <w:basedOn w:val="a0"/>
    <w:rsid w:val="0005377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e">
    <w:name w:val="Знак"/>
    <w:basedOn w:val="a0"/>
    <w:rsid w:val="00E351E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">
    <w:name w:val="Знак"/>
    <w:basedOn w:val="a0"/>
    <w:rsid w:val="00C45F4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5403C0"/>
    <w:pPr>
      <w:ind w:left="6096"/>
    </w:pPr>
    <w:rPr>
      <w:rFonts w:eastAsia="Times New Roman"/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5403C0"/>
    <w:rPr>
      <w:rFonts w:eastAsia="Times New Roman"/>
      <w:sz w:val="28"/>
      <w:szCs w:val="20"/>
    </w:rPr>
  </w:style>
  <w:style w:type="paragraph" w:customStyle="1" w:styleId="aff0">
    <w:name w:val="Знак"/>
    <w:basedOn w:val="a0"/>
    <w:rsid w:val="005403C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1">
    <w:name w:val="Знак"/>
    <w:basedOn w:val="a0"/>
    <w:rsid w:val="006E78E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2">
    <w:name w:val="Знак"/>
    <w:basedOn w:val="a0"/>
    <w:rsid w:val="009F34B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3">
    <w:name w:val="Знак"/>
    <w:basedOn w:val="a0"/>
    <w:rsid w:val="005F550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4">
    <w:name w:val="Знак"/>
    <w:basedOn w:val="a0"/>
    <w:rsid w:val="005F4D9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5">
    <w:name w:val="Знак"/>
    <w:basedOn w:val="a0"/>
    <w:rsid w:val="0039360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6">
    <w:name w:val="Знак"/>
    <w:basedOn w:val="a0"/>
    <w:rsid w:val="00EE536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7">
    <w:name w:val="Знак"/>
    <w:basedOn w:val="a0"/>
    <w:rsid w:val="00D3614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8">
    <w:name w:val="Знак"/>
    <w:basedOn w:val="a0"/>
    <w:rsid w:val="00FE489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9">
    <w:name w:val="Знак"/>
    <w:basedOn w:val="a0"/>
    <w:rsid w:val="009F44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a">
    <w:name w:val="Знак"/>
    <w:basedOn w:val="a0"/>
    <w:rsid w:val="0077139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b">
    <w:name w:val="Знак"/>
    <w:basedOn w:val="a0"/>
    <w:rsid w:val="00C9391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c">
    <w:name w:val="Знак"/>
    <w:basedOn w:val="a0"/>
    <w:rsid w:val="005F21A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0"/>
    <w:rsid w:val="007E332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e">
    <w:name w:val="Знак"/>
    <w:basedOn w:val="a0"/>
    <w:rsid w:val="009531A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aaieiaie2">
    <w:name w:val="caaieiaie 2"/>
    <w:basedOn w:val="a0"/>
    <w:next w:val="a0"/>
    <w:qFormat/>
    <w:rsid w:val="00CD0667"/>
    <w:pPr>
      <w:keepNext/>
      <w:jc w:val="center"/>
    </w:pPr>
    <w:rPr>
      <w:rFonts w:ascii="Arial" w:eastAsia="Times New Roman" w:hAnsi="Arial"/>
      <w:b/>
      <w:sz w:val="36"/>
      <w:szCs w:val="20"/>
    </w:rPr>
  </w:style>
  <w:style w:type="character" w:customStyle="1" w:styleId="afff">
    <w:name w:val="Основной текст Знак"/>
    <w:link w:val="afff0"/>
    <w:rsid w:val="00CD0667"/>
    <w:rPr>
      <w:sz w:val="23"/>
      <w:szCs w:val="23"/>
      <w:shd w:val="clear" w:color="auto" w:fill="FFFFFF"/>
    </w:rPr>
  </w:style>
  <w:style w:type="character" w:customStyle="1" w:styleId="Tahoma">
    <w:name w:val="Основной текст + Tahoma"/>
    <w:aliases w:val="10,5 pt,Основной текст + 11,Не полужирный,Курсив,Основной текст + Trebuchet MS,9,Основной текст (2) + 7 pt,7,Основной текст + 5,Основной текст + 8,Интервал 1 pt"/>
    <w:rsid w:val="00CD0667"/>
    <w:rPr>
      <w:rFonts w:ascii="Tahoma" w:hAnsi="Tahoma" w:cs="Tahoma"/>
      <w:sz w:val="21"/>
      <w:szCs w:val="21"/>
      <w:lang w:bidi="ar-SA"/>
    </w:rPr>
  </w:style>
  <w:style w:type="character" w:customStyle="1" w:styleId="21">
    <w:name w:val="Основной текст (2)_"/>
    <w:link w:val="22"/>
    <w:rsid w:val="00CD0667"/>
    <w:rPr>
      <w:rFonts w:ascii="Tahoma" w:hAnsi="Tahoma"/>
      <w:sz w:val="21"/>
      <w:szCs w:val="21"/>
      <w:shd w:val="clear" w:color="auto" w:fill="FFFFFF"/>
    </w:rPr>
  </w:style>
  <w:style w:type="paragraph" w:styleId="afff0">
    <w:name w:val="Body Text"/>
    <w:basedOn w:val="a0"/>
    <w:link w:val="afff"/>
    <w:qFormat/>
    <w:rsid w:val="00CD0667"/>
    <w:pPr>
      <w:shd w:val="clear" w:color="auto" w:fill="FFFFFF"/>
      <w:spacing w:line="278" w:lineRule="exact"/>
      <w:jc w:val="both"/>
    </w:pPr>
    <w:rPr>
      <w:sz w:val="23"/>
      <w:szCs w:val="23"/>
    </w:rPr>
  </w:style>
  <w:style w:type="character" w:customStyle="1" w:styleId="14">
    <w:name w:val="Основной текст Знак1"/>
    <w:basedOn w:val="a1"/>
    <w:rsid w:val="00CD0667"/>
  </w:style>
  <w:style w:type="paragraph" w:customStyle="1" w:styleId="22">
    <w:name w:val="Основной текст (2)"/>
    <w:basedOn w:val="a0"/>
    <w:link w:val="21"/>
    <w:rsid w:val="00CD0667"/>
    <w:pPr>
      <w:shd w:val="clear" w:color="auto" w:fill="FFFFFF"/>
      <w:spacing w:line="240" w:lineRule="atLeast"/>
      <w:jc w:val="both"/>
    </w:pPr>
    <w:rPr>
      <w:rFonts w:ascii="Tahoma" w:hAnsi="Tahoma"/>
      <w:sz w:val="21"/>
      <w:szCs w:val="21"/>
    </w:rPr>
  </w:style>
  <w:style w:type="character" w:customStyle="1" w:styleId="33">
    <w:name w:val="Основной текст (3)_"/>
    <w:link w:val="34"/>
    <w:rsid w:val="00CD0667"/>
    <w:rPr>
      <w:spacing w:val="5"/>
      <w:sz w:val="13"/>
      <w:szCs w:val="13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CD0667"/>
    <w:pPr>
      <w:shd w:val="clear" w:color="auto" w:fill="FFFFFF"/>
      <w:spacing w:line="278" w:lineRule="exact"/>
    </w:pPr>
    <w:rPr>
      <w:spacing w:val="5"/>
      <w:sz w:val="13"/>
      <w:szCs w:val="13"/>
    </w:rPr>
  </w:style>
  <w:style w:type="paragraph" w:customStyle="1" w:styleId="afff1">
    <w:name w:val="Знак"/>
    <w:basedOn w:val="a0"/>
    <w:rsid w:val="00EC29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2">
    <w:name w:val="Знак"/>
    <w:basedOn w:val="a0"/>
    <w:rsid w:val="008A11E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3">
    <w:name w:val="Знак"/>
    <w:basedOn w:val="a0"/>
    <w:rsid w:val="008C32E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4">
    <w:name w:val="Знак"/>
    <w:basedOn w:val="a0"/>
    <w:rsid w:val="0065281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5">
    <w:name w:val="Знак"/>
    <w:basedOn w:val="a0"/>
    <w:rsid w:val="00BB242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6">
    <w:name w:val="Знак"/>
    <w:basedOn w:val="a0"/>
    <w:rsid w:val="003D37C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7">
    <w:name w:val="Знак"/>
    <w:basedOn w:val="a0"/>
    <w:rsid w:val="00B6340F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8">
    <w:name w:val="Знак"/>
    <w:basedOn w:val="a0"/>
    <w:rsid w:val="0009747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5">
    <w:name w:val="Знак Знак1"/>
    <w:basedOn w:val="a0"/>
    <w:rsid w:val="00B65C6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9">
    <w:name w:val="Знак"/>
    <w:basedOn w:val="a0"/>
    <w:rsid w:val="008E7F4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ffa">
    <w:name w:val="FollowedHyperlink"/>
    <w:basedOn w:val="a1"/>
    <w:unhideWhenUsed/>
    <w:rsid w:val="00DC61F0"/>
    <w:rPr>
      <w:color w:val="800080"/>
      <w:u w:val="single"/>
    </w:rPr>
  </w:style>
  <w:style w:type="paragraph" w:customStyle="1" w:styleId="xl65">
    <w:name w:val="xl65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61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61F0"/>
    <w:pP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0"/>
    <w:rsid w:val="00DC61F0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61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61F0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ind w:firstLineChars="200" w:firstLine="200"/>
      <w:textAlignment w:val="top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7">
    <w:name w:val="xl77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79">
    <w:name w:val="xl79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0"/>
    <w:rsid w:val="00DC61F0"/>
    <w:pPr>
      <w:pBdr>
        <w:top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0"/>
    <w:rsid w:val="00DC61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a0"/>
    <w:rsid w:val="00DC61F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</w:rPr>
  </w:style>
  <w:style w:type="numbering" w:customStyle="1" w:styleId="23">
    <w:name w:val="Нет списка2"/>
    <w:next w:val="a3"/>
    <w:uiPriority w:val="99"/>
    <w:semiHidden/>
    <w:unhideWhenUsed/>
    <w:rsid w:val="00DC61F0"/>
  </w:style>
  <w:style w:type="paragraph" w:customStyle="1" w:styleId="xl86">
    <w:name w:val="xl8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0">
    <w:name w:val="xl11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12">
    <w:name w:val="xl11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3">
    <w:name w:val="xl11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4">
    <w:name w:val="xl114"/>
    <w:basedOn w:val="a0"/>
    <w:rsid w:val="00DC61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15">
    <w:name w:val="xl11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7">
    <w:name w:val="xl11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8">
    <w:name w:val="xl11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1">
    <w:name w:val="xl12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22">
    <w:name w:val="xl12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4">
    <w:name w:val="xl12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5">
    <w:name w:val="xl12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6">
    <w:name w:val="xl12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7">
    <w:name w:val="xl12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8">
    <w:name w:val="xl12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9">
    <w:name w:val="xl12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4">
    <w:name w:val="xl13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5">
    <w:name w:val="xl13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a0"/>
    <w:rsid w:val="00DC61F0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39">
    <w:name w:val="xl13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40">
    <w:name w:val="xl14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2">
    <w:name w:val="xl14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3">
    <w:name w:val="xl14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4">
    <w:name w:val="xl14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46">
    <w:name w:val="xl14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0">
    <w:name w:val="xl150"/>
    <w:basedOn w:val="a0"/>
    <w:rsid w:val="00DC61F0"/>
    <w:pP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151">
    <w:name w:val="xl15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52">
    <w:name w:val="xl15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3">
    <w:name w:val="xl153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4">
    <w:name w:val="xl15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5">
    <w:name w:val="xl155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YS Text" w:eastAsia="Times New Roman" w:hAnsi="YS Text"/>
      <w:color w:val="000000"/>
    </w:rPr>
  </w:style>
  <w:style w:type="paragraph" w:customStyle="1" w:styleId="xl156">
    <w:name w:val="xl156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7">
    <w:name w:val="xl157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</w:rPr>
  </w:style>
  <w:style w:type="paragraph" w:customStyle="1" w:styleId="xl158">
    <w:name w:val="xl158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9">
    <w:name w:val="xl159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xl160">
    <w:name w:val="xl160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1">
    <w:name w:val="xl161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b/>
      <w:bCs/>
      <w:color w:val="22272F"/>
      <w:sz w:val="18"/>
      <w:szCs w:val="18"/>
    </w:rPr>
  </w:style>
  <w:style w:type="paragraph" w:customStyle="1" w:styleId="xl162">
    <w:name w:val="xl162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63">
    <w:name w:val="xl163"/>
    <w:basedOn w:val="a0"/>
    <w:rsid w:val="00DC61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64">
    <w:name w:val="xl164"/>
    <w:basedOn w:val="a0"/>
    <w:rsid w:val="00DC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numbering" w:customStyle="1" w:styleId="35">
    <w:name w:val="Нет списка3"/>
    <w:next w:val="a3"/>
    <w:uiPriority w:val="99"/>
    <w:semiHidden/>
    <w:unhideWhenUsed/>
    <w:rsid w:val="0088572E"/>
  </w:style>
  <w:style w:type="paragraph" w:customStyle="1" w:styleId="afffb">
    <w:name w:val="Знак"/>
    <w:basedOn w:val="a0"/>
    <w:rsid w:val="00F5531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c">
    <w:name w:val="Знак"/>
    <w:basedOn w:val="a0"/>
    <w:rsid w:val="005006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1"/>
    <w:link w:val="3"/>
    <w:rsid w:val="00E664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ffd">
    <w:name w:val="Знак"/>
    <w:basedOn w:val="a0"/>
    <w:next w:val="2"/>
    <w:autoRedefine/>
    <w:rsid w:val="00C734A2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1"/>
    <w:link w:val="2"/>
    <w:rsid w:val="00C73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6">
    <w:name w:val="Знак1"/>
    <w:basedOn w:val="a0"/>
    <w:rsid w:val="00D85FB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e">
    <w:name w:val="Знак"/>
    <w:basedOn w:val="a0"/>
    <w:rsid w:val="00A238E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">
    <w:name w:val="Знак"/>
    <w:basedOn w:val="a0"/>
    <w:rsid w:val="00BF63F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0"/>
    <w:rsid w:val="00224AE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7">
    <w:name w:val="Знак Знак1 Знак Знак Знак Знак"/>
    <w:basedOn w:val="a0"/>
    <w:rsid w:val="004B47B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markedcontent">
    <w:name w:val="markedcontent"/>
    <w:rsid w:val="004B47BD"/>
  </w:style>
  <w:style w:type="character" w:customStyle="1" w:styleId="51">
    <w:name w:val="Основной текст (5)_"/>
    <w:link w:val="52"/>
    <w:rsid w:val="00CE167D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CE167D"/>
    <w:rPr>
      <w:i/>
      <w:iCs/>
      <w:spacing w:val="-20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CE167D"/>
    <w:pPr>
      <w:shd w:val="clear" w:color="auto" w:fill="FFFFFF"/>
      <w:spacing w:line="240" w:lineRule="atLeast"/>
      <w:jc w:val="right"/>
    </w:pPr>
    <w:rPr>
      <w:sz w:val="23"/>
      <w:szCs w:val="23"/>
    </w:rPr>
  </w:style>
  <w:style w:type="paragraph" w:customStyle="1" w:styleId="42">
    <w:name w:val="Основной текст (4)"/>
    <w:basedOn w:val="a0"/>
    <w:link w:val="41"/>
    <w:rsid w:val="00CE167D"/>
    <w:pPr>
      <w:shd w:val="clear" w:color="auto" w:fill="FFFFFF"/>
      <w:spacing w:before="120" w:line="240" w:lineRule="atLeast"/>
      <w:jc w:val="right"/>
    </w:pPr>
    <w:rPr>
      <w:i/>
      <w:iCs/>
      <w:spacing w:val="-20"/>
      <w:sz w:val="16"/>
      <w:szCs w:val="16"/>
    </w:rPr>
  </w:style>
  <w:style w:type="character" w:customStyle="1" w:styleId="2pt">
    <w:name w:val="Основной текст + Интервал 2 pt"/>
    <w:rsid w:val="00CE167D"/>
    <w:rPr>
      <w:rFonts w:ascii="Sylfaen" w:hAnsi="Sylfaen" w:cs="Sylfaen"/>
      <w:spacing w:val="40"/>
      <w:sz w:val="20"/>
      <w:szCs w:val="20"/>
      <w:lang w:bidi="ar-SA"/>
    </w:rPr>
  </w:style>
  <w:style w:type="paragraph" w:customStyle="1" w:styleId="affff1">
    <w:name w:val="Знак"/>
    <w:basedOn w:val="a0"/>
    <w:rsid w:val="00CE167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CE167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8">
    <w:name w:val="Название1"/>
    <w:basedOn w:val="a0"/>
    <w:rsid w:val="00CE167D"/>
    <w:pPr>
      <w:suppressLineNumbers/>
      <w:suppressAutoHyphens/>
      <w:spacing w:before="120" w:after="120" w:line="276" w:lineRule="auto"/>
    </w:pPr>
    <w:rPr>
      <w:rFonts w:ascii="Arial" w:eastAsia="SimSun" w:hAnsi="Arial" w:cs="Mangal"/>
      <w:i/>
      <w:iCs/>
      <w:kern w:val="1"/>
      <w:sz w:val="20"/>
      <w:szCs w:val="24"/>
      <w:lang w:eastAsia="zh-CN"/>
    </w:rPr>
  </w:style>
  <w:style w:type="paragraph" w:customStyle="1" w:styleId="19">
    <w:name w:val="Абзац списка1"/>
    <w:basedOn w:val="a0"/>
    <w:rsid w:val="00CE167D"/>
    <w:pPr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1a">
    <w:name w:val="Без интервала1"/>
    <w:rsid w:val="00CE167D"/>
    <w:pPr>
      <w:widowControl w:val="0"/>
      <w:suppressAutoHyphens/>
      <w:spacing w:after="200" w:line="276" w:lineRule="auto"/>
    </w:pPr>
    <w:rPr>
      <w:rFonts w:ascii="Calibri" w:eastAsia="SimSun" w:hAnsi="Calibri" w:cs="font235"/>
      <w:kern w:val="1"/>
      <w:lang w:eastAsia="zh-CN"/>
    </w:rPr>
  </w:style>
  <w:style w:type="paragraph" w:customStyle="1" w:styleId="Style5">
    <w:name w:val="Style5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0">
    <w:name w:val="Font Style30"/>
    <w:rsid w:val="00CE167D"/>
    <w:rPr>
      <w:rFonts w:ascii="Courier New" w:hAnsi="Courier New" w:cs="Courier New" w:hint="default"/>
      <w:sz w:val="20"/>
      <w:szCs w:val="20"/>
    </w:rPr>
  </w:style>
  <w:style w:type="paragraph" w:customStyle="1" w:styleId="Style8">
    <w:name w:val="Style8"/>
    <w:basedOn w:val="a0"/>
    <w:rsid w:val="00CE167D"/>
    <w:pPr>
      <w:widowControl w:val="0"/>
      <w:autoSpaceDE w:val="0"/>
      <w:autoSpaceDN w:val="0"/>
      <w:adjustRightInd w:val="0"/>
      <w:spacing w:line="259" w:lineRule="exact"/>
      <w:ind w:hanging="125"/>
      <w:jc w:val="both"/>
    </w:pPr>
    <w:rPr>
      <w:rFonts w:eastAsia="Times New Roman"/>
      <w:sz w:val="24"/>
      <w:szCs w:val="24"/>
    </w:rPr>
  </w:style>
  <w:style w:type="character" w:customStyle="1" w:styleId="FontStyle29">
    <w:name w:val="Font Style29"/>
    <w:rsid w:val="00CE167D"/>
    <w:rPr>
      <w:rFonts w:ascii="Arial Black" w:hAnsi="Arial Black" w:cs="Arial Black" w:hint="default"/>
      <w:i/>
      <w:iCs/>
      <w:spacing w:val="20"/>
      <w:w w:val="120"/>
      <w:sz w:val="8"/>
      <w:szCs w:val="8"/>
    </w:rPr>
  </w:style>
  <w:style w:type="paragraph" w:customStyle="1" w:styleId="Style1">
    <w:name w:val="Style1"/>
    <w:basedOn w:val="a0"/>
    <w:rsid w:val="00CE167D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">
    <w:name w:val="Style4"/>
    <w:basedOn w:val="a0"/>
    <w:rsid w:val="00CE167D"/>
    <w:pPr>
      <w:widowControl w:val="0"/>
      <w:autoSpaceDE w:val="0"/>
      <w:autoSpaceDN w:val="0"/>
      <w:adjustRightInd w:val="0"/>
      <w:spacing w:line="264" w:lineRule="exact"/>
      <w:jc w:val="center"/>
    </w:pPr>
    <w:rPr>
      <w:rFonts w:eastAsia="Times New Roman"/>
      <w:sz w:val="24"/>
      <w:szCs w:val="24"/>
    </w:rPr>
  </w:style>
  <w:style w:type="character" w:customStyle="1" w:styleId="FontStyle31">
    <w:name w:val="Font Style31"/>
    <w:rsid w:val="00CE167D"/>
    <w:rPr>
      <w:rFonts w:ascii="Georgia" w:hAnsi="Georgia" w:cs="Georgia" w:hint="default"/>
      <w:sz w:val="8"/>
      <w:szCs w:val="8"/>
    </w:rPr>
  </w:style>
  <w:style w:type="character" w:customStyle="1" w:styleId="40">
    <w:name w:val="Заголовок 4 Знак"/>
    <w:basedOn w:val="a1"/>
    <w:link w:val="4"/>
    <w:rsid w:val="006F3E46"/>
    <w:rPr>
      <w:rFonts w:eastAsia="Times New Roman"/>
      <w:sz w:val="20"/>
      <w:szCs w:val="20"/>
      <w:lang w:eastAsia="zh-CN"/>
    </w:rPr>
  </w:style>
  <w:style w:type="character" w:customStyle="1" w:styleId="50">
    <w:name w:val="Заголовок 5 Знак"/>
    <w:basedOn w:val="a1"/>
    <w:link w:val="5"/>
    <w:rsid w:val="006F3E46"/>
    <w:rPr>
      <w:rFonts w:eastAsia="Times New Roman"/>
      <w:sz w:val="20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6F3E46"/>
    <w:rPr>
      <w:rFonts w:eastAsia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F3E46"/>
    <w:rPr>
      <w:rFonts w:eastAsia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F3E46"/>
    <w:rPr>
      <w:rFonts w:eastAsia="Times New Roman"/>
      <w:b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rsid w:val="006F3E46"/>
    <w:rPr>
      <w:rFonts w:ascii="Arial" w:eastAsia="Times New Roman" w:hAnsi="Arial" w:cs="Arial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6F3E46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6F3E46"/>
    <w:pPr>
      <w:widowControl w:val="0"/>
      <w:autoSpaceDE w:val="0"/>
      <w:autoSpaceDN w:val="0"/>
    </w:pPr>
    <w:rPr>
      <w:rFonts w:eastAsia="Times New Roman"/>
      <w:lang w:eastAsia="en-US"/>
    </w:rPr>
  </w:style>
  <w:style w:type="paragraph" w:customStyle="1" w:styleId="110">
    <w:name w:val="Знак11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00">
    <w:name w:val="Знак10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91">
    <w:name w:val="Знак9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81">
    <w:name w:val="Знак8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1">
    <w:name w:val="Знак7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24">
    <w:name w:val="Сетка таблицы2"/>
    <w:basedOn w:val="a2"/>
    <w:next w:val="ae"/>
    <w:uiPriority w:val="39"/>
    <w:rsid w:val="006F3E46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2">
    <w:name w:val="Основной текст_"/>
    <w:link w:val="1b"/>
    <w:rsid w:val="006F3E46"/>
    <w:rPr>
      <w:rFonts w:asciiTheme="minorHAnsi" w:eastAsiaTheme="minorHAnsi" w:hAnsiTheme="minorHAnsi" w:cstheme="minorBidi"/>
      <w:lang w:val="en-US" w:eastAsia="en-US"/>
    </w:rPr>
  </w:style>
  <w:style w:type="paragraph" w:customStyle="1" w:styleId="1b">
    <w:name w:val="Основной текст1"/>
    <w:basedOn w:val="a0"/>
    <w:link w:val="affff2"/>
    <w:rsid w:val="006F3E46"/>
    <w:pPr>
      <w:widowControl w:val="0"/>
      <w:spacing w:after="11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61">
    <w:name w:val="Знак6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3">
    <w:name w:val="Знак5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3">
    <w:name w:val="Знак4"/>
    <w:basedOn w:val="a0"/>
    <w:next w:val="2"/>
    <w:autoRedefine/>
    <w:rsid w:val="006F3E46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styleId="affff3">
    <w:name w:val="Body Text Indent"/>
    <w:basedOn w:val="a0"/>
    <w:link w:val="affff4"/>
    <w:unhideWhenUsed/>
    <w:rsid w:val="006F3E46"/>
    <w:pPr>
      <w:widowControl w:val="0"/>
      <w:autoSpaceDE w:val="0"/>
      <w:autoSpaceDN w:val="0"/>
      <w:spacing w:after="120"/>
      <w:ind w:left="283"/>
    </w:pPr>
    <w:rPr>
      <w:rFonts w:eastAsia="Times New Roman"/>
      <w:lang w:eastAsia="en-US"/>
    </w:rPr>
  </w:style>
  <w:style w:type="character" w:customStyle="1" w:styleId="affff4">
    <w:name w:val="Основной текст с отступом Знак"/>
    <w:basedOn w:val="a1"/>
    <w:link w:val="affff3"/>
    <w:rsid w:val="006F3E46"/>
    <w:rPr>
      <w:rFonts w:eastAsia="Times New Roman"/>
      <w:lang w:eastAsia="en-US"/>
    </w:rPr>
  </w:style>
  <w:style w:type="paragraph" w:customStyle="1" w:styleId="36">
    <w:name w:val="Знак3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37">
    <w:name w:val="Сетка таблицы3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0"/>
    <w:rsid w:val="006F3E4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44">
    <w:name w:val="Сетка таблицы4"/>
    <w:basedOn w:val="a2"/>
    <w:next w:val="ae"/>
    <w:rsid w:val="006F3E4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6F3E46"/>
  </w:style>
  <w:style w:type="character" w:customStyle="1" w:styleId="WW8Num1z1">
    <w:name w:val="WW8Num1z1"/>
    <w:rsid w:val="006F3E46"/>
  </w:style>
  <w:style w:type="character" w:customStyle="1" w:styleId="WW8Num1z2">
    <w:name w:val="WW8Num1z2"/>
    <w:rsid w:val="006F3E46"/>
  </w:style>
  <w:style w:type="character" w:customStyle="1" w:styleId="WW8Num1z3">
    <w:name w:val="WW8Num1z3"/>
    <w:rsid w:val="006F3E46"/>
  </w:style>
  <w:style w:type="character" w:customStyle="1" w:styleId="WW8Num1z4">
    <w:name w:val="WW8Num1z4"/>
    <w:rsid w:val="006F3E46"/>
  </w:style>
  <w:style w:type="character" w:customStyle="1" w:styleId="WW8Num1z5">
    <w:name w:val="WW8Num1z5"/>
    <w:rsid w:val="006F3E46"/>
  </w:style>
  <w:style w:type="character" w:customStyle="1" w:styleId="WW8Num1z6">
    <w:name w:val="WW8Num1z6"/>
    <w:rsid w:val="006F3E46"/>
  </w:style>
  <w:style w:type="character" w:customStyle="1" w:styleId="WW8Num1z7">
    <w:name w:val="WW8Num1z7"/>
    <w:rsid w:val="006F3E46"/>
  </w:style>
  <w:style w:type="character" w:customStyle="1" w:styleId="WW8Num1z8">
    <w:name w:val="WW8Num1z8"/>
    <w:rsid w:val="006F3E46"/>
  </w:style>
  <w:style w:type="character" w:customStyle="1" w:styleId="WW8Num2z0">
    <w:name w:val="WW8Num2z0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z0">
    <w:name w:val="WW8Num3z0"/>
    <w:rsid w:val="006F3E46"/>
    <w:rPr>
      <w:b w:val="0"/>
      <w:bCs w:val="0"/>
      <w:sz w:val="20"/>
      <w:szCs w:val="20"/>
    </w:rPr>
  </w:style>
  <w:style w:type="character" w:customStyle="1" w:styleId="WW8Num4z0">
    <w:name w:val="WW8Num4z0"/>
    <w:rsid w:val="006F3E46"/>
  </w:style>
  <w:style w:type="character" w:customStyle="1" w:styleId="WW8Num4z1">
    <w:name w:val="WW8Num4z1"/>
    <w:rsid w:val="006F3E46"/>
  </w:style>
  <w:style w:type="character" w:customStyle="1" w:styleId="WW8Num4z2">
    <w:name w:val="WW8Num4z2"/>
    <w:rsid w:val="006F3E46"/>
  </w:style>
  <w:style w:type="character" w:customStyle="1" w:styleId="WW8Num4z3">
    <w:name w:val="WW8Num4z3"/>
    <w:rsid w:val="006F3E46"/>
  </w:style>
  <w:style w:type="character" w:customStyle="1" w:styleId="WW8Num4z4">
    <w:name w:val="WW8Num4z4"/>
    <w:rsid w:val="006F3E46"/>
  </w:style>
  <w:style w:type="character" w:customStyle="1" w:styleId="WW8Num4z5">
    <w:name w:val="WW8Num4z5"/>
    <w:rsid w:val="006F3E46"/>
  </w:style>
  <w:style w:type="character" w:customStyle="1" w:styleId="WW8Num4z6">
    <w:name w:val="WW8Num4z6"/>
    <w:rsid w:val="006F3E46"/>
  </w:style>
  <w:style w:type="character" w:customStyle="1" w:styleId="WW8Num4z7">
    <w:name w:val="WW8Num4z7"/>
    <w:rsid w:val="006F3E46"/>
  </w:style>
  <w:style w:type="character" w:customStyle="1" w:styleId="WW8Num4z8">
    <w:name w:val="WW8Num4z8"/>
    <w:rsid w:val="006F3E46"/>
  </w:style>
  <w:style w:type="character" w:customStyle="1" w:styleId="WW8Num2z1">
    <w:name w:val="WW8Num2z1"/>
    <w:rsid w:val="006F3E46"/>
  </w:style>
  <w:style w:type="character" w:customStyle="1" w:styleId="WW8Num2z2">
    <w:name w:val="WW8Num2z2"/>
    <w:rsid w:val="006F3E46"/>
  </w:style>
  <w:style w:type="character" w:customStyle="1" w:styleId="WW8Num2z3">
    <w:name w:val="WW8Num2z3"/>
    <w:rsid w:val="006F3E46"/>
  </w:style>
  <w:style w:type="character" w:customStyle="1" w:styleId="WW8Num2z4">
    <w:name w:val="WW8Num2z4"/>
    <w:rsid w:val="006F3E46"/>
  </w:style>
  <w:style w:type="character" w:customStyle="1" w:styleId="WW8Num2z5">
    <w:name w:val="WW8Num2z5"/>
    <w:rsid w:val="006F3E46"/>
  </w:style>
  <w:style w:type="character" w:customStyle="1" w:styleId="WW8Num2z6">
    <w:name w:val="WW8Num2z6"/>
    <w:rsid w:val="006F3E46"/>
  </w:style>
  <w:style w:type="character" w:customStyle="1" w:styleId="WW8Num2z7">
    <w:name w:val="WW8Num2z7"/>
    <w:rsid w:val="006F3E46"/>
  </w:style>
  <w:style w:type="character" w:customStyle="1" w:styleId="WW8Num2z8">
    <w:name w:val="WW8Num2z8"/>
    <w:rsid w:val="006F3E46"/>
  </w:style>
  <w:style w:type="character" w:customStyle="1" w:styleId="WW8Num3z1">
    <w:name w:val="WW8Num3z1"/>
    <w:rsid w:val="006F3E46"/>
  </w:style>
  <w:style w:type="character" w:customStyle="1" w:styleId="WW8Num3z2">
    <w:name w:val="WW8Num3z2"/>
    <w:rsid w:val="006F3E46"/>
  </w:style>
  <w:style w:type="character" w:customStyle="1" w:styleId="WW8Num3z3">
    <w:name w:val="WW8Num3z3"/>
    <w:rsid w:val="006F3E46"/>
  </w:style>
  <w:style w:type="character" w:customStyle="1" w:styleId="WW8Num3z4">
    <w:name w:val="WW8Num3z4"/>
    <w:rsid w:val="006F3E46"/>
  </w:style>
  <w:style w:type="character" w:customStyle="1" w:styleId="WW8Num3z5">
    <w:name w:val="WW8Num3z5"/>
    <w:rsid w:val="006F3E46"/>
  </w:style>
  <w:style w:type="character" w:customStyle="1" w:styleId="WW8Num3z6">
    <w:name w:val="WW8Num3z6"/>
    <w:rsid w:val="006F3E46"/>
  </w:style>
  <w:style w:type="character" w:customStyle="1" w:styleId="WW8Num3z7">
    <w:name w:val="WW8Num3z7"/>
    <w:rsid w:val="006F3E46"/>
  </w:style>
  <w:style w:type="character" w:customStyle="1" w:styleId="WW8Num3z8">
    <w:name w:val="WW8Num3z8"/>
    <w:rsid w:val="006F3E46"/>
  </w:style>
  <w:style w:type="character" w:customStyle="1" w:styleId="WW8Num5z0">
    <w:name w:val="WW8Num5z0"/>
    <w:rsid w:val="006F3E46"/>
    <w:rPr>
      <w:sz w:val="28"/>
      <w:szCs w:val="28"/>
    </w:rPr>
  </w:style>
  <w:style w:type="character" w:customStyle="1" w:styleId="WW8Num5z1">
    <w:name w:val="WW8Num5z1"/>
    <w:rsid w:val="006F3E46"/>
  </w:style>
  <w:style w:type="character" w:customStyle="1" w:styleId="WW8Num5z2">
    <w:name w:val="WW8Num5z2"/>
    <w:rsid w:val="006F3E46"/>
  </w:style>
  <w:style w:type="character" w:customStyle="1" w:styleId="WW8Num5z3">
    <w:name w:val="WW8Num5z3"/>
    <w:rsid w:val="006F3E46"/>
  </w:style>
  <w:style w:type="character" w:customStyle="1" w:styleId="WW8Num5z4">
    <w:name w:val="WW8Num5z4"/>
    <w:rsid w:val="006F3E46"/>
  </w:style>
  <w:style w:type="character" w:customStyle="1" w:styleId="WW8Num5z5">
    <w:name w:val="WW8Num5z5"/>
    <w:rsid w:val="006F3E46"/>
  </w:style>
  <w:style w:type="character" w:customStyle="1" w:styleId="WW8Num5z6">
    <w:name w:val="WW8Num5z6"/>
    <w:rsid w:val="006F3E46"/>
  </w:style>
  <w:style w:type="character" w:customStyle="1" w:styleId="WW8Num5z7">
    <w:name w:val="WW8Num5z7"/>
    <w:rsid w:val="006F3E46"/>
  </w:style>
  <w:style w:type="character" w:customStyle="1" w:styleId="WW8Num5z8">
    <w:name w:val="WW8Num5z8"/>
    <w:rsid w:val="006F3E46"/>
  </w:style>
  <w:style w:type="character" w:customStyle="1" w:styleId="WW8Num6z0">
    <w:name w:val="WW8Num6z0"/>
    <w:rsid w:val="006F3E46"/>
    <w:rPr>
      <w:rFonts w:ascii="Symbol" w:hAnsi="Symbol" w:cs="Symbol" w:hint="default"/>
    </w:rPr>
  </w:style>
  <w:style w:type="character" w:customStyle="1" w:styleId="WW8Num6z1">
    <w:name w:val="WW8Num6z1"/>
    <w:rsid w:val="006F3E46"/>
    <w:rPr>
      <w:rFonts w:ascii="Courier New" w:hAnsi="Courier New" w:cs="Courier New" w:hint="default"/>
    </w:rPr>
  </w:style>
  <w:style w:type="character" w:customStyle="1" w:styleId="WW8Num6z2">
    <w:name w:val="WW8Num6z2"/>
    <w:rsid w:val="006F3E46"/>
    <w:rPr>
      <w:rFonts w:ascii="Wingdings" w:hAnsi="Wingdings" w:cs="Wingdings" w:hint="default"/>
    </w:rPr>
  </w:style>
  <w:style w:type="character" w:customStyle="1" w:styleId="WW8Num7z0">
    <w:name w:val="WW8Num7z0"/>
    <w:rsid w:val="006F3E46"/>
    <w:rPr>
      <w:rFonts w:ascii="Symbol" w:eastAsia="Times New Roman" w:hAnsi="Symbol" w:cs="Times New Roman" w:hint="default"/>
    </w:rPr>
  </w:style>
  <w:style w:type="character" w:customStyle="1" w:styleId="WW8Num7z1">
    <w:name w:val="WW8Num7z1"/>
    <w:rsid w:val="006F3E46"/>
    <w:rPr>
      <w:rFonts w:ascii="Courier New" w:hAnsi="Courier New" w:cs="Courier New" w:hint="default"/>
    </w:rPr>
  </w:style>
  <w:style w:type="character" w:customStyle="1" w:styleId="WW8Num7z2">
    <w:name w:val="WW8Num7z2"/>
    <w:rsid w:val="006F3E46"/>
    <w:rPr>
      <w:rFonts w:ascii="Wingdings" w:hAnsi="Wingdings" w:cs="Wingdings" w:hint="default"/>
    </w:rPr>
  </w:style>
  <w:style w:type="character" w:customStyle="1" w:styleId="WW8Num7z3">
    <w:name w:val="WW8Num7z3"/>
    <w:rsid w:val="006F3E46"/>
    <w:rPr>
      <w:rFonts w:ascii="Symbol" w:hAnsi="Symbol" w:cs="Symbol" w:hint="default"/>
    </w:rPr>
  </w:style>
  <w:style w:type="character" w:customStyle="1" w:styleId="WW8Num8z0">
    <w:name w:val="WW8Num8z0"/>
    <w:rsid w:val="006F3E46"/>
    <w:rPr>
      <w:rFonts w:cs="Times New Roman" w:hint="default"/>
    </w:rPr>
  </w:style>
  <w:style w:type="character" w:customStyle="1" w:styleId="WW8Num8z1">
    <w:name w:val="WW8Num8z1"/>
    <w:rsid w:val="006F3E46"/>
    <w:rPr>
      <w:rFonts w:cs="Times New Roman"/>
    </w:rPr>
  </w:style>
  <w:style w:type="character" w:customStyle="1" w:styleId="WW8Num9z0">
    <w:name w:val="WW8Num9z0"/>
    <w:rsid w:val="006F3E46"/>
    <w:rPr>
      <w:rFonts w:cs="Times New Roman"/>
    </w:rPr>
  </w:style>
  <w:style w:type="character" w:customStyle="1" w:styleId="WW8Num9z1">
    <w:name w:val="WW8Num9z1"/>
    <w:rsid w:val="006F3E46"/>
    <w:rPr>
      <w:rFonts w:hint="default"/>
    </w:rPr>
  </w:style>
  <w:style w:type="character" w:customStyle="1" w:styleId="WW8Num10z0">
    <w:name w:val="WW8Num10z0"/>
    <w:rsid w:val="006F3E46"/>
    <w:rPr>
      <w:rFonts w:cs="Times New Roman" w:hint="default"/>
    </w:rPr>
  </w:style>
  <w:style w:type="character" w:customStyle="1" w:styleId="WW8Num11z0">
    <w:name w:val="WW8Num11z0"/>
    <w:rsid w:val="006F3E46"/>
    <w:rPr>
      <w:rFonts w:ascii="Symbol" w:hAnsi="Symbol" w:cs="Symbol" w:hint="default"/>
    </w:rPr>
  </w:style>
  <w:style w:type="character" w:customStyle="1" w:styleId="WW8Num11z1">
    <w:name w:val="WW8Num11z1"/>
    <w:rsid w:val="006F3E46"/>
    <w:rPr>
      <w:rFonts w:ascii="Courier New" w:hAnsi="Courier New" w:cs="Courier New" w:hint="default"/>
    </w:rPr>
  </w:style>
  <w:style w:type="character" w:customStyle="1" w:styleId="WW8Num11z2">
    <w:name w:val="WW8Num11z2"/>
    <w:rsid w:val="006F3E46"/>
    <w:rPr>
      <w:rFonts w:ascii="Wingdings" w:hAnsi="Wingdings" w:cs="Wingdings" w:hint="default"/>
    </w:rPr>
  </w:style>
  <w:style w:type="character" w:customStyle="1" w:styleId="WW8Num12z0">
    <w:name w:val="WW8Num12z0"/>
    <w:rsid w:val="006F3E46"/>
    <w:rPr>
      <w:rFonts w:ascii="Symbol" w:hAnsi="Symbol" w:cs="Symbol" w:hint="default"/>
    </w:rPr>
  </w:style>
  <w:style w:type="character" w:customStyle="1" w:styleId="WW8Num12z1">
    <w:name w:val="WW8Num12z1"/>
    <w:rsid w:val="006F3E46"/>
    <w:rPr>
      <w:rFonts w:ascii="Courier New" w:hAnsi="Courier New" w:cs="Courier New" w:hint="default"/>
    </w:rPr>
  </w:style>
  <w:style w:type="character" w:customStyle="1" w:styleId="WW8Num12z2">
    <w:name w:val="WW8Num12z2"/>
    <w:rsid w:val="006F3E46"/>
    <w:rPr>
      <w:rFonts w:ascii="Wingdings" w:hAnsi="Wingdings" w:cs="Wingdings" w:hint="default"/>
    </w:rPr>
  </w:style>
  <w:style w:type="character" w:customStyle="1" w:styleId="WW8Num13z0">
    <w:name w:val="WW8Num13z0"/>
    <w:rsid w:val="006F3E46"/>
    <w:rPr>
      <w:rFonts w:cs="Times New Roman" w:hint="default"/>
    </w:rPr>
  </w:style>
  <w:style w:type="character" w:customStyle="1" w:styleId="WW8Num13z1">
    <w:name w:val="WW8Num13z1"/>
    <w:rsid w:val="006F3E46"/>
    <w:rPr>
      <w:rFonts w:cs="Times New Roman"/>
    </w:rPr>
  </w:style>
  <w:style w:type="character" w:customStyle="1" w:styleId="WW8Num14z0">
    <w:name w:val="WW8Num14z0"/>
    <w:rsid w:val="006F3E46"/>
    <w:rPr>
      <w:rFonts w:hint="default"/>
      <w:b w:val="0"/>
      <w:color w:val="auto"/>
      <w:sz w:val="24"/>
    </w:rPr>
  </w:style>
  <w:style w:type="character" w:customStyle="1" w:styleId="WW8Num14z1">
    <w:name w:val="WW8Num14z1"/>
    <w:rsid w:val="006F3E46"/>
    <w:rPr>
      <w:rFonts w:hint="default"/>
      <w:b/>
      <w:color w:val="auto"/>
      <w:sz w:val="28"/>
      <w:szCs w:val="28"/>
    </w:rPr>
  </w:style>
  <w:style w:type="character" w:customStyle="1" w:styleId="WW8Num15z0">
    <w:name w:val="WW8Num15z0"/>
    <w:rsid w:val="006F3E46"/>
    <w:rPr>
      <w:rFonts w:hint="default"/>
    </w:rPr>
  </w:style>
  <w:style w:type="character" w:customStyle="1" w:styleId="WW8Num16z0">
    <w:name w:val="WW8Num16z0"/>
    <w:rsid w:val="006F3E46"/>
    <w:rPr>
      <w:rFonts w:hint="default"/>
      <w:color w:val="000000"/>
    </w:rPr>
  </w:style>
  <w:style w:type="character" w:customStyle="1" w:styleId="WW8Num16z1">
    <w:name w:val="WW8Num16z1"/>
    <w:rsid w:val="006F3E46"/>
  </w:style>
  <w:style w:type="character" w:customStyle="1" w:styleId="WW8Num16z2">
    <w:name w:val="WW8Num16z2"/>
    <w:rsid w:val="006F3E46"/>
  </w:style>
  <w:style w:type="character" w:customStyle="1" w:styleId="WW8Num16z3">
    <w:name w:val="WW8Num16z3"/>
    <w:rsid w:val="006F3E46"/>
  </w:style>
  <w:style w:type="character" w:customStyle="1" w:styleId="WW8Num16z4">
    <w:name w:val="WW8Num16z4"/>
    <w:rsid w:val="006F3E46"/>
  </w:style>
  <w:style w:type="character" w:customStyle="1" w:styleId="WW8Num16z5">
    <w:name w:val="WW8Num16z5"/>
    <w:rsid w:val="006F3E46"/>
  </w:style>
  <w:style w:type="character" w:customStyle="1" w:styleId="WW8Num16z6">
    <w:name w:val="WW8Num16z6"/>
    <w:rsid w:val="006F3E46"/>
  </w:style>
  <w:style w:type="character" w:customStyle="1" w:styleId="WW8Num16z7">
    <w:name w:val="WW8Num16z7"/>
    <w:rsid w:val="006F3E46"/>
  </w:style>
  <w:style w:type="character" w:customStyle="1" w:styleId="WW8Num16z8">
    <w:name w:val="WW8Num16z8"/>
    <w:rsid w:val="006F3E46"/>
  </w:style>
  <w:style w:type="character" w:customStyle="1" w:styleId="WW8Num17z0">
    <w:name w:val="WW8Num17z0"/>
    <w:rsid w:val="006F3E46"/>
  </w:style>
  <w:style w:type="character" w:customStyle="1" w:styleId="WW8Num17z1">
    <w:name w:val="WW8Num17z1"/>
    <w:rsid w:val="006F3E46"/>
  </w:style>
  <w:style w:type="character" w:customStyle="1" w:styleId="WW8Num17z2">
    <w:name w:val="WW8Num17z2"/>
    <w:rsid w:val="006F3E46"/>
  </w:style>
  <w:style w:type="character" w:customStyle="1" w:styleId="WW8Num17z3">
    <w:name w:val="WW8Num17z3"/>
    <w:rsid w:val="006F3E46"/>
  </w:style>
  <w:style w:type="character" w:customStyle="1" w:styleId="WW8Num17z4">
    <w:name w:val="WW8Num17z4"/>
    <w:rsid w:val="006F3E46"/>
  </w:style>
  <w:style w:type="character" w:customStyle="1" w:styleId="WW8Num17z5">
    <w:name w:val="WW8Num17z5"/>
    <w:rsid w:val="006F3E46"/>
  </w:style>
  <w:style w:type="character" w:customStyle="1" w:styleId="WW8Num17z6">
    <w:name w:val="WW8Num17z6"/>
    <w:rsid w:val="006F3E46"/>
  </w:style>
  <w:style w:type="character" w:customStyle="1" w:styleId="WW8Num17z7">
    <w:name w:val="WW8Num17z7"/>
    <w:rsid w:val="006F3E46"/>
  </w:style>
  <w:style w:type="character" w:customStyle="1" w:styleId="WW8Num17z8">
    <w:name w:val="WW8Num17z8"/>
    <w:rsid w:val="006F3E46"/>
  </w:style>
  <w:style w:type="character" w:customStyle="1" w:styleId="WW8Num18z0">
    <w:name w:val="WW8Num18z0"/>
    <w:rsid w:val="006F3E46"/>
    <w:rPr>
      <w:rFonts w:ascii="Symbol" w:hAnsi="Symbol" w:cs="Symbol" w:hint="default"/>
    </w:rPr>
  </w:style>
  <w:style w:type="character" w:customStyle="1" w:styleId="WW8Num18z1">
    <w:name w:val="WW8Num18z1"/>
    <w:rsid w:val="006F3E46"/>
    <w:rPr>
      <w:rFonts w:ascii="Courier New" w:hAnsi="Courier New" w:cs="Courier New" w:hint="default"/>
    </w:rPr>
  </w:style>
  <w:style w:type="character" w:customStyle="1" w:styleId="WW8Num18z2">
    <w:name w:val="WW8Num18z2"/>
    <w:rsid w:val="006F3E46"/>
    <w:rPr>
      <w:rFonts w:ascii="Wingdings" w:hAnsi="Wingdings" w:cs="Wingdings" w:hint="default"/>
    </w:rPr>
  </w:style>
  <w:style w:type="character" w:customStyle="1" w:styleId="WW8Num19z0">
    <w:name w:val="WW8Num19z0"/>
    <w:rsid w:val="006F3E46"/>
    <w:rPr>
      <w:rFonts w:cs="Times New Roman" w:hint="default"/>
      <w:color w:val="000000"/>
      <w:sz w:val="28"/>
    </w:rPr>
  </w:style>
  <w:style w:type="character" w:customStyle="1" w:styleId="WW8Num19z1">
    <w:name w:val="WW8Num19z1"/>
    <w:rsid w:val="006F3E46"/>
    <w:rPr>
      <w:rFonts w:cs="Times New Roman"/>
    </w:rPr>
  </w:style>
  <w:style w:type="character" w:customStyle="1" w:styleId="1c">
    <w:name w:val="Основной шрифт абзаца1"/>
    <w:rsid w:val="006F3E46"/>
  </w:style>
  <w:style w:type="character" w:customStyle="1" w:styleId="FontStyle17">
    <w:name w:val="Font Style17"/>
    <w:rsid w:val="006F3E46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26">
    <w:name w:val="Основной текст 2 Знак"/>
    <w:rsid w:val="006F3E46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6F3E46"/>
    <w:rPr>
      <w:rFonts w:ascii="Times New Roman" w:hAnsi="Times New Roman" w:cs="Times New Roman"/>
      <w:b/>
      <w:bCs/>
      <w:sz w:val="22"/>
      <w:szCs w:val="22"/>
    </w:rPr>
  </w:style>
  <w:style w:type="character" w:customStyle="1" w:styleId="QuoteChar">
    <w:name w:val="Quote Char"/>
    <w:rsid w:val="006F3E46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affff5">
    <w:name w:val="Основной шрифт"/>
    <w:rsid w:val="006F3E46"/>
  </w:style>
  <w:style w:type="character" w:styleId="affff6">
    <w:name w:val="Strong"/>
    <w:qFormat/>
    <w:rsid w:val="006F3E46"/>
    <w:rPr>
      <w:rFonts w:cs="Times New Roman"/>
      <w:b/>
    </w:rPr>
  </w:style>
  <w:style w:type="character" w:customStyle="1" w:styleId="HTMLMarkup">
    <w:name w:val="HTML Markup"/>
    <w:rsid w:val="006F3E46"/>
    <w:rPr>
      <w:vanish/>
      <w:color w:val="FF0000"/>
    </w:rPr>
  </w:style>
  <w:style w:type="character" w:customStyle="1" w:styleId="27">
    <w:name w:val="Основной текст с отступом 2 Знак"/>
    <w:link w:val="28"/>
    <w:rsid w:val="006F3E46"/>
    <w:rPr>
      <w:rFonts w:ascii="Times New Roman" w:hAnsi="Times New Roman" w:cs="Times New Roman"/>
      <w:sz w:val="20"/>
      <w:szCs w:val="20"/>
    </w:rPr>
  </w:style>
  <w:style w:type="character" w:customStyle="1" w:styleId="38">
    <w:name w:val="Основной текст 3 Знак"/>
    <w:rsid w:val="006F3E46"/>
    <w:rPr>
      <w:rFonts w:ascii="Times New Roman" w:hAnsi="Times New Roman" w:cs="Times New Roman"/>
      <w:b/>
      <w:caps/>
      <w:sz w:val="20"/>
      <w:szCs w:val="20"/>
    </w:rPr>
  </w:style>
  <w:style w:type="character" w:customStyle="1" w:styleId="text">
    <w:name w:val="text"/>
    <w:rsid w:val="006F3E46"/>
    <w:rPr>
      <w:rFonts w:cs="Times New Roman"/>
    </w:rPr>
  </w:style>
  <w:style w:type="character" w:customStyle="1" w:styleId="affff7">
    <w:name w:val="Текст сноски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6F3E4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rsid w:val="006F3E46"/>
    <w:rPr>
      <w:rFonts w:ascii="Times New Roman" w:hAnsi="Times New Roman" w:cs="Times New Roman"/>
      <w:sz w:val="24"/>
      <w:szCs w:val="24"/>
    </w:rPr>
  </w:style>
  <w:style w:type="character" w:customStyle="1" w:styleId="grame">
    <w:name w:val="grame"/>
    <w:rsid w:val="006F3E46"/>
    <w:rPr>
      <w:rFonts w:cs="Times New Roman"/>
    </w:rPr>
  </w:style>
  <w:style w:type="character" w:customStyle="1" w:styleId="101">
    <w:name w:val="Знак Знак10"/>
    <w:rsid w:val="006F3E46"/>
    <w:rPr>
      <w:rFonts w:ascii="Times New Roman" w:hAnsi="Times New Roman" w:cs="Times New Roman"/>
      <w:b/>
      <w:bCs/>
      <w:sz w:val="26"/>
      <w:szCs w:val="26"/>
    </w:rPr>
  </w:style>
  <w:style w:type="character" w:customStyle="1" w:styleId="affff8">
    <w:name w:val="Схема документа Знак"/>
    <w:rsid w:val="006F3E4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d">
    <w:name w:val="Знак примечания1"/>
    <w:rsid w:val="006F3E46"/>
    <w:rPr>
      <w:rFonts w:cs="Times New Roman"/>
      <w:sz w:val="16"/>
      <w:szCs w:val="16"/>
    </w:rPr>
  </w:style>
  <w:style w:type="character" w:customStyle="1" w:styleId="affff9">
    <w:name w:val="Текст примечания Знак"/>
    <w:rsid w:val="006F3E46"/>
    <w:rPr>
      <w:rFonts w:ascii="Times New Roman" w:hAnsi="Times New Roman" w:cs="Times New Roman"/>
      <w:sz w:val="20"/>
      <w:szCs w:val="20"/>
    </w:rPr>
  </w:style>
  <w:style w:type="character" w:customStyle="1" w:styleId="affffa">
    <w:name w:val="Тема примечания Знак"/>
    <w:rsid w:val="006F3E46"/>
    <w:rPr>
      <w:rFonts w:ascii="Times New Roman" w:hAnsi="Times New Roman" w:cs="Times New Roman"/>
      <w:b/>
      <w:bCs/>
      <w:sz w:val="20"/>
      <w:szCs w:val="20"/>
    </w:rPr>
  </w:style>
  <w:style w:type="character" w:customStyle="1" w:styleId="affffb">
    <w:name w:val="Символ сноски"/>
    <w:rsid w:val="006F3E46"/>
    <w:rPr>
      <w:rFonts w:cs="Times New Roman"/>
      <w:vertAlign w:val="superscript"/>
    </w:rPr>
  </w:style>
  <w:style w:type="character" w:customStyle="1" w:styleId="45">
    <w:name w:val="Знак Знак4"/>
    <w:rsid w:val="006F3E46"/>
    <w:rPr>
      <w:rFonts w:cs="Times New Roman"/>
      <w:sz w:val="24"/>
      <w:szCs w:val="24"/>
    </w:rPr>
  </w:style>
  <w:style w:type="character" w:customStyle="1" w:styleId="1e">
    <w:name w:val="Основной текст Знак Знак Знак Знак1"/>
    <w:rsid w:val="006F3E46"/>
    <w:rPr>
      <w:sz w:val="24"/>
      <w:szCs w:val="24"/>
      <w:lang w:bidi="ar-SA"/>
    </w:rPr>
  </w:style>
  <w:style w:type="character" w:customStyle="1" w:styleId="220">
    <w:name w:val="Знак Знак22"/>
    <w:rsid w:val="006F3E46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210">
    <w:name w:val="Знак Знак21"/>
    <w:rsid w:val="006F3E4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0">
    <w:name w:val="Знак Знак20"/>
    <w:rsid w:val="006F3E46"/>
    <w:rPr>
      <w:rFonts w:ascii="Arial" w:eastAsia="Times New Roman" w:hAnsi="Arial" w:cs="Arial"/>
      <w:b/>
      <w:bCs/>
      <w:sz w:val="26"/>
      <w:szCs w:val="26"/>
    </w:rPr>
  </w:style>
  <w:style w:type="character" w:customStyle="1" w:styleId="190">
    <w:name w:val="Знак Знак19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80">
    <w:name w:val="Знак Знак18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170">
    <w:name w:val="Знак Знак17"/>
    <w:rsid w:val="006F3E46"/>
    <w:rPr>
      <w:rFonts w:ascii="Times New Roman" w:eastAsia="Times New Roman" w:hAnsi="Times New Roman" w:cs="Times New Roman"/>
      <w:b/>
      <w:bCs/>
    </w:rPr>
  </w:style>
  <w:style w:type="character" w:customStyle="1" w:styleId="160">
    <w:name w:val="Знак Знак16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50">
    <w:name w:val="Знак Знак15"/>
    <w:rsid w:val="006F3E4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40">
    <w:name w:val="Знак Знак14"/>
    <w:rsid w:val="006F3E46"/>
    <w:rPr>
      <w:rFonts w:ascii="Arial" w:eastAsia="Times New Roman" w:hAnsi="Arial" w:cs="Arial"/>
    </w:rPr>
  </w:style>
  <w:style w:type="character" w:customStyle="1" w:styleId="130">
    <w:name w:val="Знак Знак13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20">
    <w:name w:val="Знак Знак12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111">
    <w:name w:val="Знак Знак11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Знак Знак9"/>
    <w:rsid w:val="006F3E46"/>
    <w:rPr>
      <w:rFonts w:ascii="Times New Roman" w:eastAsia="Times New Roman" w:hAnsi="Times New Roman" w:cs="Times New Roman"/>
      <w:sz w:val="24"/>
      <w:szCs w:val="24"/>
    </w:rPr>
  </w:style>
  <w:style w:type="character" w:customStyle="1" w:styleId="82">
    <w:name w:val="Знак Знак8"/>
    <w:rsid w:val="006F3E46"/>
    <w:rPr>
      <w:rFonts w:ascii="Tahoma" w:eastAsia="Times New Roman" w:hAnsi="Tahoma" w:cs="Tahoma"/>
      <w:sz w:val="16"/>
      <w:szCs w:val="16"/>
    </w:rPr>
  </w:style>
  <w:style w:type="character" w:customStyle="1" w:styleId="29">
    <w:name w:val="Цитата 2 Знак"/>
    <w:rsid w:val="006F3E46"/>
    <w:rPr>
      <w:i/>
      <w:iCs/>
      <w:color w:val="000000"/>
      <w:sz w:val="24"/>
      <w:szCs w:val="24"/>
      <w:lang w:val="ru-RU" w:bidi="ar-SA"/>
    </w:rPr>
  </w:style>
  <w:style w:type="character" w:customStyle="1" w:styleId="72">
    <w:name w:val="Знак Знак7"/>
    <w:rsid w:val="006F3E46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62">
    <w:name w:val="Знак Знак6"/>
    <w:rsid w:val="006F3E46"/>
    <w:rPr>
      <w:rFonts w:ascii="Times New Roman" w:eastAsia="Times New Roman" w:hAnsi="Times New Roman" w:cs="Times New Roman"/>
      <w:sz w:val="28"/>
      <w:szCs w:val="20"/>
    </w:rPr>
  </w:style>
  <w:style w:type="character" w:customStyle="1" w:styleId="54">
    <w:name w:val="Знак Знак5"/>
    <w:rsid w:val="006F3E46"/>
    <w:rPr>
      <w:rFonts w:ascii="Times New Roman" w:eastAsia="Times New Roman" w:hAnsi="Times New Roman" w:cs="Times New Roman"/>
      <w:sz w:val="24"/>
      <w:szCs w:val="20"/>
    </w:rPr>
  </w:style>
  <w:style w:type="character" w:customStyle="1" w:styleId="39">
    <w:name w:val="Знак Знак3"/>
    <w:rsid w:val="006F3E46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TableFootnotelast1">
    <w:name w:val="Table_Footnote_last Знак1"/>
    <w:rsid w:val="006F3E46"/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Знак Знак2"/>
    <w:rsid w:val="006F3E4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ffffc">
    <w:name w:val="Знак Знак"/>
    <w:rsid w:val="006F3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6F3E46"/>
  </w:style>
  <w:style w:type="character" w:customStyle="1" w:styleId="affffd">
    <w:name w:val="Символ нумерации"/>
    <w:rsid w:val="006F3E46"/>
    <w:rPr>
      <w:b w:val="0"/>
      <w:bCs w:val="0"/>
      <w:sz w:val="20"/>
      <w:szCs w:val="20"/>
    </w:rPr>
  </w:style>
  <w:style w:type="paragraph" w:customStyle="1" w:styleId="1f">
    <w:name w:val="Заголовок1"/>
    <w:basedOn w:val="a0"/>
    <w:next w:val="afff0"/>
    <w:rsid w:val="006F3E46"/>
    <w:pPr>
      <w:spacing w:line="360" w:lineRule="auto"/>
      <w:jc w:val="center"/>
    </w:pPr>
    <w:rPr>
      <w:rFonts w:eastAsia="Times New Roman"/>
      <w:b/>
      <w:caps/>
      <w:sz w:val="20"/>
      <w:szCs w:val="20"/>
      <w:lang w:eastAsia="zh-CN"/>
    </w:rPr>
  </w:style>
  <w:style w:type="paragraph" w:styleId="affffe">
    <w:name w:val="List"/>
    <w:basedOn w:val="afff0"/>
    <w:rsid w:val="006F3E46"/>
    <w:pPr>
      <w:shd w:val="clear" w:color="auto" w:fill="auto"/>
      <w:spacing w:after="120" w:line="240" w:lineRule="auto"/>
      <w:jc w:val="left"/>
    </w:pPr>
    <w:rPr>
      <w:rFonts w:eastAsia="Times New Roman" w:cs="Mangal"/>
      <w:sz w:val="24"/>
      <w:szCs w:val="24"/>
      <w:u w:color="000000"/>
      <w:lang w:eastAsia="zh-CN"/>
    </w:rPr>
  </w:style>
  <w:style w:type="paragraph" w:styleId="afffff">
    <w:name w:val="caption"/>
    <w:basedOn w:val="a0"/>
    <w:qFormat/>
    <w:rsid w:val="006F3E46"/>
    <w:pPr>
      <w:suppressLineNumbers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0">
    <w:name w:val="Указатель1"/>
    <w:basedOn w:val="a0"/>
    <w:rsid w:val="006F3E46"/>
    <w:pPr>
      <w:suppressLineNumbers/>
    </w:pPr>
    <w:rPr>
      <w:rFonts w:eastAsia="Times New Roman" w:cs="Mangal"/>
      <w:sz w:val="24"/>
      <w:szCs w:val="24"/>
      <w:lang w:eastAsia="zh-CN"/>
    </w:rPr>
  </w:style>
  <w:style w:type="paragraph" w:styleId="3a">
    <w:name w:val="toc 3"/>
    <w:basedOn w:val="a0"/>
    <w:next w:val="a0"/>
    <w:rsid w:val="006F3E46"/>
    <w:pPr>
      <w:tabs>
        <w:tab w:val="right" w:leader="dot" w:pos="9781"/>
      </w:tabs>
      <w:ind w:left="-284"/>
      <w:jc w:val="both"/>
    </w:pPr>
    <w:rPr>
      <w:rFonts w:eastAsia="Times New Roman"/>
      <w:sz w:val="26"/>
      <w:szCs w:val="26"/>
    </w:rPr>
  </w:style>
  <w:style w:type="paragraph" w:customStyle="1" w:styleId="211">
    <w:name w:val="Основной текст 21"/>
    <w:basedOn w:val="a0"/>
    <w:rsid w:val="006F3E46"/>
    <w:pPr>
      <w:spacing w:after="120" w:line="480" w:lineRule="auto"/>
    </w:pPr>
    <w:rPr>
      <w:rFonts w:eastAsia="Times New Roman"/>
      <w:sz w:val="24"/>
      <w:szCs w:val="24"/>
      <w:lang w:eastAsia="zh-CN"/>
    </w:rPr>
  </w:style>
  <w:style w:type="paragraph" w:customStyle="1" w:styleId="212">
    <w:name w:val="Цитата 21"/>
    <w:basedOn w:val="a0"/>
    <w:next w:val="a0"/>
    <w:rsid w:val="006F3E46"/>
    <w:rPr>
      <w:rFonts w:eastAsia="Times New Roman"/>
      <w:i/>
      <w:iCs/>
      <w:color w:val="000000"/>
      <w:sz w:val="24"/>
      <w:szCs w:val="24"/>
      <w:lang w:eastAsia="zh-CN"/>
    </w:rPr>
  </w:style>
  <w:style w:type="paragraph" w:customStyle="1" w:styleId="1f1">
    <w:name w:val="Название объекта1"/>
    <w:basedOn w:val="a0"/>
    <w:next w:val="a0"/>
    <w:rsid w:val="006F3E46"/>
    <w:pPr>
      <w:suppressAutoHyphens/>
    </w:pPr>
    <w:rPr>
      <w:rFonts w:eastAsia="Times New Roman"/>
      <w:b/>
      <w:bCs/>
      <w:sz w:val="20"/>
      <w:szCs w:val="20"/>
      <w:lang w:eastAsia="zh-CN"/>
    </w:rPr>
  </w:style>
  <w:style w:type="paragraph" w:customStyle="1" w:styleId="213">
    <w:name w:val="Основной текст с отступом 21"/>
    <w:basedOn w:val="a0"/>
    <w:rsid w:val="006F3E46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zh-CN"/>
    </w:rPr>
  </w:style>
  <w:style w:type="paragraph" w:customStyle="1" w:styleId="font5">
    <w:name w:val="font5"/>
    <w:basedOn w:val="a0"/>
    <w:rsid w:val="006F3E46"/>
    <w:pPr>
      <w:spacing w:before="280" w:after="280"/>
    </w:pPr>
    <w:rPr>
      <w:rFonts w:eastAsia="Times New Roman"/>
      <w:b/>
      <w:bCs/>
      <w:color w:val="000000"/>
      <w:lang w:eastAsia="zh-CN"/>
    </w:rPr>
  </w:style>
  <w:style w:type="paragraph" w:customStyle="1" w:styleId="font6">
    <w:name w:val="font6"/>
    <w:basedOn w:val="a0"/>
    <w:rsid w:val="006F3E46"/>
    <w:pPr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0"/>
    <w:rsid w:val="006F3E46"/>
    <w:pPr>
      <w:spacing w:before="280" w:after="280"/>
    </w:pPr>
    <w:rPr>
      <w:rFonts w:ascii="Calibri" w:eastAsia="Times New Roman" w:hAnsi="Calibri" w:cs="Calibri"/>
      <w:color w:val="000000"/>
      <w:lang w:eastAsia="zh-CN"/>
    </w:rPr>
  </w:style>
  <w:style w:type="paragraph" w:customStyle="1" w:styleId="ed">
    <w:name w:val="дeсновdой те"/>
    <w:basedOn w:val="a0"/>
    <w:rsid w:val="006F3E46"/>
    <w:pPr>
      <w:widowControl w:val="0"/>
      <w:tabs>
        <w:tab w:val="left" w:pos="0"/>
      </w:tabs>
      <w:ind w:right="283"/>
      <w:jc w:val="both"/>
    </w:pPr>
    <w:rPr>
      <w:rFonts w:eastAsia="Times New Roman"/>
      <w:sz w:val="28"/>
      <w:szCs w:val="20"/>
      <w:lang w:eastAsia="zh-CN"/>
    </w:rPr>
  </w:style>
  <w:style w:type="paragraph" w:customStyle="1" w:styleId="afffff0">
    <w:name w:val="Табличный"/>
    <w:basedOn w:val="a0"/>
    <w:rsid w:val="006F3E46"/>
    <w:pPr>
      <w:widowControl w:val="0"/>
      <w:jc w:val="center"/>
    </w:pPr>
    <w:rPr>
      <w:rFonts w:eastAsia="Times New Roman"/>
      <w:sz w:val="26"/>
      <w:szCs w:val="20"/>
      <w:lang w:eastAsia="zh-CN"/>
    </w:rPr>
  </w:style>
  <w:style w:type="paragraph" w:customStyle="1" w:styleId="Blockquote">
    <w:name w:val="Blockquote"/>
    <w:basedOn w:val="a0"/>
    <w:rsid w:val="006F3E46"/>
    <w:pPr>
      <w:widowControl w:val="0"/>
      <w:spacing w:before="100" w:after="100"/>
      <w:ind w:left="360" w:right="360"/>
      <w:jc w:val="both"/>
    </w:pPr>
    <w:rPr>
      <w:rFonts w:eastAsia="Times New Roman"/>
      <w:sz w:val="24"/>
      <w:szCs w:val="20"/>
      <w:lang w:eastAsia="zh-CN"/>
    </w:rPr>
  </w:style>
  <w:style w:type="paragraph" w:styleId="2b">
    <w:name w:val="List Bullet 2"/>
    <w:basedOn w:val="a0"/>
    <w:rsid w:val="006F3E46"/>
    <w:pPr>
      <w:ind w:left="566" w:firstLine="285"/>
      <w:jc w:val="both"/>
    </w:pPr>
    <w:rPr>
      <w:rFonts w:eastAsia="Times New Roman"/>
      <w:sz w:val="20"/>
      <w:szCs w:val="20"/>
      <w:lang w:eastAsia="zh-CN"/>
    </w:rPr>
  </w:style>
  <w:style w:type="paragraph" w:customStyle="1" w:styleId="221">
    <w:name w:val="Основной текст с отступом 22"/>
    <w:basedOn w:val="a0"/>
    <w:rsid w:val="006F3E46"/>
    <w:pPr>
      <w:widowControl w:val="0"/>
      <w:ind w:firstLine="284"/>
      <w:jc w:val="both"/>
    </w:pPr>
    <w:rPr>
      <w:rFonts w:eastAsia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0"/>
    <w:rsid w:val="006F3E46"/>
    <w:pPr>
      <w:widowControl w:val="0"/>
      <w:ind w:firstLine="426"/>
      <w:jc w:val="both"/>
    </w:pPr>
    <w:rPr>
      <w:rFonts w:eastAsia="Times New Roman"/>
      <w:sz w:val="20"/>
      <w:szCs w:val="20"/>
      <w:lang w:eastAsia="zh-CN"/>
    </w:rPr>
  </w:style>
  <w:style w:type="paragraph" w:customStyle="1" w:styleId="311">
    <w:name w:val="Основной текст 31"/>
    <w:basedOn w:val="a0"/>
    <w:rsid w:val="006F3E46"/>
    <w:pPr>
      <w:widowControl w:val="0"/>
      <w:tabs>
        <w:tab w:val="left" w:pos="426"/>
      </w:tabs>
      <w:jc w:val="both"/>
    </w:pPr>
    <w:rPr>
      <w:rFonts w:eastAsia="Times New Roman"/>
      <w:b/>
      <w:caps/>
      <w:sz w:val="20"/>
      <w:szCs w:val="20"/>
      <w:lang w:eastAsia="zh-CN"/>
    </w:rPr>
  </w:style>
  <w:style w:type="paragraph" w:customStyle="1" w:styleId="1f2">
    <w:name w:val="Знак Знак Знак1 Знак"/>
    <w:basedOn w:val="a0"/>
    <w:rsid w:val="006F3E46"/>
    <w:pPr>
      <w:spacing w:after="160" w:line="240" w:lineRule="exact"/>
    </w:pPr>
    <w:rPr>
      <w:rFonts w:eastAsia="SimSun"/>
      <w:b/>
      <w:sz w:val="28"/>
      <w:szCs w:val="24"/>
      <w:lang w:val="en-US" w:eastAsia="zh-CN"/>
    </w:rPr>
  </w:style>
  <w:style w:type="paragraph" w:styleId="1f3">
    <w:name w:val="toc 1"/>
    <w:basedOn w:val="a0"/>
    <w:next w:val="a0"/>
    <w:rsid w:val="006F3E46"/>
    <w:pPr>
      <w:widowControl w:val="0"/>
      <w:tabs>
        <w:tab w:val="right" w:leader="dot" w:pos="9628"/>
      </w:tabs>
      <w:jc w:val="both"/>
    </w:pPr>
    <w:rPr>
      <w:rFonts w:eastAsia="Times New Roman"/>
      <w:sz w:val="20"/>
      <w:szCs w:val="20"/>
      <w:lang w:eastAsia="zh-CN"/>
    </w:rPr>
  </w:style>
  <w:style w:type="paragraph" w:styleId="afffff1">
    <w:name w:val="footnote text"/>
    <w:basedOn w:val="a0"/>
    <w:link w:val="1f4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character" w:customStyle="1" w:styleId="1f4">
    <w:name w:val="Текст сноски Знак1"/>
    <w:basedOn w:val="a1"/>
    <w:link w:val="afffff1"/>
    <w:rsid w:val="006F3E46"/>
    <w:rPr>
      <w:rFonts w:eastAsia="Times New Roman"/>
      <w:sz w:val="20"/>
      <w:szCs w:val="20"/>
      <w:lang w:eastAsia="zh-CN"/>
    </w:rPr>
  </w:style>
  <w:style w:type="paragraph" w:customStyle="1" w:styleId="consplusnormal0">
    <w:name w:val="consplusnormal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1f5">
    <w:name w:val="Схема документа1"/>
    <w:basedOn w:val="a0"/>
    <w:rsid w:val="006F3E46"/>
    <w:pPr>
      <w:widowControl w:val="0"/>
      <w:shd w:val="clear" w:color="auto" w:fill="000080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f6">
    <w:name w:val="Текст примечания1"/>
    <w:basedOn w:val="a0"/>
    <w:rsid w:val="006F3E46"/>
    <w:pPr>
      <w:widowControl w:val="0"/>
      <w:jc w:val="both"/>
    </w:pPr>
    <w:rPr>
      <w:rFonts w:eastAsia="Times New Roman"/>
      <w:sz w:val="20"/>
      <w:szCs w:val="20"/>
      <w:lang w:eastAsia="zh-CN"/>
    </w:rPr>
  </w:style>
  <w:style w:type="paragraph" w:styleId="afffff2">
    <w:name w:val="annotation text"/>
    <w:basedOn w:val="a0"/>
    <w:link w:val="1f7"/>
    <w:uiPriority w:val="99"/>
    <w:unhideWhenUsed/>
    <w:rsid w:val="006F3E46"/>
    <w:pPr>
      <w:widowControl w:val="0"/>
      <w:autoSpaceDE w:val="0"/>
      <w:autoSpaceDN w:val="0"/>
    </w:pPr>
    <w:rPr>
      <w:rFonts w:eastAsia="Times New Roman"/>
      <w:sz w:val="20"/>
      <w:szCs w:val="20"/>
      <w:lang w:eastAsia="en-US"/>
    </w:rPr>
  </w:style>
  <w:style w:type="character" w:customStyle="1" w:styleId="1f7">
    <w:name w:val="Текст примечания Знак1"/>
    <w:basedOn w:val="a1"/>
    <w:link w:val="afffff2"/>
    <w:uiPriority w:val="99"/>
    <w:semiHidden/>
    <w:rsid w:val="006F3E46"/>
    <w:rPr>
      <w:rFonts w:eastAsia="Times New Roman"/>
      <w:sz w:val="20"/>
      <w:szCs w:val="20"/>
      <w:lang w:eastAsia="en-US"/>
    </w:rPr>
  </w:style>
  <w:style w:type="paragraph" w:styleId="afffff3">
    <w:name w:val="annotation subject"/>
    <w:basedOn w:val="1f6"/>
    <w:next w:val="1f6"/>
    <w:link w:val="1f8"/>
    <w:rsid w:val="006F3E46"/>
    <w:rPr>
      <w:b/>
      <w:bCs/>
    </w:rPr>
  </w:style>
  <w:style w:type="character" w:customStyle="1" w:styleId="1f8">
    <w:name w:val="Тема примечания Знак1"/>
    <w:basedOn w:val="1f7"/>
    <w:link w:val="afffff3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afffff4">
    <w:name w:val="Нормальный (таблица)"/>
    <w:basedOn w:val="a0"/>
    <w:next w:val="a0"/>
    <w:rsid w:val="006F3E46"/>
    <w:pPr>
      <w:widowControl w:val="0"/>
      <w:autoSpaceDE w:val="0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2c">
    <w:name w:val="Quote"/>
    <w:basedOn w:val="a0"/>
    <w:next w:val="a0"/>
    <w:link w:val="214"/>
    <w:qFormat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character" w:customStyle="1" w:styleId="214">
    <w:name w:val="Цитата 2 Знак1"/>
    <w:basedOn w:val="a1"/>
    <w:link w:val="2c"/>
    <w:rsid w:val="006F3E46"/>
    <w:rPr>
      <w:rFonts w:ascii="Calibri" w:eastAsia="Times New Roman" w:hAnsi="Calibri" w:cs="Calibri"/>
      <w:i/>
      <w:iCs/>
      <w:color w:val="000000"/>
      <w:sz w:val="24"/>
      <w:szCs w:val="24"/>
      <w:lang w:eastAsia="zh-CN"/>
    </w:rPr>
  </w:style>
  <w:style w:type="paragraph" w:customStyle="1" w:styleId="2d">
    <w:name w:val="Название объекта2"/>
    <w:basedOn w:val="a0"/>
    <w:next w:val="a0"/>
    <w:rsid w:val="006F3E46"/>
    <w:rPr>
      <w:rFonts w:eastAsia="Times New Roman"/>
      <w:b/>
      <w:bCs/>
      <w:sz w:val="20"/>
      <w:szCs w:val="20"/>
      <w:lang w:eastAsia="zh-CN"/>
    </w:rPr>
  </w:style>
  <w:style w:type="paragraph" w:customStyle="1" w:styleId="102">
    <w:name w:val="Стиль 10 пт По центру"/>
    <w:basedOn w:val="a0"/>
    <w:rsid w:val="006F3E46"/>
    <w:pPr>
      <w:jc w:val="center"/>
    </w:pPr>
    <w:rPr>
      <w:rFonts w:eastAsia="Calibri"/>
      <w:sz w:val="20"/>
      <w:szCs w:val="20"/>
      <w:lang w:eastAsia="zh-CN"/>
    </w:rPr>
  </w:style>
  <w:style w:type="paragraph" w:styleId="afffff5">
    <w:name w:val="toa heading"/>
    <w:basedOn w:val="1"/>
    <w:next w:val="a0"/>
    <w:rsid w:val="006F3E46"/>
    <w:pPr>
      <w:keepNext/>
      <w:keepLines/>
      <w:spacing w:before="480" w:after="0" w:line="276" w:lineRule="auto"/>
    </w:pPr>
    <w:rPr>
      <w:rFonts w:ascii="Cambria" w:hAnsi="Cambria"/>
      <w:color w:val="365F91"/>
      <w:kern w:val="0"/>
      <w:sz w:val="20"/>
      <w:szCs w:val="28"/>
      <w:lang w:eastAsia="zh-CN"/>
    </w:rPr>
  </w:style>
  <w:style w:type="paragraph" w:styleId="2e">
    <w:name w:val="toc 2"/>
    <w:basedOn w:val="a0"/>
    <w:next w:val="a0"/>
    <w:rsid w:val="006F3E46"/>
    <w:pPr>
      <w:ind w:left="240"/>
    </w:pPr>
    <w:rPr>
      <w:rFonts w:eastAsia="Times New Roman"/>
      <w:sz w:val="24"/>
      <w:szCs w:val="24"/>
      <w:lang w:eastAsia="zh-CN"/>
    </w:rPr>
  </w:style>
  <w:style w:type="paragraph" w:customStyle="1" w:styleId="xl63">
    <w:name w:val="xl63"/>
    <w:basedOn w:val="a0"/>
    <w:rsid w:val="006F3E46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xl64">
    <w:name w:val="xl64"/>
    <w:basedOn w:val="a0"/>
    <w:rsid w:val="006F3E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afffff6">
    <w:name w:val="Содержимое таблицы"/>
    <w:basedOn w:val="a0"/>
    <w:rsid w:val="006F3E46"/>
    <w:pPr>
      <w:suppressLineNumbers/>
    </w:pPr>
    <w:rPr>
      <w:rFonts w:eastAsia="Times New Roman"/>
      <w:sz w:val="24"/>
      <w:szCs w:val="24"/>
      <w:lang w:eastAsia="zh-CN"/>
    </w:rPr>
  </w:style>
  <w:style w:type="paragraph" w:customStyle="1" w:styleId="afffff7">
    <w:name w:val="Заголовок таблицы"/>
    <w:basedOn w:val="afffff6"/>
    <w:rsid w:val="006F3E46"/>
    <w:pPr>
      <w:jc w:val="center"/>
    </w:pPr>
    <w:rPr>
      <w:b/>
      <w:bCs/>
    </w:rPr>
  </w:style>
  <w:style w:type="paragraph" w:customStyle="1" w:styleId="afffff8">
    <w:name w:val="Содержимое врезки"/>
    <w:basedOn w:val="a0"/>
    <w:rsid w:val="006F3E46"/>
    <w:rPr>
      <w:rFonts w:eastAsia="Times New Roman"/>
      <w:sz w:val="24"/>
      <w:szCs w:val="24"/>
      <w:lang w:eastAsia="zh-CN"/>
    </w:rPr>
  </w:style>
  <w:style w:type="paragraph" w:customStyle="1" w:styleId="afffff9">
    <w:name w:val="Верхний колонтитул слева"/>
    <w:basedOn w:val="a0"/>
    <w:rsid w:val="006F3E46"/>
    <w:pPr>
      <w:suppressLineNumbers/>
      <w:tabs>
        <w:tab w:val="center" w:pos="4797"/>
        <w:tab w:val="right" w:pos="9595"/>
      </w:tabs>
    </w:pPr>
    <w:rPr>
      <w:rFonts w:eastAsia="Times New Roman"/>
      <w:sz w:val="24"/>
      <w:szCs w:val="24"/>
      <w:lang w:eastAsia="zh-CN"/>
    </w:rPr>
  </w:style>
  <w:style w:type="paragraph" w:customStyle="1" w:styleId="afffffa">
    <w:name w:val="Блочная цитата"/>
    <w:basedOn w:val="a0"/>
    <w:rsid w:val="006F3E46"/>
    <w:pPr>
      <w:spacing w:after="283"/>
      <w:ind w:left="567" w:right="567"/>
    </w:pPr>
    <w:rPr>
      <w:rFonts w:eastAsia="Times New Roman"/>
      <w:sz w:val="24"/>
      <w:szCs w:val="24"/>
      <w:lang w:eastAsia="zh-CN"/>
    </w:rPr>
  </w:style>
  <w:style w:type="paragraph" w:customStyle="1" w:styleId="Bodytext4">
    <w:name w:val="Body text (4)"/>
    <w:basedOn w:val="a0"/>
    <w:link w:val="Bodytext40"/>
    <w:rsid w:val="006F3E46"/>
    <w:pPr>
      <w:shd w:val="clear" w:color="auto" w:fill="FFFFFF"/>
      <w:spacing w:before="720" w:after="240" w:line="322" w:lineRule="exact"/>
      <w:jc w:val="both"/>
    </w:pPr>
    <w:rPr>
      <w:rFonts w:eastAsia="Times New Roman"/>
      <w:sz w:val="27"/>
      <w:szCs w:val="27"/>
    </w:rPr>
  </w:style>
  <w:style w:type="paragraph" w:customStyle="1" w:styleId="1f9">
    <w:name w:val="Обычный1"/>
    <w:next w:val="a0"/>
    <w:rsid w:val="006F3E46"/>
    <w:pPr>
      <w:suppressAutoHyphens/>
    </w:pPr>
    <w:rPr>
      <w:rFonts w:eastAsia="Times New Roman"/>
      <w:color w:val="00000A"/>
      <w:sz w:val="24"/>
      <w:szCs w:val="24"/>
      <w:lang w:eastAsia="zh-CN"/>
    </w:rPr>
  </w:style>
  <w:style w:type="numbering" w:customStyle="1" w:styleId="46">
    <w:name w:val="Нет списка4"/>
    <w:next w:val="a3"/>
    <w:uiPriority w:val="99"/>
    <w:semiHidden/>
    <w:unhideWhenUsed/>
    <w:rsid w:val="006F3E46"/>
  </w:style>
  <w:style w:type="character" w:customStyle="1" w:styleId="WW8Num6z3">
    <w:name w:val="WW8Num6z3"/>
    <w:rsid w:val="006F3E46"/>
  </w:style>
  <w:style w:type="character" w:customStyle="1" w:styleId="WW8Num6z4">
    <w:name w:val="WW8Num6z4"/>
    <w:rsid w:val="006F3E46"/>
  </w:style>
  <w:style w:type="character" w:customStyle="1" w:styleId="WW8Num6z5">
    <w:name w:val="WW8Num6z5"/>
    <w:rsid w:val="006F3E46"/>
  </w:style>
  <w:style w:type="character" w:customStyle="1" w:styleId="WW8Num6z6">
    <w:name w:val="WW8Num6z6"/>
    <w:rsid w:val="006F3E46"/>
  </w:style>
  <w:style w:type="character" w:customStyle="1" w:styleId="WW8Num6z7">
    <w:name w:val="WW8Num6z7"/>
    <w:rsid w:val="006F3E46"/>
  </w:style>
  <w:style w:type="character" w:customStyle="1" w:styleId="WW8Num6z8">
    <w:name w:val="WW8Num6z8"/>
    <w:rsid w:val="006F3E46"/>
  </w:style>
  <w:style w:type="character" w:customStyle="1" w:styleId="2f">
    <w:name w:val="Основной шрифт абзаца2"/>
    <w:rsid w:val="006F3E46"/>
  </w:style>
  <w:style w:type="character" w:customStyle="1" w:styleId="ConsPlusNormal2">
    <w:name w:val="ConsPlusNormal Знак"/>
    <w:rsid w:val="006F3E46"/>
    <w:rPr>
      <w:rFonts w:ascii="Arial" w:hAnsi="Arial" w:cs="Arial"/>
      <w:sz w:val="22"/>
      <w:szCs w:val="22"/>
      <w:lang w:val="ru-RU" w:bidi="ar-SA"/>
    </w:rPr>
  </w:style>
  <w:style w:type="character" w:customStyle="1" w:styleId="NoSpacingChar">
    <w:name w:val="No Spacing Char"/>
    <w:rsid w:val="006F3E46"/>
    <w:rPr>
      <w:sz w:val="24"/>
      <w:szCs w:val="24"/>
      <w:lang w:val="ru-RU" w:bidi="ar-SA"/>
    </w:rPr>
  </w:style>
  <w:style w:type="character" w:customStyle="1" w:styleId="FontStyle15">
    <w:name w:val="Font Style15"/>
    <w:rsid w:val="006F3E46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1c"/>
    <w:rsid w:val="006F3E46"/>
  </w:style>
  <w:style w:type="character" w:customStyle="1" w:styleId="FontStyle13">
    <w:name w:val="Font Style13"/>
    <w:rsid w:val="006F3E46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6F3E46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ffffb">
    <w:name w:val="Цветовое выделение"/>
    <w:rsid w:val="006F3E46"/>
    <w:rPr>
      <w:b/>
      <w:bCs/>
      <w:color w:val="000080"/>
      <w:szCs w:val="20"/>
    </w:rPr>
  </w:style>
  <w:style w:type="character" w:customStyle="1" w:styleId="1fa">
    <w:name w:val="Знак сноски1"/>
    <w:rsid w:val="006F3E46"/>
    <w:rPr>
      <w:vertAlign w:val="superscript"/>
    </w:rPr>
  </w:style>
  <w:style w:type="character" w:customStyle="1" w:styleId="afffffc">
    <w:name w:val="Символы концевой сноски"/>
    <w:rsid w:val="006F3E46"/>
    <w:rPr>
      <w:vertAlign w:val="superscript"/>
    </w:rPr>
  </w:style>
  <w:style w:type="character" w:customStyle="1" w:styleId="WW-">
    <w:name w:val="WW-Символы концевой сноски"/>
    <w:rsid w:val="006F3E46"/>
  </w:style>
  <w:style w:type="character" w:styleId="afffffd">
    <w:name w:val="footnote reference"/>
    <w:rsid w:val="006F3E46"/>
    <w:rPr>
      <w:vertAlign w:val="superscript"/>
    </w:rPr>
  </w:style>
  <w:style w:type="character" w:styleId="afffffe">
    <w:name w:val="endnote reference"/>
    <w:rsid w:val="006F3E46"/>
    <w:rPr>
      <w:vertAlign w:val="superscript"/>
    </w:rPr>
  </w:style>
  <w:style w:type="paragraph" w:customStyle="1" w:styleId="2f0">
    <w:name w:val="Указатель2"/>
    <w:basedOn w:val="a0"/>
    <w:rsid w:val="006F3E46"/>
    <w:pPr>
      <w:suppressLineNumbers/>
      <w:suppressAutoHyphens/>
    </w:pPr>
    <w:rPr>
      <w:rFonts w:eastAsia="Times New Roman" w:cs="Mangal"/>
      <w:sz w:val="24"/>
      <w:szCs w:val="24"/>
      <w:lang w:eastAsia="zh-CN"/>
    </w:rPr>
  </w:style>
  <w:style w:type="paragraph" w:customStyle="1" w:styleId="ConsNormal">
    <w:name w:val="ConsNormal"/>
    <w:rsid w:val="006F3E46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6F3E46"/>
    <w:pPr>
      <w:suppressAutoHyphens/>
      <w:autoSpaceDE w:val="0"/>
    </w:pPr>
    <w:rPr>
      <w:rFonts w:eastAsia="Times New Roman"/>
      <w:sz w:val="28"/>
      <w:szCs w:val="28"/>
      <w:lang w:eastAsia="zh-CN"/>
    </w:rPr>
  </w:style>
  <w:style w:type="paragraph" w:customStyle="1" w:styleId="NoSpacing1">
    <w:name w:val="No Spacing1"/>
    <w:rsid w:val="006F3E46"/>
    <w:pPr>
      <w:suppressAutoHyphens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Normal1">
    <w:name w:val="Normal1"/>
    <w:rsid w:val="006F3E46"/>
    <w:pPr>
      <w:widowControl w:val="0"/>
      <w:suppressAutoHyphens/>
      <w:snapToGrid w:val="0"/>
    </w:pPr>
    <w:rPr>
      <w:rFonts w:eastAsia="Times New Roman"/>
      <w:sz w:val="20"/>
      <w:szCs w:val="20"/>
      <w:lang w:eastAsia="zh-CN"/>
    </w:rPr>
  </w:style>
  <w:style w:type="paragraph" w:customStyle="1" w:styleId="2f1">
    <w:name w:val="Абзац списка2"/>
    <w:basedOn w:val="a0"/>
    <w:rsid w:val="006F3E4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affffff">
    <w:name w:val="Знак"/>
    <w:basedOn w:val="a0"/>
    <w:rsid w:val="009864E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0">
    <w:name w:val="Знак"/>
    <w:basedOn w:val="a0"/>
    <w:rsid w:val="00585BE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1">
    <w:name w:val="Разделитель таблиц"/>
    <w:basedOn w:val="a0"/>
    <w:rsid w:val="00DE6089"/>
    <w:pPr>
      <w:spacing w:line="14" w:lineRule="exact"/>
    </w:pPr>
    <w:rPr>
      <w:rFonts w:eastAsia="Calibri"/>
      <w:sz w:val="2"/>
      <w:szCs w:val="20"/>
    </w:rPr>
  </w:style>
  <w:style w:type="paragraph" w:customStyle="1" w:styleId="affffff2">
    <w:name w:val="Текст таблицы"/>
    <w:basedOn w:val="Normal1"/>
    <w:rsid w:val="00DE6089"/>
    <w:pPr>
      <w:widowControl/>
      <w:suppressAutoHyphens w:val="0"/>
      <w:snapToGrid/>
    </w:pPr>
    <w:rPr>
      <w:rFonts w:eastAsia="Calibri"/>
      <w:sz w:val="22"/>
      <w:lang w:eastAsia="ru-RU"/>
    </w:rPr>
  </w:style>
  <w:style w:type="paragraph" w:customStyle="1" w:styleId="affffff3">
    <w:name w:val="Заголовок таблицы повторяющийся"/>
    <w:basedOn w:val="Normal1"/>
    <w:rsid w:val="00DE6089"/>
    <w:pPr>
      <w:widowControl/>
      <w:suppressAutoHyphens w:val="0"/>
      <w:snapToGrid/>
      <w:jc w:val="center"/>
    </w:pPr>
    <w:rPr>
      <w:rFonts w:eastAsia="Calibri"/>
      <w:b/>
      <w:sz w:val="22"/>
      <w:lang w:eastAsia="ru-RU"/>
    </w:rPr>
  </w:style>
  <w:style w:type="paragraph" w:customStyle="1" w:styleId="affffff4">
    <w:name w:val="Знак"/>
    <w:basedOn w:val="a0"/>
    <w:rsid w:val="004262B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55">
    <w:name w:val="Нет списка5"/>
    <w:next w:val="a3"/>
    <w:semiHidden/>
    <w:rsid w:val="004262BB"/>
  </w:style>
  <w:style w:type="table" w:customStyle="1" w:styleId="56">
    <w:name w:val="Сетка таблицы5"/>
    <w:basedOn w:val="a2"/>
    <w:next w:val="ae"/>
    <w:rsid w:val="004262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b">
    <w:name w:val="Абзац списка3"/>
    <w:basedOn w:val="a0"/>
    <w:rsid w:val="004262BB"/>
    <w:pPr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2f2">
    <w:name w:val="Без интервала2"/>
    <w:rsid w:val="004262BB"/>
    <w:pPr>
      <w:widowControl w:val="0"/>
      <w:suppressAutoHyphens/>
      <w:spacing w:after="200" w:line="276" w:lineRule="auto"/>
    </w:pPr>
    <w:rPr>
      <w:rFonts w:ascii="Calibri" w:eastAsia="SimSun" w:hAnsi="Calibri" w:cs="font292"/>
      <w:kern w:val="1"/>
      <w:lang w:eastAsia="zh-CN"/>
    </w:rPr>
  </w:style>
  <w:style w:type="paragraph" w:customStyle="1" w:styleId="1fb">
    <w:name w:val="Знак Знак1 Знак Знак Знак Знак"/>
    <w:basedOn w:val="a0"/>
    <w:rsid w:val="00404C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ffffff5">
    <w:name w:val="Знак"/>
    <w:basedOn w:val="a0"/>
    <w:rsid w:val="0072516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73">
    <w:name w:val="Основной текст (7)_"/>
    <w:link w:val="74"/>
    <w:rsid w:val="00725168"/>
    <w:rPr>
      <w:sz w:val="27"/>
      <w:szCs w:val="27"/>
      <w:shd w:val="clear" w:color="auto" w:fill="FFFFFF"/>
    </w:rPr>
  </w:style>
  <w:style w:type="paragraph" w:customStyle="1" w:styleId="74">
    <w:name w:val="Основной текст (7)"/>
    <w:basedOn w:val="a0"/>
    <w:link w:val="73"/>
    <w:rsid w:val="00725168"/>
    <w:pPr>
      <w:shd w:val="clear" w:color="auto" w:fill="FFFFFF"/>
      <w:spacing w:line="240" w:lineRule="atLeast"/>
      <w:jc w:val="center"/>
    </w:pPr>
    <w:rPr>
      <w:sz w:val="27"/>
      <w:szCs w:val="27"/>
    </w:rPr>
  </w:style>
  <w:style w:type="paragraph" w:customStyle="1" w:styleId="msonospacing0">
    <w:name w:val="msonospacing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0"/>
      <w:lang w:eastAsia="en-US" w:bidi="en-US"/>
    </w:rPr>
  </w:style>
  <w:style w:type="character" w:styleId="affffff6">
    <w:name w:val="Emphasis"/>
    <w:basedOn w:val="a1"/>
    <w:rsid w:val="00C36FE3"/>
    <w:rPr>
      <w:i/>
      <w:iCs/>
    </w:rPr>
  </w:style>
  <w:style w:type="paragraph" w:customStyle="1" w:styleId="112">
    <w:name w:val="Заголовок 11"/>
    <w:link w:val="Heading1Char"/>
    <w:uiPriority w:val="9"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character" w:customStyle="1" w:styleId="Heading1Char">
    <w:name w:val="Heading 1 Char"/>
    <w:link w:val="112"/>
    <w:uiPriority w:val="9"/>
    <w:rsid w:val="00C36FE3"/>
    <w:rPr>
      <w:rFonts w:ascii="Arial" w:eastAsia="Arial" w:hAnsi="Arial" w:cs="Arial"/>
      <w:sz w:val="40"/>
      <w:szCs w:val="40"/>
      <w:lang w:eastAsia="en-US" w:bidi="en-US"/>
    </w:rPr>
  </w:style>
  <w:style w:type="paragraph" w:customStyle="1" w:styleId="215">
    <w:name w:val="Заголовок 21"/>
    <w:link w:val="Heading2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lang w:eastAsia="en-US" w:bidi="en-US"/>
    </w:rPr>
  </w:style>
  <w:style w:type="character" w:customStyle="1" w:styleId="Heading2Char">
    <w:name w:val="Heading 2 Char"/>
    <w:link w:val="215"/>
    <w:uiPriority w:val="9"/>
    <w:rsid w:val="00C36FE3"/>
    <w:rPr>
      <w:rFonts w:ascii="Arial" w:eastAsia="Arial" w:hAnsi="Arial" w:cs="Arial"/>
      <w:sz w:val="34"/>
      <w:lang w:eastAsia="en-US" w:bidi="en-US"/>
    </w:rPr>
  </w:style>
  <w:style w:type="paragraph" w:customStyle="1" w:styleId="312">
    <w:name w:val="Заголовок 31"/>
    <w:link w:val="Heading3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character" w:customStyle="1" w:styleId="Heading3Char">
    <w:name w:val="Heading 3 Char"/>
    <w:link w:val="312"/>
    <w:uiPriority w:val="9"/>
    <w:rsid w:val="00C36FE3"/>
    <w:rPr>
      <w:rFonts w:ascii="Arial" w:eastAsia="Arial" w:hAnsi="Arial" w:cs="Arial"/>
      <w:sz w:val="30"/>
      <w:szCs w:val="30"/>
      <w:lang w:eastAsia="en-US" w:bidi="en-US"/>
    </w:rPr>
  </w:style>
  <w:style w:type="paragraph" w:customStyle="1" w:styleId="410">
    <w:name w:val="Заголовок 41"/>
    <w:link w:val="Heading4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character" w:customStyle="1" w:styleId="Heading4Char">
    <w:name w:val="Heading 4 Char"/>
    <w:link w:val="410"/>
    <w:uiPriority w:val="9"/>
    <w:rsid w:val="00C36FE3"/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customStyle="1" w:styleId="510">
    <w:name w:val="Заголовок 51"/>
    <w:link w:val="Heading5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character" w:customStyle="1" w:styleId="Heading5Char">
    <w:name w:val="Heading 5 Char"/>
    <w:link w:val="510"/>
    <w:uiPriority w:val="9"/>
    <w:rsid w:val="00C36FE3"/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customStyle="1" w:styleId="610">
    <w:name w:val="Заголовок 61"/>
    <w:link w:val="Heading6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lang w:eastAsia="en-US" w:bidi="en-US"/>
    </w:rPr>
  </w:style>
  <w:style w:type="character" w:customStyle="1" w:styleId="Heading6Char">
    <w:name w:val="Heading 6 Char"/>
    <w:link w:val="610"/>
    <w:uiPriority w:val="9"/>
    <w:rsid w:val="00C36FE3"/>
    <w:rPr>
      <w:rFonts w:ascii="Arial" w:eastAsia="Arial" w:hAnsi="Arial" w:cs="Arial"/>
      <w:b/>
      <w:bCs/>
      <w:lang w:eastAsia="en-US" w:bidi="en-US"/>
    </w:rPr>
  </w:style>
  <w:style w:type="paragraph" w:customStyle="1" w:styleId="710">
    <w:name w:val="Заголовок 71"/>
    <w:link w:val="Heading7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lang w:eastAsia="en-US" w:bidi="en-US"/>
    </w:rPr>
  </w:style>
  <w:style w:type="character" w:customStyle="1" w:styleId="Heading7Char">
    <w:name w:val="Heading 7 Char"/>
    <w:link w:val="710"/>
    <w:uiPriority w:val="9"/>
    <w:rsid w:val="00C36FE3"/>
    <w:rPr>
      <w:rFonts w:ascii="Arial" w:eastAsia="Arial" w:hAnsi="Arial" w:cs="Arial"/>
      <w:b/>
      <w:bCs/>
      <w:i/>
      <w:iCs/>
      <w:lang w:eastAsia="en-US" w:bidi="en-US"/>
    </w:rPr>
  </w:style>
  <w:style w:type="paragraph" w:customStyle="1" w:styleId="810">
    <w:name w:val="Заголовок 81"/>
    <w:link w:val="Heading8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lang w:eastAsia="en-US" w:bidi="en-US"/>
    </w:rPr>
  </w:style>
  <w:style w:type="character" w:customStyle="1" w:styleId="Heading8Char">
    <w:name w:val="Heading 8 Char"/>
    <w:link w:val="810"/>
    <w:uiPriority w:val="9"/>
    <w:rsid w:val="00C36FE3"/>
    <w:rPr>
      <w:rFonts w:ascii="Arial" w:eastAsia="Arial" w:hAnsi="Arial" w:cs="Arial"/>
      <w:i/>
      <w:iCs/>
      <w:lang w:eastAsia="en-US" w:bidi="en-US"/>
    </w:rPr>
  </w:style>
  <w:style w:type="paragraph" w:customStyle="1" w:styleId="910">
    <w:name w:val="Заголовок 91"/>
    <w:link w:val="Heading9Char"/>
    <w:uiPriority w:val="9"/>
    <w:unhideWhenUsed/>
    <w:qFormat/>
    <w:rsid w:val="00C36FE3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customStyle="1" w:styleId="Heading9Char">
    <w:name w:val="Heading 9 Char"/>
    <w:link w:val="910"/>
    <w:uiPriority w:val="9"/>
    <w:rsid w:val="00C36FE3"/>
    <w:rPr>
      <w:rFonts w:ascii="Arial" w:eastAsia="Arial" w:hAnsi="Arial" w:cs="Arial"/>
      <w:i/>
      <w:iCs/>
      <w:sz w:val="21"/>
      <w:szCs w:val="21"/>
      <w:lang w:eastAsia="en-US" w:bidi="en-US"/>
    </w:rPr>
  </w:style>
  <w:style w:type="paragraph" w:styleId="affffff7">
    <w:name w:val="Intense Quote"/>
    <w:link w:val="affffff8"/>
    <w:uiPriority w:val="30"/>
    <w:qFormat/>
    <w:rsid w:val="00C3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rFonts w:eastAsia="Times New Roman"/>
      <w:i/>
      <w:sz w:val="20"/>
      <w:lang w:eastAsia="en-US" w:bidi="en-US"/>
    </w:rPr>
  </w:style>
  <w:style w:type="character" w:customStyle="1" w:styleId="affffff8">
    <w:name w:val="Выделенная цитата Знак"/>
    <w:basedOn w:val="a1"/>
    <w:link w:val="affffff7"/>
    <w:uiPriority w:val="30"/>
    <w:rsid w:val="00C36FE3"/>
    <w:rPr>
      <w:rFonts w:eastAsia="Times New Roman"/>
      <w:i/>
      <w:sz w:val="20"/>
      <w:shd w:val="clear" w:color="auto" w:fill="F2F2F2"/>
      <w:lang w:eastAsia="en-US" w:bidi="en-US"/>
    </w:rPr>
  </w:style>
  <w:style w:type="paragraph" w:customStyle="1" w:styleId="1fc">
    <w:name w:val="Верхний колонтитул1"/>
    <w:link w:val="Head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HeaderChar">
    <w:name w:val="Header Char"/>
    <w:link w:val="1fc"/>
    <w:uiPriority w:val="99"/>
    <w:rsid w:val="00C36FE3"/>
    <w:rPr>
      <w:rFonts w:eastAsia="Times New Roman"/>
      <w:sz w:val="20"/>
      <w:lang w:eastAsia="en-US" w:bidi="en-US"/>
    </w:rPr>
  </w:style>
  <w:style w:type="paragraph" w:customStyle="1" w:styleId="1fd">
    <w:name w:val="Нижний колонтитул1"/>
    <w:link w:val="FooterChar"/>
    <w:uiPriority w:val="9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rFonts w:eastAsia="Times New Roman"/>
      <w:sz w:val="20"/>
      <w:lang w:eastAsia="en-US" w:bidi="en-US"/>
    </w:rPr>
  </w:style>
  <w:style w:type="character" w:customStyle="1" w:styleId="FooterChar">
    <w:name w:val="Footer Char"/>
    <w:link w:val="1fd"/>
    <w:uiPriority w:val="99"/>
    <w:rsid w:val="00C36FE3"/>
    <w:rPr>
      <w:rFonts w:eastAsia="Times New Roman"/>
      <w:sz w:val="20"/>
      <w:lang w:eastAsia="en-US" w:bidi="en-US"/>
    </w:rPr>
  </w:style>
  <w:style w:type="table" w:customStyle="1" w:styleId="TableGridLight">
    <w:name w:val="Table Grid Light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szCs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47">
    <w:name w:val="toc 4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rFonts w:eastAsia="Times New Roman"/>
      <w:sz w:val="20"/>
      <w:lang w:eastAsia="en-US" w:bidi="en-US"/>
    </w:rPr>
  </w:style>
  <w:style w:type="paragraph" w:styleId="57">
    <w:name w:val="toc 5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rFonts w:eastAsia="Times New Roman"/>
      <w:sz w:val="20"/>
      <w:lang w:eastAsia="en-US" w:bidi="en-US"/>
    </w:rPr>
  </w:style>
  <w:style w:type="paragraph" w:styleId="63">
    <w:name w:val="toc 6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rFonts w:eastAsia="Times New Roman"/>
      <w:sz w:val="20"/>
      <w:lang w:eastAsia="en-US" w:bidi="en-US"/>
    </w:rPr>
  </w:style>
  <w:style w:type="paragraph" w:styleId="75">
    <w:name w:val="toc 7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rFonts w:eastAsia="Times New Roman"/>
      <w:sz w:val="20"/>
      <w:lang w:eastAsia="en-US" w:bidi="en-US"/>
    </w:rPr>
  </w:style>
  <w:style w:type="paragraph" w:styleId="83">
    <w:name w:val="toc 8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rFonts w:eastAsia="Times New Roman"/>
      <w:sz w:val="20"/>
      <w:lang w:eastAsia="en-US" w:bidi="en-US"/>
    </w:rPr>
  </w:style>
  <w:style w:type="paragraph" w:styleId="93">
    <w:name w:val="toc 9"/>
    <w:uiPriority w:val="39"/>
    <w:unhideWhenUsed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rFonts w:eastAsia="Times New Roman"/>
      <w:sz w:val="20"/>
      <w:lang w:eastAsia="en-US" w:bidi="en-US"/>
    </w:rPr>
  </w:style>
  <w:style w:type="paragraph" w:styleId="affffff9">
    <w:name w:val="TOC Heading"/>
    <w:uiPriority w:val="39"/>
    <w:unhideWhenUsed/>
    <w:qFormat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</w:style>
  <w:style w:type="paragraph" w:customStyle="1" w:styleId="CharChar">
    <w:name w:val="Char Char"/>
    <w:basedOn w:val="a0"/>
    <w:rsid w:val="00C36FE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 w:bidi="en-US"/>
    </w:rPr>
  </w:style>
  <w:style w:type="numbering" w:customStyle="1" w:styleId="64">
    <w:name w:val="Нет списка6"/>
    <w:next w:val="a3"/>
    <w:uiPriority w:val="99"/>
    <w:semiHidden/>
    <w:unhideWhenUsed/>
    <w:rsid w:val="00B5220D"/>
  </w:style>
  <w:style w:type="paragraph" w:customStyle="1" w:styleId="1fe">
    <w:name w:val="Знак Знак1"/>
    <w:basedOn w:val="a0"/>
    <w:rsid w:val="00220A1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76">
    <w:name w:val="Нет списка7"/>
    <w:next w:val="a3"/>
    <w:uiPriority w:val="99"/>
    <w:semiHidden/>
    <w:unhideWhenUsed/>
    <w:rsid w:val="00D64A3F"/>
  </w:style>
  <w:style w:type="character" w:customStyle="1" w:styleId="SubtitleChar">
    <w:name w:val="Subtitle Char"/>
    <w:uiPriority w:val="11"/>
    <w:rsid w:val="00D64A3F"/>
    <w:rPr>
      <w:sz w:val="24"/>
      <w:szCs w:val="24"/>
    </w:rPr>
  </w:style>
  <w:style w:type="character" w:customStyle="1" w:styleId="IntenseQuoteChar">
    <w:name w:val="Intense Quote Char"/>
    <w:uiPriority w:val="30"/>
    <w:rsid w:val="00D64A3F"/>
    <w:rPr>
      <w:i/>
    </w:rPr>
  </w:style>
  <w:style w:type="character" w:customStyle="1" w:styleId="CaptionChar">
    <w:name w:val="Caption Char"/>
    <w:uiPriority w:val="99"/>
    <w:rsid w:val="00D64A3F"/>
  </w:style>
  <w:style w:type="table" w:customStyle="1" w:styleId="65">
    <w:name w:val="Сетка таблицы6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D64A3F"/>
    <w:rPr>
      <w:sz w:val="18"/>
    </w:rPr>
  </w:style>
  <w:style w:type="paragraph" w:styleId="affffffa">
    <w:name w:val="endnote text"/>
    <w:link w:val="affffffb"/>
    <w:rsid w:val="00D64A3F"/>
    <w:rPr>
      <w:rFonts w:eastAsia="Times New Roman"/>
      <w:sz w:val="20"/>
      <w:szCs w:val="20"/>
      <w:lang w:eastAsia="zh-CN"/>
    </w:rPr>
  </w:style>
  <w:style w:type="character" w:customStyle="1" w:styleId="affffffb">
    <w:name w:val="Текст концевой сноски Знак"/>
    <w:basedOn w:val="a1"/>
    <w:link w:val="affffffa"/>
    <w:rsid w:val="00D64A3F"/>
    <w:rPr>
      <w:rFonts w:eastAsia="Times New Roman"/>
      <w:sz w:val="20"/>
      <w:szCs w:val="20"/>
      <w:lang w:eastAsia="zh-CN"/>
    </w:rPr>
  </w:style>
  <w:style w:type="character" w:customStyle="1" w:styleId="EndnoteTextChar">
    <w:name w:val="Endnote Text Char"/>
    <w:uiPriority w:val="99"/>
    <w:rsid w:val="00D64A3F"/>
    <w:rPr>
      <w:sz w:val="20"/>
    </w:rPr>
  </w:style>
  <w:style w:type="character" w:customStyle="1" w:styleId="Tahoma105ptTrebuchetMS927pt">
    <w:name w:val="Основной текст + Tahoma;10;5 pt;Основной текст + Trebuchet MS;9;Курсив;Основной текст (2) + 7 pt"/>
    <w:rsid w:val="00D64A3F"/>
    <w:rPr>
      <w:rFonts w:ascii="Tahoma" w:hAnsi="Tahoma"/>
      <w:sz w:val="21"/>
      <w:szCs w:val="21"/>
      <w:lang w:bidi="ar-SA"/>
    </w:rPr>
  </w:style>
  <w:style w:type="numbering" w:customStyle="1" w:styleId="113">
    <w:name w:val="Нет списка11"/>
    <w:next w:val="a3"/>
    <w:semiHidden/>
    <w:rsid w:val="00D64A3F"/>
  </w:style>
  <w:style w:type="character" w:customStyle="1" w:styleId="TitleChar">
    <w:name w:val="Title Char"/>
    <w:rsid w:val="00D64A3F"/>
    <w:rPr>
      <w:sz w:val="48"/>
      <w:szCs w:val="48"/>
    </w:rPr>
  </w:style>
  <w:style w:type="character" w:customStyle="1" w:styleId="1ff">
    <w:name w:val="Верхний колонтитул Знак1"/>
    <w:rsid w:val="00D64A3F"/>
  </w:style>
  <w:style w:type="character" w:customStyle="1" w:styleId="1ff0">
    <w:name w:val="Нижний колонтитул Знак1"/>
    <w:rsid w:val="00D64A3F"/>
  </w:style>
  <w:style w:type="table" w:customStyle="1" w:styleId="114">
    <w:name w:val="Сетка таблицы11"/>
    <w:basedOn w:val="a2"/>
    <w:next w:val="ae"/>
    <w:rsid w:val="00D64A3F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1">
    <w:name w:val="Plain Table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1">
    <w:name w:val="Plain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1">
    <w:name w:val="Plain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1">
    <w:name w:val="Grid Table 5 Dark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1">
    <w:name w:val="Grid Table 5 Dark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0">
    <w:name w:val="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1">
    <w:name w:val="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1">
    <w:name w:val="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1">
    <w:name w:val="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1">
    <w:name w:val="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1">
    <w:name w:val="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1">
    <w:name w:val="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0">
    <w:name w:val="Bordered &amp; Lined - Accent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1">
    <w:name w:val="Bordered &amp; Lined - Accent 1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1">
    <w:name w:val="Bordered &amp; Lined - Accent 2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1">
    <w:name w:val="Bordered &amp; Lined - Accent 3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1">
    <w:name w:val="Bordered &amp; Lined - Accent 4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1">
    <w:name w:val="Bordered &amp; Lined - Accent 5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1">
    <w:name w:val="Bordered &amp; Lined - Accent 61"/>
    <w:rsid w:val="00D64A3F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1">
    <w:name w:val="Bordered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1">
    <w:name w:val="Bordered - Accent 1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1">
    <w:name w:val="Bordered - Accent 2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1">
    <w:name w:val="Bordered - Accent 3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1">
    <w:name w:val="Bordered - Accent 4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1">
    <w:name w:val="Bordered - Accent 5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1">
    <w:name w:val="Bordered - Accent 61"/>
    <w:rsid w:val="00D64A3F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ahoma105ptTrebuchetMS7838">
    <w:name w:val="Основной текст + Tahoma;10;5 pt;Основной текст + Trebuchet MS;7;Основной текст + 8;Основной текст (3) + 8"/>
    <w:rsid w:val="00D64A3F"/>
    <w:rPr>
      <w:rFonts w:ascii="Tahoma" w:hAnsi="Tahoma"/>
      <w:sz w:val="21"/>
      <w:szCs w:val="21"/>
      <w:shd w:val="clear" w:color="FFFFFF" w:fill="FFFFFF"/>
    </w:rPr>
  </w:style>
  <w:style w:type="character" w:customStyle="1" w:styleId="275pt2">
    <w:name w:val="Основной текст (2) + 7;5 pt2"/>
    <w:rsid w:val="00D64A3F"/>
    <w:rPr>
      <w:rFonts w:ascii="Times New Roman" w:hAnsi="Times New Roman"/>
      <w:spacing w:val="0"/>
      <w:sz w:val="15"/>
      <w:szCs w:val="15"/>
      <w:shd w:val="clear" w:color="FFFFFF" w:fill="FFFFFF"/>
    </w:rPr>
  </w:style>
  <w:style w:type="character" w:customStyle="1" w:styleId="FontStyle21">
    <w:name w:val="Font Style21"/>
    <w:rsid w:val="00D64A3F"/>
    <w:rPr>
      <w:rFonts w:ascii="Times New Roman" w:hAnsi="Times New Roman"/>
      <w:sz w:val="26"/>
      <w:szCs w:val="26"/>
    </w:rPr>
  </w:style>
  <w:style w:type="paragraph" w:customStyle="1" w:styleId="affffffc">
    <w:name w:val="Заголовок"/>
    <w:basedOn w:val="a0"/>
    <w:next w:val="afff0"/>
    <w:rsid w:val="00D64A3F"/>
    <w:pPr>
      <w:jc w:val="center"/>
    </w:pPr>
    <w:rPr>
      <w:rFonts w:eastAsia="Times New Roman"/>
      <w:b/>
      <w:bCs/>
      <w:sz w:val="40"/>
      <w:szCs w:val="40"/>
      <w:lang w:eastAsia="zh-CN"/>
    </w:rPr>
  </w:style>
  <w:style w:type="paragraph" w:customStyle="1" w:styleId="Style6">
    <w:name w:val="Style6"/>
    <w:basedOn w:val="a0"/>
    <w:uiPriority w:val="99"/>
    <w:rsid w:val="00D64A3F"/>
    <w:pPr>
      <w:widowControl w:val="0"/>
      <w:spacing w:line="327" w:lineRule="exact"/>
      <w:ind w:firstLine="389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7">
    <w:name w:val="Style7"/>
    <w:basedOn w:val="a0"/>
    <w:rsid w:val="00D64A3F"/>
    <w:pPr>
      <w:widowControl w:val="0"/>
      <w:spacing w:line="326" w:lineRule="exact"/>
      <w:ind w:firstLine="40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3">
    <w:name w:val="Style3"/>
    <w:basedOn w:val="a0"/>
    <w:uiPriority w:val="99"/>
    <w:rsid w:val="00D64A3F"/>
    <w:pPr>
      <w:widowControl w:val="0"/>
      <w:spacing w:line="458" w:lineRule="exact"/>
      <w:ind w:firstLine="653"/>
      <w:jc w:val="both"/>
    </w:pPr>
    <w:rPr>
      <w:rFonts w:eastAsia="Times New Roman"/>
      <w:sz w:val="24"/>
      <w:szCs w:val="24"/>
      <w:lang w:eastAsia="zh-CN"/>
    </w:rPr>
  </w:style>
  <w:style w:type="paragraph" w:customStyle="1" w:styleId="Style9">
    <w:name w:val="Style9"/>
    <w:basedOn w:val="a0"/>
    <w:rsid w:val="00D64A3F"/>
    <w:pPr>
      <w:widowControl w:val="0"/>
      <w:spacing w:line="322" w:lineRule="exact"/>
      <w:ind w:hanging="566"/>
      <w:jc w:val="both"/>
    </w:pPr>
    <w:rPr>
      <w:rFonts w:eastAsia="Times New Roman"/>
      <w:sz w:val="24"/>
      <w:szCs w:val="24"/>
      <w:lang w:eastAsia="zh-CN"/>
    </w:rPr>
  </w:style>
  <w:style w:type="paragraph" w:customStyle="1" w:styleId="313">
    <w:name w:val="Основной текст (3)1"/>
    <w:basedOn w:val="a0"/>
    <w:rsid w:val="00D64A3F"/>
    <w:pPr>
      <w:shd w:val="clear" w:color="FFFFFF" w:fill="FFFFFF"/>
      <w:spacing w:line="240" w:lineRule="atLeast"/>
    </w:pPr>
    <w:rPr>
      <w:rFonts w:eastAsia="Arial Unicode MS"/>
      <w:sz w:val="15"/>
      <w:szCs w:val="15"/>
      <w:lang w:eastAsia="zh-CN"/>
    </w:rPr>
  </w:style>
  <w:style w:type="paragraph" w:customStyle="1" w:styleId="216">
    <w:name w:val="Основной текст (2)1"/>
    <w:basedOn w:val="a0"/>
    <w:rsid w:val="00D64A3F"/>
    <w:pPr>
      <w:widowControl w:val="0"/>
      <w:shd w:val="clear" w:color="FFFFFF" w:fill="FFFFFF"/>
      <w:spacing w:after="660" w:line="514" w:lineRule="exact"/>
      <w:jc w:val="both"/>
    </w:pPr>
    <w:rPr>
      <w:rFonts w:ascii="Calibri" w:eastAsia="Calibri" w:hAnsi="Calibri"/>
      <w:sz w:val="28"/>
      <w:szCs w:val="28"/>
      <w:lang w:eastAsia="zh-CN"/>
    </w:rPr>
  </w:style>
  <w:style w:type="paragraph" w:customStyle="1" w:styleId="formattext">
    <w:name w:val="formattext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character" w:customStyle="1" w:styleId="c8edf2e5f0ede5f2-f1f1fbebeae0">
    <w:name w:val="Иc8нedтf2еe5рf0нedеe5тf2-сf1сf1ыfbлebкeaаe0"/>
    <w:rsid w:val="00D64A3F"/>
    <w:rPr>
      <w:color w:val="0000FF"/>
      <w:u w:val="single"/>
    </w:rPr>
  </w:style>
  <w:style w:type="paragraph" w:styleId="affffffd">
    <w:name w:val="Plain Text"/>
    <w:basedOn w:val="a0"/>
    <w:link w:val="affffffe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affffffe">
    <w:name w:val="Текст Знак"/>
    <w:basedOn w:val="a1"/>
    <w:link w:val="affffffd"/>
    <w:rsid w:val="00D64A3F"/>
    <w:rPr>
      <w:rFonts w:ascii="Courier New" w:eastAsia="Times New Roman" w:hAnsi="Courier New"/>
      <w:sz w:val="20"/>
      <w:szCs w:val="20"/>
      <w:lang w:eastAsia="zh-CN"/>
    </w:rPr>
  </w:style>
  <w:style w:type="character" w:customStyle="1" w:styleId="style10">
    <w:name w:val="style10"/>
    <w:rsid w:val="00D64A3F"/>
  </w:style>
  <w:style w:type="paragraph" w:styleId="28">
    <w:name w:val="Body Text Indent 2"/>
    <w:basedOn w:val="a0"/>
    <w:link w:val="27"/>
    <w:rsid w:val="00D64A3F"/>
    <w:pPr>
      <w:ind w:firstLine="720"/>
      <w:jc w:val="both"/>
    </w:pPr>
    <w:rPr>
      <w:sz w:val="20"/>
      <w:szCs w:val="20"/>
    </w:rPr>
  </w:style>
  <w:style w:type="character" w:customStyle="1" w:styleId="217">
    <w:name w:val="Основной текст с отступом 2 Знак1"/>
    <w:basedOn w:val="a1"/>
    <w:uiPriority w:val="99"/>
    <w:semiHidden/>
    <w:rsid w:val="00D64A3F"/>
  </w:style>
  <w:style w:type="paragraph" w:customStyle="1" w:styleId="msolistparagraphcxspmiddle">
    <w:name w:val="msolistparagraphcxspmiddle"/>
    <w:basedOn w:val="a0"/>
    <w:rsid w:val="00D64A3F"/>
    <w:pPr>
      <w:spacing w:before="100" w:beforeAutospacing="1" w:after="100" w:afterAutospacing="1"/>
    </w:pPr>
    <w:rPr>
      <w:rFonts w:eastAsia="Times New Roman"/>
      <w:sz w:val="24"/>
      <w:szCs w:val="24"/>
      <w:lang w:eastAsia="zh-CN"/>
    </w:rPr>
  </w:style>
  <w:style w:type="paragraph" w:customStyle="1" w:styleId="afffffff">
    <w:name w:val="Заголовок отчета"/>
    <w:basedOn w:val="a0"/>
    <w:rsid w:val="00D64A3F"/>
    <w:pPr>
      <w:spacing w:before="120" w:after="240"/>
      <w:jc w:val="center"/>
    </w:pPr>
    <w:rPr>
      <w:rFonts w:eastAsia="Times New Roman"/>
      <w:b/>
      <w:sz w:val="28"/>
      <w:szCs w:val="28"/>
      <w:lang w:eastAsia="zh-CN"/>
    </w:rPr>
  </w:style>
  <w:style w:type="paragraph" w:styleId="HTML">
    <w:name w:val="HTML Preformatted"/>
    <w:basedOn w:val="a0"/>
    <w:link w:val="HTML0"/>
    <w:rsid w:val="00D64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64A3F"/>
    <w:rPr>
      <w:rFonts w:ascii="Courier New" w:eastAsia="Times New Roman" w:hAnsi="Courier New"/>
      <w:sz w:val="20"/>
      <w:szCs w:val="20"/>
      <w:lang w:eastAsia="zh-CN"/>
    </w:rPr>
  </w:style>
  <w:style w:type="paragraph" w:customStyle="1" w:styleId="ConsNonformat">
    <w:name w:val="ConsNonformat"/>
    <w:rsid w:val="00D64A3F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rsid w:val="00D64A3F"/>
    <w:pPr>
      <w:widowControl w:val="0"/>
      <w:ind w:right="19772"/>
    </w:pPr>
    <w:rPr>
      <w:rFonts w:ascii="Arial" w:eastAsia="Times New Roman" w:hAnsi="Arial"/>
      <w:sz w:val="20"/>
      <w:szCs w:val="20"/>
    </w:rPr>
  </w:style>
  <w:style w:type="paragraph" w:customStyle="1" w:styleId="afffffff0">
    <w:name w:val="Основной"/>
    <w:basedOn w:val="a0"/>
    <w:rsid w:val="00D64A3F"/>
    <w:pPr>
      <w:spacing w:after="20" w:line="360" w:lineRule="auto"/>
      <w:ind w:firstLine="709"/>
      <w:jc w:val="both"/>
    </w:pPr>
    <w:rPr>
      <w:rFonts w:eastAsia="Times New Roman"/>
      <w:sz w:val="28"/>
      <w:szCs w:val="20"/>
      <w:lang w:eastAsia="zh-CN"/>
    </w:rPr>
  </w:style>
  <w:style w:type="character" w:customStyle="1" w:styleId="1ff1">
    <w:name w:val="Название Знак1"/>
    <w:rsid w:val="00D64A3F"/>
    <w:rPr>
      <w:rFonts w:ascii="Cambria" w:eastAsia="Times New Roman" w:hAnsi="Cambria"/>
      <w:b/>
      <w:bCs/>
      <w:sz w:val="32"/>
      <w:szCs w:val="32"/>
      <w:lang w:eastAsia="zh-CN"/>
    </w:rPr>
  </w:style>
  <w:style w:type="character" w:customStyle="1" w:styleId="Heading4">
    <w:name w:val="Heading #4_"/>
    <w:link w:val="Heading40"/>
    <w:rsid w:val="00D64A3F"/>
    <w:rPr>
      <w:b/>
      <w:bCs/>
      <w:sz w:val="27"/>
      <w:szCs w:val="27"/>
      <w:shd w:val="clear" w:color="FFFFFF" w:fill="FFFFFF"/>
    </w:rPr>
  </w:style>
  <w:style w:type="paragraph" w:customStyle="1" w:styleId="Heading40">
    <w:name w:val="Heading #4"/>
    <w:basedOn w:val="a0"/>
    <w:link w:val="Heading4"/>
    <w:rsid w:val="00D64A3F"/>
    <w:pPr>
      <w:shd w:val="clear" w:color="FFFFFF" w:fill="FFFFFF"/>
      <w:spacing w:line="370" w:lineRule="exact"/>
      <w:outlineLvl w:val="3"/>
    </w:pPr>
    <w:rPr>
      <w:b/>
      <w:bCs/>
      <w:sz w:val="27"/>
      <w:szCs w:val="27"/>
      <w:shd w:val="clear" w:color="FFFFFF" w:fill="FFFFFF"/>
    </w:rPr>
  </w:style>
  <w:style w:type="character" w:customStyle="1" w:styleId="2f3">
    <w:name w:val="Основной текст Знак2"/>
    <w:rsid w:val="00D64A3F"/>
    <w:rPr>
      <w:sz w:val="22"/>
      <w:szCs w:val="22"/>
      <w:shd w:val="clear" w:color="FFFFFF" w:fill="FFFFFF"/>
    </w:rPr>
  </w:style>
  <w:style w:type="character" w:customStyle="1" w:styleId="Heading5">
    <w:name w:val="Heading #5_"/>
    <w:link w:val="Heading50"/>
    <w:rsid w:val="00D64A3F"/>
    <w:rPr>
      <w:sz w:val="27"/>
      <w:szCs w:val="27"/>
      <w:shd w:val="clear" w:color="FFFFFF" w:fill="FFFFFF"/>
    </w:rPr>
  </w:style>
  <w:style w:type="paragraph" w:customStyle="1" w:styleId="Heading50">
    <w:name w:val="Heading #5"/>
    <w:basedOn w:val="a0"/>
    <w:link w:val="Heading5"/>
    <w:rsid w:val="00D64A3F"/>
    <w:pPr>
      <w:shd w:val="clear" w:color="FFFFFF" w:fill="FFFFFF"/>
      <w:spacing w:before="240" w:line="322" w:lineRule="exact"/>
      <w:jc w:val="center"/>
      <w:outlineLvl w:val="4"/>
    </w:pPr>
    <w:rPr>
      <w:sz w:val="27"/>
      <w:szCs w:val="27"/>
      <w:shd w:val="clear" w:color="FFFFFF" w:fill="FFFFFF"/>
    </w:rPr>
  </w:style>
  <w:style w:type="character" w:customStyle="1" w:styleId="Bodytext511pt">
    <w:name w:val="Body text (5) + 11 pt"/>
    <w:rsid w:val="00D64A3F"/>
    <w:rPr>
      <w:rFonts w:ascii="Times New Roman" w:hAnsi="Times New Roman"/>
      <w:spacing w:val="0"/>
      <w:sz w:val="22"/>
      <w:szCs w:val="22"/>
    </w:rPr>
  </w:style>
  <w:style w:type="character" w:customStyle="1" w:styleId="Heading7">
    <w:name w:val="Heading #7_"/>
    <w:link w:val="Heading70"/>
    <w:rsid w:val="00D64A3F"/>
    <w:rPr>
      <w:b/>
      <w:bCs/>
      <w:shd w:val="clear" w:color="FFFFFF" w:fill="FFFFFF"/>
    </w:rPr>
  </w:style>
  <w:style w:type="paragraph" w:customStyle="1" w:styleId="Heading70">
    <w:name w:val="Heading #7"/>
    <w:basedOn w:val="a0"/>
    <w:link w:val="Heading7"/>
    <w:rsid w:val="00D64A3F"/>
    <w:pPr>
      <w:shd w:val="clear" w:color="FFFFFF" w:fill="FFFFFF"/>
      <w:spacing w:after="240" w:line="278" w:lineRule="exact"/>
      <w:ind w:hanging="1840"/>
      <w:outlineLvl w:val="6"/>
    </w:pPr>
    <w:rPr>
      <w:b/>
      <w:bCs/>
      <w:shd w:val="clear" w:color="FFFFFF" w:fill="FFFFFF"/>
    </w:rPr>
  </w:style>
  <w:style w:type="character" w:customStyle="1" w:styleId="Heading7NotBold">
    <w:name w:val="Heading #7 + Not Bold"/>
    <w:rsid w:val="00D64A3F"/>
    <w:rPr>
      <w:rFonts w:ascii="Times New Roman" w:hAnsi="Times New Roman"/>
      <w:spacing w:val="0"/>
      <w:sz w:val="22"/>
      <w:szCs w:val="22"/>
      <w:shd w:val="clear" w:color="FFFFFF" w:fill="FFFFFF"/>
    </w:rPr>
  </w:style>
  <w:style w:type="character" w:customStyle="1" w:styleId="BodytextBold">
    <w:name w:val="Body text + Bold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Bold4">
    <w:name w:val="Body text + Bold4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Bodytext6">
    <w:name w:val="Body text (6)_"/>
    <w:link w:val="Bodytext60"/>
    <w:rsid w:val="00D64A3F"/>
    <w:rPr>
      <w:b/>
      <w:bCs/>
      <w:shd w:val="clear" w:color="FFFFFF" w:fill="FFFFFF"/>
    </w:rPr>
  </w:style>
  <w:style w:type="paragraph" w:customStyle="1" w:styleId="Bodytext60">
    <w:name w:val="Body text (6)"/>
    <w:basedOn w:val="a0"/>
    <w:link w:val="Bodytext6"/>
    <w:rsid w:val="00D64A3F"/>
    <w:pPr>
      <w:shd w:val="clear" w:color="FFFFFF" w:fill="FFFFFF"/>
      <w:spacing w:line="317" w:lineRule="exact"/>
      <w:jc w:val="both"/>
    </w:pPr>
    <w:rPr>
      <w:b/>
      <w:bCs/>
      <w:shd w:val="clear" w:color="FFFFFF" w:fill="FFFFFF"/>
    </w:rPr>
  </w:style>
  <w:style w:type="character" w:customStyle="1" w:styleId="Bodytext7">
    <w:name w:val="Body text (7)_"/>
    <w:link w:val="Bodytext70"/>
    <w:rsid w:val="00D64A3F"/>
    <w:rPr>
      <w:b/>
      <w:bCs/>
      <w:sz w:val="27"/>
      <w:szCs w:val="27"/>
      <w:shd w:val="clear" w:color="FFFFFF" w:fill="FFFFFF"/>
    </w:rPr>
  </w:style>
  <w:style w:type="paragraph" w:customStyle="1" w:styleId="Bodytext70">
    <w:name w:val="Body text (7)"/>
    <w:basedOn w:val="a0"/>
    <w:link w:val="Bodytext7"/>
    <w:rsid w:val="00D64A3F"/>
    <w:pPr>
      <w:shd w:val="clear" w:color="FFFFFF" w:fill="FFFFFF"/>
      <w:spacing w:after="300" w:line="240" w:lineRule="atLeast"/>
      <w:jc w:val="center"/>
    </w:pPr>
    <w:rPr>
      <w:b/>
      <w:bCs/>
      <w:sz w:val="27"/>
      <w:szCs w:val="27"/>
      <w:shd w:val="clear" w:color="FFFFFF" w:fill="FFFFFF"/>
    </w:rPr>
  </w:style>
  <w:style w:type="character" w:customStyle="1" w:styleId="Bodytext511pt1">
    <w:name w:val="Body text (5) + 11 pt1"/>
    <w:rsid w:val="00D64A3F"/>
    <w:rPr>
      <w:rFonts w:ascii="Times New Roman" w:hAnsi="Times New Roman"/>
      <w:spacing w:val="0"/>
      <w:sz w:val="22"/>
      <w:szCs w:val="22"/>
      <w:lang w:bidi="ar-SA"/>
    </w:rPr>
  </w:style>
  <w:style w:type="character" w:customStyle="1" w:styleId="BodytextBold2">
    <w:name w:val="Body text + Bold2"/>
    <w:rsid w:val="00D64A3F"/>
    <w:rPr>
      <w:rFonts w:ascii="Times New Roman" w:hAnsi="Times New Roman"/>
      <w:b/>
      <w:bCs/>
      <w:spacing w:val="0"/>
      <w:sz w:val="22"/>
      <w:szCs w:val="22"/>
      <w:shd w:val="clear" w:color="FFFFFF" w:fill="FFFFFF"/>
    </w:rPr>
  </w:style>
  <w:style w:type="character" w:customStyle="1" w:styleId="Tablecaption">
    <w:name w:val="Table caption_"/>
    <w:link w:val="Tablecaption0"/>
    <w:rsid w:val="00D64A3F"/>
    <w:rPr>
      <w:sz w:val="12"/>
      <w:szCs w:val="12"/>
      <w:shd w:val="clear" w:color="FFFFFF" w:fill="FFFFFF"/>
    </w:rPr>
  </w:style>
  <w:style w:type="paragraph" w:customStyle="1" w:styleId="Tablecaption0">
    <w:name w:val="Table caption"/>
    <w:basedOn w:val="a0"/>
    <w:link w:val="Tablecaption"/>
    <w:rsid w:val="00D64A3F"/>
    <w:pPr>
      <w:shd w:val="clear" w:color="FFFFFF" w:fill="FFFFFF"/>
      <w:spacing w:line="168" w:lineRule="exact"/>
      <w:jc w:val="center"/>
    </w:pPr>
    <w:rPr>
      <w:sz w:val="12"/>
      <w:szCs w:val="12"/>
      <w:shd w:val="clear" w:color="FFFFFF" w:fill="FFFFFF"/>
    </w:rPr>
  </w:style>
  <w:style w:type="character" w:customStyle="1" w:styleId="Bodytext40">
    <w:name w:val="Body text (4)_"/>
    <w:link w:val="Bodytext4"/>
    <w:rsid w:val="00D64A3F"/>
    <w:rPr>
      <w:rFonts w:eastAsia="Times New Roman"/>
      <w:sz w:val="27"/>
      <w:szCs w:val="27"/>
      <w:shd w:val="clear" w:color="auto" w:fill="FFFFFF"/>
    </w:rPr>
  </w:style>
  <w:style w:type="paragraph" w:customStyle="1" w:styleId="afffffff1">
    <w:name w:val="Знак"/>
    <w:basedOn w:val="a0"/>
    <w:rsid w:val="00A722F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84">
    <w:name w:val="Нет списка8"/>
    <w:next w:val="a3"/>
    <w:semiHidden/>
    <w:unhideWhenUsed/>
    <w:rsid w:val="005367B1"/>
  </w:style>
  <w:style w:type="paragraph" w:customStyle="1" w:styleId="1ff2">
    <w:name w:val="Знак Знак1 Знак Знак"/>
    <w:basedOn w:val="a0"/>
    <w:rsid w:val="005367B1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77">
    <w:name w:val="Сетка таблицы7"/>
    <w:basedOn w:val="a2"/>
    <w:next w:val="ae"/>
    <w:rsid w:val="005367B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6">
    <w:name w:val="Основной текст (6)_"/>
    <w:link w:val="67"/>
    <w:rsid w:val="005367B1"/>
    <w:rPr>
      <w:noProof/>
      <w:sz w:val="8"/>
      <w:szCs w:val="8"/>
      <w:shd w:val="clear" w:color="auto" w:fill="FFFFFF"/>
    </w:rPr>
  </w:style>
  <w:style w:type="paragraph" w:customStyle="1" w:styleId="67">
    <w:name w:val="Основной текст (6)"/>
    <w:basedOn w:val="a0"/>
    <w:link w:val="66"/>
    <w:rsid w:val="005367B1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customStyle="1" w:styleId="411">
    <w:name w:val="Основной текст (4)1"/>
    <w:basedOn w:val="a0"/>
    <w:rsid w:val="005367B1"/>
    <w:pPr>
      <w:shd w:val="clear" w:color="auto" w:fill="FFFFFF"/>
      <w:spacing w:line="240" w:lineRule="atLeast"/>
    </w:pPr>
    <w:rPr>
      <w:rFonts w:eastAsia="Arial Unicode MS"/>
      <w:i/>
      <w:iCs/>
      <w:noProof/>
      <w:sz w:val="25"/>
      <w:szCs w:val="25"/>
    </w:rPr>
  </w:style>
  <w:style w:type="character" w:customStyle="1" w:styleId="afffffff2">
    <w:name w:val="Подпись к таблице_"/>
    <w:link w:val="afffffff3"/>
    <w:rsid w:val="005367B1"/>
    <w:rPr>
      <w:noProof/>
      <w:sz w:val="14"/>
      <w:szCs w:val="14"/>
      <w:shd w:val="clear" w:color="auto" w:fill="FFFFFF"/>
    </w:rPr>
  </w:style>
  <w:style w:type="paragraph" w:customStyle="1" w:styleId="afffffff3">
    <w:name w:val="Подпись к таблице"/>
    <w:basedOn w:val="a0"/>
    <w:link w:val="afffffff2"/>
    <w:rsid w:val="005367B1"/>
    <w:pPr>
      <w:shd w:val="clear" w:color="auto" w:fill="FFFFFF"/>
      <w:spacing w:line="240" w:lineRule="atLeast"/>
    </w:pPr>
    <w:rPr>
      <w:noProof/>
      <w:sz w:val="14"/>
      <w:szCs w:val="14"/>
    </w:rPr>
  </w:style>
  <w:style w:type="character" w:customStyle="1" w:styleId="TimesNewRoman">
    <w:name w:val="Основной текст + Times New Roman"/>
    <w:aliases w:val="8 pt"/>
    <w:rsid w:val="005367B1"/>
    <w:rPr>
      <w:rFonts w:ascii="Times New Roman" w:hAnsi="Times New Roman" w:cs="Times New Roman"/>
      <w:spacing w:val="0"/>
      <w:sz w:val="16"/>
      <w:szCs w:val="16"/>
      <w:lang w:bidi="ar-SA"/>
    </w:rPr>
  </w:style>
  <w:style w:type="character" w:customStyle="1" w:styleId="afffffff4">
    <w:name w:val="Основной текст + Малые прописные"/>
    <w:rsid w:val="005367B1"/>
    <w:rPr>
      <w:smallCaps/>
      <w:spacing w:val="0"/>
      <w:sz w:val="15"/>
      <w:szCs w:val="15"/>
      <w:lang w:bidi="ar-SA"/>
    </w:rPr>
  </w:style>
  <w:style w:type="character" w:customStyle="1" w:styleId="4pt">
    <w:name w:val="Основной текст + 4 pt"/>
    <w:rsid w:val="005367B1"/>
    <w:rPr>
      <w:rFonts w:ascii="Calibri" w:hAnsi="Calibri" w:cs="Calibri"/>
      <w:spacing w:val="5"/>
      <w:sz w:val="8"/>
      <w:szCs w:val="8"/>
      <w:lang w:bidi="ar-SA"/>
    </w:rPr>
  </w:style>
  <w:style w:type="character" w:customStyle="1" w:styleId="811">
    <w:name w:val="Основной текст + 81"/>
    <w:aliases w:val="5 pt1"/>
    <w:rsid w:val="005367B1"/>
    <w:rPr>
      <w:rFonts w:ascii="Times New Roman" w:hAnsi="Times New Roman" w:cs="Times New Roman"/>
      <w:spacing w:val="9"/>
      <w:sz w:val="16"/>
      <w:szCs w:val="16"/>
      <w:lang w:bidi="ar-SA"/>
    </w:rPr>
  </w:style>
  <w:style w:type="numbering" w:customStyle="1" w:styleId="94">
    <w:name w:val="Нет списка9"/>
    <w:next w:val="a3"/>
    <w:uiPriority w:val="99"/>
    <w:semiHidden/>
    <w:unhideWhenUsed/>
    <w:rsid w:val="00834E1D"/>
  </w:style>
  <w:style w:type="table" w:customStyle="1" w:styleId="85">
    <w:name w:val="Сетка таблицы8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3"/>
    <w:semiHidden/>
    <w:rsid w:val="00834E1D"/>
  </w:style>
  <w:style w:type="table" w:customStyle="1" w:styleId="122">
    <w:name w:val="Сетка таблицы12"/>
    <w:basedOn w:val="a2"/>
    <w:next w:val="ae"/>
    <w:rsid w:val="00834E1D"/>
    <w:rPr>
      <w:rFonts w:eastAsia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2">
    <w:name w:val="Table Grid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2">
    <w:name w:val="Plain Table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2">
    <w:name w:val="Plain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2">
    <w:name w:val="Plain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2">
    <w:name w:val="Plain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2">
    <w:name w:val="Plain Table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2">
    <w:name w:val="Grid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2">
    <w:name w:val="Grid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2">
    <w:name w:val="Grid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2">
    <w:name w:val="Grid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2">
    <w:name w:val="Grid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2">
    <w:name w:val="Grid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2">
    <w:name w:val="Grid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2">
    <w:name w:val="Grid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2">
    <w:name w:val="Grid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2">
    <w:name w:val="Grid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2">
    <w:name w:val="Grid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2">
    <w:name w:val="Grid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2">
    <w:name w:val="Grid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2">
    <w:name w:val="Grid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2">
    <w:name w:val="Grid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2">
    <w:name w:val="Grid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2">
    <w:name w:val="Grid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2">
    <w:name w:val="Grid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2">
    <w:name w:val="Grid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2">
    <w:name w:val="Grid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2">
    <w:name w:val="Grid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2">
    <w:name w:val="Grid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2">
    <w:name w:val="Grid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2">
    <w:name w:val="Grid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2">
    <w:name w:val="Grid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2">
    <w:name w:val="Grid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2">
    <w:name w:val="Grid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2">
    <w:name w:val="Grid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2">
    <w:name w:val="Grid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2">
    <w:name w:val="Grid Table 5 Dark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2">
    <w:name w:val="Grid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2">
    <w:name w:val="Grid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2">
    <w:name w:val="Grid Table 5 Dark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2">
    <w:name w:val="Grid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2">
    <w:name w:val="Grid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2">
    <w:name w:val="Grid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2">
    <w:name w:val="Grid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2">
    <w:name w:val="Grid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2">
    <w:name w:val="Grid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2">
    <w:name w:val="Grid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2">
    <w:name w:val="Grid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2">
    <w:name w:val="Grid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2">
    <w:name w:val="Grid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2">
    <w:name w:val="Grid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2">
    <w:name w:val="Grid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2">
    <w:name w:val="Grid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2">
    <w:name w:val="Grid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2">
    <w:name w:val="Grid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2">
    <w:name w:val="Grid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2">
    <w:name w:val="List Table 1 Light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2">
    <w:name w:val="List Table 1 Light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2">
    <w:name w:val="List Table 1 Light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2">
    <w:name w:val="List Table 1 Light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2">
    <w:name w:val="List Table 1 Light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2">
    <w:name w:val="List Table 1 Light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2">
    <w:name w:val="List Table 1 Light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2">
    <w:name w:val="List Table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2">
    <w:name w:val="List Table 2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2">
    <w:name w:val="List Table 2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2">
    <w:name w:val="List Table 2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2">
    <w:name w:val="List Table 2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2">
    <w:name w:val="List Table 2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2">
    <w:name w:val="List Table 2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2">
    <w:name w:val="List Table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2">
    <w:name w:val="List Table 3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2">
    <w:name w:val="List Table 3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2">
    <w:name w:val="List Table 3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2">
    <w:name w:val="List Table 3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2">
    <w:name w:val="List Table 3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2">
    <w:name w:val="List Table 3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2">
    <w:name w:val="List Table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2">
    <w:name w:val="List Table 4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2">
    <w:name w:val="List Table 4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2">
    <w:name w:val="List Table 4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2">
    <w:name w:val="List Table 4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2">
    <w:name w:val="List Table 4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2">
    <w:name w:val="List Table 4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2">
    <w:name w:val="List Table 5 Dark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2">
    <w:name w:val="List Table 5 Dark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2">
    <w:name w:val="List Table 5 Dark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2">
    <w:name w:val="List Table 5 Dark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2">
    <w:name w:val="List Table 5 Dark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2">
    <w:name w:val="List Table 5 Dark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2">
    <w:name w:val="List Table 5 Dark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2">
    <w:name w:val="List Table 6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2">
    <w:name w:val="List Table 6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2">
    <w:name w:val="List Table 6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2">
    <w:name w:val="List Table 6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2">
    <w:name w:val="List Table 6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2">
    <w:name w:val="List Table 6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2">
    <w:name w:val="List Table 6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2">
    <w:name w:val="List Table 7 Colorful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2">
    <w:name w:val="List Table 7 Colorful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2">
    <w:name w:val="List Table 7 Colorful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2">
    <w:name w:val="List Table 7 Colorful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2">
    <w:name w:val="List Table 7 Colorful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2">
    <w:name w:val="List Table 7 Colorful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2">
    <w:name w:val="List Table 7 Colorful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0">
    <w:name w:val="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2">
    <w:name w:val="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2">
    <w:name w:val="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2">
    <w:name w:val="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2">
    <w:name w:val="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2">
    <w:name w:val="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2">
    <w:name w:val="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0">
    <w:name w:val="Bordered &amp; Lined - Accent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2">
    <w:name w:val="Bordered &amp; Lined - Accent 1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2">
    <w:name w:val="Bordered &amp; Lined - Accent 2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2">
    <w:name w:val="Bordered &amp; Lined - Accent 3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2">
    <w:name w:val="Bordered &amp; Lined - Accent 4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2">
    <w:name w:val="Bordered &amp; Lined - Accent 5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2">
    <w:name w:val="Bordered &amp; Lined - Accent 62"/>
    <w:rsid w:val="00834E1D"/>
    <w:rPr>
      <w:rFonts w:eastAsia="Times New Roman"/>
      <w:color w:val="40404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2">
    <w:name w:val="Bordered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2">
    <w:name w:val="Bordered - Accent 1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2">
    <w:name w:val="Bordered - Accent 2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2">
    <w:name w:val="Bordered - Accent 3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2">
    <w:name w:val="Bordered - Accent 4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2">
    <w:name w:val="Bordered - Accent 5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2">
    <w:name w:val="Bordered - Accent 62"/>
    <w:rsid w:val="00834E1D"/>
    <w:rPr>
      <w:rFonts w:eastAsia="Times New Roman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3">
    <w:name w:val="Нет списка10"/>
    <w:next w:val="a3"/>
    <w:uiPriority w:val="99"/>
    <w:semiHidden/>
    <w:unhideWhenUsed/>
    <w:rsid w:val="001C62E3"/>
  </w:style>
  <w:style w:type="paragraph" w:customStyle="1" w:styleId="afffffff5">
    <w:name w:val="Знак"/>
    <w:basedOn w:val="a0"/>
    <w:rsid w:val="000C66B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31">
    <w:name w:val="Нет списка13"/>
    <w:next w:val="a3"/>
    <w:semiHidden/>
    <w:rsid w:val="00C446C9"/>
  </w:style>
  <w:style w:type="table" w:customStyle="1" w:styleId="95">
    <w:name w:val="Сетка таблицы9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6">
    <w:name w:val="Знак"/>
    <w:basedOn w:val="a0"/>
    <w:rsid w:val="00C446C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8">
    <w:name w:val="Абзац списка4"/>
    <w:basedOn w:val="a0"/>
    <w:rsid w:val="00C446C9"/>
    <w:pPr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paragraph" w:customStyle="1" w:styleId="3c">
    <w:name w:val="Без интервала3"/>
    <w:rsid w:val="00C446C9"/>
    <w:pPr>
      <w:widowControl w:val="0"/>
      <w:suppressAutoHyphens/>
      <w:spacing w:after="200" w:line="276" w:lineRule="auto"/>
    </w:pPr>
    <w:rPr>
      <w:rFonts w:ascii="Calibri" w:eastAsia="SimSun" w:hAnsi="Calibri" w:cs="font294"/>
      <w:kern w:val="1"/>
      <w:lang w:eastAsia="zh-CN"/>
    </w:rPr>
  </w:style>
  <w:style w:type="numbering" w:customStyle="1" w:styleId="141">
    <w:name w:val="Нет списка14"/>
    <w:next w:val="a3"/>
    <w:uiPriority w:val="99"/>
    <w:semiHidden/>
    <w:unhideWhenUsed/>
    <w:rsid w:val="00C446C9"/>
  </w:style>
  <w:style w:type="paragraph" w:customStyle="1" w:styleId="Bodytext41">
    <w:name w:val="Body text (4)1"/>
    <w:basedOn w:val="a0"/>
    <w:rsid w:val="00C446C9"/>
    <w:pPr>
      <w:shd w:val="clear" w:color="auto" w:fill="FFFFFF"/>
      <w:suppressAutoHyphens/>
      <w:spacing w:line="226" w:lineRule="exact"/>
      <w:jc w:val="right"/>
    </w:pPr>
    <w:rPr>
      <w:rFonts w:eastAsia="Times New Roman"/>
      <w:sz w:val="19"/>
      <w:szCs w:val="19"/>
    </w:rPr>
  </w:style>
  <w:style w:type="character" w:customStyle="1" w:styleId="FontStyle11">
    <w:name w:val="Font Style11"/>
    <w:uiPriority w:val="99"/>
    <w:rsid w:val="00C446C9"/>
    <w:rPr>
      <w:rFonts w:ascii="Times New Roman" w:hAnsi="Times New Roman" w:cs="Times New Roman"/>
      <w:sz w:val="22"/>
      <w:szCs w:val="22"/>
    </w:rPr>
  </w:style>
  <w:style w:type="numbering" w:customStyle="1" w:styleId="218">
    <w:name w:val="Нет списка21"/>
    <w:next w:val="a3"/>
    <w:uiPriority w:val="99"/>
    <w:semiHidden/>
    <w:unhideWhenUsed/>
    <w:rsid w:val="00C446C9"/>
  </w:style>
  <w:style w:type="table" w:customStyle="1" w:styleId="132">
    <w:name w:val="Сетка таблицы13"/>
    <w:basedOn w:val="a2"/>
    <w:next w:val="ae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3">
    <w:name w:val="Table Grid Light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3">
    <w:name w:val="Plain Table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3">
    <w:name w:val="Plain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3">
    <w:name w:val="Plain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3">
    <w:name w:val="Plain Table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3">
    <w:name w:val="Grid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3">
    <w:name w:val="Grid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3">
    <w:name w:val="Grid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3">
    <w:name w:val="Grid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3">
    <w:name w:val="Grid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3">
    <w:name w:val="Grid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3">
    <w:name w:val="Grid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3">
    <w:name w:val="Grid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3">
    <w:name w:val="Grid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3">
    <w:name w:val="Grid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3">
    <w:name w:val="Grid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3">
    <w:name w:val="Grid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3">
    <w:name w:val="Grid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3">
    <w:name w:val="Grid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3">
    <w:name w:val="Grid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3">
    <w:name w:val="Grid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3">
    <w:name w:val="Grid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3">
    <w:name w:val="Grid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3">
    <w:name w:val="Grid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3">
    <w:name w:val="Grid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3">
    <w:name w:val="Grid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3">
    <w:name w:val="Grid Table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3">
    <w:name w:val="Grid Table 4 - Accent 1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3">
    <w:name w:val="Grid Table 4 - Accent 2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3">
    <w:name w:val="Grid Table 4 - Accent 3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3">
    <w:name w:val="Grid Table 4 - Accent 4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3">
    <w:name w:val="Grid Table 4 - Accent 5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3">
    <w:name w:val="Grid Table 4 - Accent 63"/>
    <w:uiPriority w:val="5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3">
    <w:name w:val="Grid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3">
    <w:name w:val="Grid Table 5 Dark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3">
    <w:name w:val="Grid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3">
    <w:name w:val="Grid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3">
    <w:name w:val="Grid Table 5 Dark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3">
    <w:name w:val="Grid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3">
    <w:name w:val="Grid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3">
    <w:name w:val="Grid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3">
    <w:name w:val="Grid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3">
    <w:name w:val="Grid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3">
    <w:name w:val="Grid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3">
    <w:name w:val="Grid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3">
    <w:name w:val="Grid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3">
    <w:name w:val="Grid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3">
    <w:name w:val="Grid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3">
    <w:name w:val="Grid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3">
    <w:name w:val="Grid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3">
    <w:name w:val="Grid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3">
    <w:name w:val="Grid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3">
    <w:name w:val="Grid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3">
    <w:name w:val="Grid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3">
    <w:name w:val="List Table 1 Ligh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3">
    <w:name w:val="List Table 1 Light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3">
    <w:name w:val="List Table 1 Light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3">
    <w:name w:val="List Table 1 Light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3">
    <w:name w:val="List Table 1 Light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3">
    <w:name w:val="List Table 1 Light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3">
    <w:name w:val="List Table 1 Light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3">
    <w:name w:val="List Table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3">
    <w:name w:val="List Table 2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3">
    <w:name w:val="List Table 2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3">
    <w:name w:val="List Table 2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3">
    <w:name w:val="List Table 2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3">
    <w:name w:val="List Table 2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3">
    <w:name w:val="List Table 2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3">
    <w:name w:val="List Table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3">
    <w:name w:val="List Table 3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3">
    <w:name w:val="List Table 3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3">
    <w:name w:val="List Table 3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3">
    <w:name w:val="List Table 3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3">
    <w:name w:val="List Table 3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3">
    <w:name w:val="List Table 3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3">
    <w:name w:val="List Table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3">
    <w:name w:val="List Table 4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3">
    <w:name w:val="List Table 4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3">
    <w:name w:val="List Table 4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3">
    <w:name w:val="List Table 4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3">
    <w:name w:val="List Table 4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3">
    <w:name w:val="List Table 4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3">
    <w:name w:val="List Table 5 Dark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3">
    <w:name w:val="List Table 5 Dark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3">
    <w:name w:val="List Table 5 Dark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3">
    <w:name w:val="List Table 5 Dark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3">
    <w:name w:val="List Table 5 Dark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3">
    <w:name w:val="List Table 5 Dark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3">
    <w:name w:val="List Table 5 Dark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3">
    <w:name w:val="List Table 6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3">
    <w:name w:val="List Table 6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3">
    <w:name w:val="List Table 6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3">
    <w:name w:val="List Table 6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3">
    <w:name w:val="List Table 6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3">
    <w:name w:val="List Table 6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3">
    <w:name w:val="List Table 6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3">
    <w:name w:val="List Table 7 Colorful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3">
    <w:name w:val="List Table 7 Colorful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3">
    <w:name w:val="List Table 7 Colorful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3">
    <w:name w:val="List Table 7 Colorful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3">
    <w:name w:val="List Table 7 Colorful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3">
    <w:name w:val="List Table 7 Colorful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3">
    <w:name w:val="List Table 7 Colorful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0">
    <w:name w:val="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3">
    <w:name w:val="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3">
    <w:name w:val="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3">
    <w:name w:val="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3">
    <w:name w:val="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3">
    <w:name w:val="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3">
    <w:name w:val="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0">
    <w:name w:val="Bordered &amp; Lined - Accent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3">
    <w:name w:val="Bordered &amp; Lin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3">
    <w:name w:val="Bordered &amp; Lin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3">
    <w:name w:val="Bordered &amp; Lin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3">
    <w:name w:val="Bordered &amp; Lin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3">
    <w:name w:val="Bordered &amp; Lin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3">
    <w:name w:val="Bordered &amp; Lin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3">
    <w:name w:val="Bordered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3">
    <w:name w:val="Bordered - Accent 1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3">
    <w:name w:val="Bordered - Accent 2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3">
    <w:name w:val="Bordered - Accent 3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3">
    <w:name w:val="Bordered - Accent 4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3">
    <w:name w:val="Bordered - Accent 5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3">
    <w:name w:val="Bordered - Accent 63"/>
    <w:uiPriority w:val="99"/>
    <w:rsid w:val="00C446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0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f3">
    <w:name w:val="Знак Знак1 Знак Знак Знак Знак"/>
    <w:basedOn w:val="a0"/>
    <w:rsid w:val="00C446C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numbering" w:customStyle="1" w:styleId="314">
    <w:name w:val="Нет списка31"/>
    <w:next w:val="a3"/>
    <w:uiPriority w:val="99"/>
    <w:semiHidden/>
    <w:unhideWhenUsed/>
    <w:rsid w:val="00C446C9"/>
  </w:style>
  <w:style w:type="character" w:styleId="afffffff7">
    <w:name w:val="annotation reference"/>
    <w:uiPriority w:val="99"/>
    <w:rsid w:val="00C446C9"/>
    <w:rPr>
      <w:sz w:val="16"/>
      <w:szCs w:val="16"/>
    </w:rPr>
  </w:style>
  <w:style w:type="paragraph" w:customStyle="1" w:styleId="afffffff8">
    <w:name w:val="Название подраздела"/>
    <w:basedOn w:val="1f9"/>
    <w:rsid w:val="00C446C9"/>
    <w:pPr>
      <w:keepNext/>
      <w:suppressAutoHyphens w:val="0"/>
      <w:spacing w:before="240"/>
      <w:jc w:val="center"/>
    </w:pPr>
    <w:rPr>
      <w:b/>
      <w:snapToGrid w:val="0"/>
      <w:color w:val="auto"/>
      <w:sz w:val="22"/>
      <w:szCs w:val="20"/>
      <w:lang w:eastAsia="ru-RU"/>
    </w:rPr>
  </w:style>
  <w:style w:type="table" w:customStyle="1" w:styleId="219">
    <w:name w:val="Сетка таблицы21"/>
    <w:basedOn w:val="a2"/>
    <w:next w:val="ae"/>
    <w:rsid w:val="00C446C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9">
    <w:name w:val="Название раздела"/>
    <w:basedOn w:val="a0"/>
    <w:rsid w:val="00C446C9"/>
    <w:pPr>
      <w:jc w:val="center"/>
    </w:pPr>
    <w:rPr>
      <w:rFonts w:eastAsia="Times New Roman"/>
      <w:b/>
      <w:sz w:val="28"/>
      <w:szCs w:val="28"/>
    </w:rPr>
  </w:style>
  <w:style w:type="paragraph" w:customStyle="1" w:styleId="a">
    <w:name w:val="Автонумератор в таблице"/>
    <w:basedOn w:val="1f9"/>
    <w:rsid w:val="00C446C9"/>
    <w:pPr>
      <w:numPr>
        <w:numId w:val="1"/>
      </w:numPr>
      <w:suppressAutoHyphens w:val="0"/>
      <w:snapToGrid w:val="0"/>
      <w:jc w:val="center"/>
    </w:pPr>
    <w:rPr>
      <w:snapToGrid w:val="0"/>
      <w:color w:val="auto"/>
      <w:sz w:val="22"/>
      <w:szCs w:val="20"/>
      <w:lang w:eastAsia="ru-RU"/>
    </w:rPr>
  </w:style>
  <w:style w:type="table" w:customStyle="1" w:styleId="315">
    <w:name w:val="Сетка таблицы3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"/>
    <w:basedOn w:val="a2"/>
    <w:next w:val="ae"/>
    <w:uiPriority w:val="59"/>
    <w:rsid w:val="00C446C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3"/>
    <w:uiPriority w:val="99"/>
    <w:semiHidden/>
    <w:unhideWhenUsed/>
    <w:rsid w:val="00CD6740"/>
  </w:style>
  <w:style w:type="paragraph" w:customStyle="1" w:styleId="afffffffa">
    <w:name w:val="Прижатый влево"/>
    <w:basedOn w:val="a0"/>
    <w:next w:val="a0"/>
    <w:uiPriority w:val="99"/>
    <w:rsid w:val="00CD67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ffffffb">
    <w:name w:val="Текст абзаца"/>
    <w:basedOn w:val="a0"/>
    <w:link w:val="afffffffc"/>
    <w:qFormat/>
    <w:rsid w:val="00CD6740"/>
    <w:pPr>
      <w:ind w:firstLine="709"/>
      <w:jc w:val="both"/>
    </w:pPr>
    <w:rPr>
      <w:rFonts w:eastAsia="Times New Roman"/>
      <w:sz w:val="24"/>
      <w:szCs w:val="24"/>
    </w:rPr>
  </w:style>
  <w:style w:type="character" w:customStyle="1" w:styleId="afffffffc">
    <w:name w:val="Текст абзаца Знак"/>
    <w:link w:val="afffffffb"/>
    <w:rsid w:val="00CD6740"/>
    <w:rPr>
      <w:rFonts w:eastAsia="Times New Roman"/>
      <w:sz w:val="24"/>
      <w:szCs w:val="24"/>
    </w:rPr>
  </w:style>
  <w:style w:type="character" w:styleId="afffffffd">
    <w:name w:val="Placeholder Text"/>
    <w:basedOn w:val="a1"/>
    <w:uiPriority w:val="99"/>
    <w:semiHidden/>
    <w:rsid w:val="00CD6740"/>
    <w:rPr>
      <w:color w:val="808080"/>
    </w:rPr>
  </w:style>
  <w:style w:type="paragraph" w:styleId="afffffffe">
    <w:name w:val="Revision"/>
    <w:hidden/>
    <w:uiPriority w:val="99"/>
    <w:semiHidden/>
    <w:rsid w:val="00CD6740"/>
    <w:rPr>
      <w:rFonts w:ascii="Arial" w:eastAsia="Times New Roman" w:hAnsi="Arial" w:cs="Arial"/>
      <w:sz w:val="24"/>
      <w:szCs w:val="24"/>
    </w:rPr>
  </w:style>
  <w:style w:type="character" w:customStyle="1" w:styleId="212pt">
    <w:name w:val="Основной текст (2) + 12 pt;Полужирный"/>
    <w:basedOn w:val="a1"/>
    <w:rsid w:val="00CD67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Абзац списка Знак"/>
    <w:link w:val="a5"/>
    <w:rsid w:val="00CD6740"/>
    <w:rPr>
      <w:rFonts w:eastAsia="Times New Roman"/>
      <w:sz w:val="24"/>
      <w:szCs w:val="24"/>
    </w:rPr>
  </w:style>
  <w:style w:type="paragraph" w:customStyle="1" w:styleId="affffffff">
    <w:name w:val="Знак"/>
    <w:basedOn w:val="a0"/>
    <w:rsid w:val="00C12C0E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0">
    <w:name w:val="Знак"/>
    <w:basedOn w:val="a0"/>
    <w:rsid w:val="00872812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323">
    <w:name w:val="1323"/>
    <w:aliases w:val="bqiaagaaeyqcaaagiaiaaankawaabxidaaaaaaaaaaaaaaaaaaaaaaaaaaaaaaaaaaaaaaaaaaaaaaaaaaaaaaaaaaaaaaaaaaaaaaaaaaaaaaaaaaaaaaaaaaaaaaaaaaaaaaaaaaaaaaaaaaaaaaaaaaaaaaaaaaaaaaaaaaaaaaaaaaaaaaaaaaaaaaaaaaaaaaaaaaaaaaaaaaaaaaaaaaaaaaaaaaaaaaaa"/>
    <w:basedOn w:val="a1"/>
    <w:rsid w:val="00DE5E62"/>
  </w:style>
  <w:style w:type="numbering" w:customStyle="1" w:styleId="161">
    <w:name w:val="Нет списка16"/>
    <w:next w:val="a3"/>
    <w:uiPriority w:val="99"/>
    <w:semiHidden/>
    <w:unhideWhenUsed/>
    <w:rsid w:val="00DA0DF1"/>
  </w:style>
  <w:style w:type="character" w:customStyle="1" w:styleId="WW8Num7z4">
    <w:name w:val="WW8Num7z4"/>
    <w:rsid w:val="00DA0DF1"/>
  </w:style>
  <w:style w:type="character" w:customStyle="1" w:styleId="WW8Num7z5">
    <w:name w:val="WW8Num7z5"/>
    <w:rsid w:val="00DA0DF1"/>
  </w:style>
  <w:style w:type="character" w:customStyle="1" w:styleId="WW8Num7z6">
    <w:name w:val="WW8Num7z6"/>
    <w:rsid w:val="00DA0DF1"/>
  </w:style>
  <w:style w:type="character" w:customStyle="1" w:styleId="WW8Num7z7">
    <w:name w:val="WW8Num7z7"/>
    <w:rsid w:val="00DA0DF1"/>
  </w:style>
  <w:style w:type="character" w:customStyle="1" w:styleId="WW8Num7z8">
    <w:name w:val="WW8Num7z8"/>
    <w:rsid w:val="00DA0DF1"/>
  </w:style>
  <w:style w:type="character" w:customStyle="1" w:styleId="WW8Num8z2">
    <w:name w:val="WW8Num8z2"/>
    <w:rsid w:val="00DA0DF1"/>
  </w:style>
  <w:style w:type="character" w:customStyle="1" w:styleId="WW8Num8z3">
    <w:name w:val="WW8Num8z3"/>
    <w:rsid w:val="00DA0DF1"/>
  </w:style>
  <w:style w:type="character" w:customStyle="1" w:styleId="WW8Num8z4">
    <w:name w:val="WW8Num8z4"/>
    <w:rsid w:val="00DA0DF1"/>
  </w:style>
  <w:style w:type="character" w:customStyle="1" w:styleId="WW8Num8z5">
    <w:name w:val="WW8Num8z5"/>
    <w:rsid w:val="00DA0DF1"/>
  </w:style>
  <w:style w:type="character" w:customStyle="1" w:styleId="WW8Num8z6">
    <w:name w:val="WW8Num8z6"/>
    <w:rsid w:val="00DA0DF1"/>
  </w:style>
  <w:style w:type="character" w:customStyle="1" w:styleId="WW8Num8z7">
    <w:name w:val="WW8Num8z7"/>
    <w:rsid w:val="00DA0DF1"/>
  </w:style>
  <w:style w:type="character" w:customStyle="1" w:styleId="WW8Num8z8">
    <w:name w:val="WW8Num8z8"/>
    <w:rsid w:val="00DA0DF1"/>
  </w:style>
  <w:style w:type="character" w:customStyle="1" w:styleId="WW8Num10z1">
    <w:name w:val="WW8Num10z1"/>
    <w:rsid w:val="00DA0DF1"/>
    <w:rPr>
      <w:rFonts w:eastAsia="Times New Roman" w:hint="default"/>
      <w:b w:val="0"/>
      <w:i w:val="0"/>
    </w:rPr>
  </w:style>
  <w:style w:type="character" w:customStyle="1" w:styleId="WW8Num10z2">
    <w:name w:val="WW8Num10z2"/>
    <w:rsid w:val="00DA0DF1"/>
    <w:rPr>
      <w:rFonts w:eastAsia="Times New Roman" w:hint="default"/>
      <w:b/>
    </w:rPr>
  </w:style>
  <w:style w:type="character" w:customStyle="1" w:styleId="WW-Absatz-Standardschriftart">
    <w:name w:val="WW-Absatz-Standardschriftart"/>
    <w:rsid w:val="00DA0DF1"/>
  </w:style>
  <w:style w:type="character" w:customStyle="1" w:styleId="WW-Absatz-Standardschriftart1">
    <w:name w:val="WW-Absatz-Standardschriftart1"/>
    <w:rsid w:val="00DA0DF1"/>
  </w:style>
  <w:style w:type="character" w:customStyle="1" w:styleId="3d">
    <w:name w:val="Основной шрифт абзаца3"/>
    <w:rsid w:val="00DA0DF1"/>
  </w:style>
  <w:style w:type="character" w:customStyle="1" w:styleId="Absatz-Standardschriftart">
    <w:name w:val="Absatz-Standardschriftart"/>
    <w:rsid w:val="00DA0DF1"/>
  </w:style>
  <w:style w:type="character" w:customStyle="1" w:styleId="ListLabel66">
    <w:name w:val="ListLabel 66"/>
    <w:rsid w:val="00DA0DF1"/>
    <w:rPr>
      <w:rFonts w:ascii="Times New Roman" w:hAnsi="Times New Roman" w:cs="Times New Roman"/>
      <w:b w:val="0"/>
      <w:sz w:val="24"/>
    </w:rPr>
  </w:style>
  <w:style w:type="character" w:customStyle="1" w:styleId="ListLabel67">
    <w:name w:val="ListLabel 67"/>
    <w:rsid w:val="00DA0DF1"/>
    <w:rPr>
      <w:rFonts w:ascii="Times New Roman" w:eastAsia="Times New Roman" w:hAnsi="Times New Roman" w:cs="Times New Roman"/>
      <w:b/>
      <w:i w:val="0"/>
      <w:sz w:val="24"/>
      <w:szCs w:val="24"/>
    </w:rPr>
  </w:style>
  <w:style w:type="character" w:customStyle="1" w:styleId="ListLabel68">
    <w:name w:val="ListLabel 68"/>
    <w:rsid w:val="00DA0DF1"/>
    <w:rPr>
      <w:rFonts w:eastAsia="Times New Roman"/>
      <w:b/>
    </w:rPr>
  </w:style>
  <w:style w:type="character" w:customStyle="1" w:styleId="ListLabel69">
    <w:name w:val="ListLabel 69"/>
    <w:rsid w:val="00DA0DF1"/>
    <w:rPr>
      <w:rFonts w:eastAsia="Times New Roman"/>
      <w:b/>
    </w:rPr>
  </w:style>
  <w:style w:type="character" w:customStyle="1" w:styleId="ListLabel70">
    <w:name w:val="ListLabel 70"/>
    <w:rsid w:val="00DA0DF1"/>
    <w:rPr>
      <w:rFonts w:eastAsia="Times New Roman"/>
      <w:b/>
    </w:rPr>
  </w:style>
  <w:style w:type="character" w:customStyle="1" w:styleId="ListLabel71">
    <w:name w:val="ListLabel 71"/>
    <w:rsid w:val="00DA0DF1"/>
    <w:rPr>
      <w:rFonts w:eastAsia="Times New Roman"/>
      <w:b/>
    </w:rPr>
  </w:style>
  <w:style w:type="character" w:customStyle="1" w:styleId="ListLabel72">
    <w:name w:val="ListLabel 72"/>
    <w:rsid w:val="00DA0DF1"/>
    <w:rPr>
      <w:rFonts w:eastAsia="Times New Roman"/>
      <w:b/>
    </w:rPr>
  </w:style>
  <w:style w:type="character" w:customStyle="1" w:styleId="ListLabel73">
    <w:name w:val="ListLabel 73"/>
    <w:rsid w:val="00DA0DF1"/>
    <w:rPr>
      <w:rFonts w:eastAsia="Times New Roman"/>
      <w:b/>
    </w:rPr>
  </w:style>
  <w:style w:type="character" w:customStyle="1" w:styleId="ListLabel74">
    <w:name w:val="ListLabel 74"/>
    <w:rsid w:val="00DA0DF1"/>
    <w:rPr>
      <w:rFonts w:eastAsia="Times New Roman"/>
      <w:b/>
    </w:rPr>
  </w:style>
  <w:style w:type="character" w:customStyle="1" w:styleId="ListLabel99">
    <w:name w:val="ListLabel 99"/>
    <w:rsid w:val="00DA0DF1"/>
    <w:rPr>
      <w:rFonts w:ascii="Times New Roman" w:hAnsi="Times New Roman" w:cs="Times New Roman"/>
      <w:i w:val="0"/>
      <w:sz w:val="24"/>
    </w:rPr>
  </w:style>
  <w:style w:type="paragraph" w:customStyle="1" w:styleId="3e">
    <w:name w:val="Указатель3"/>
    <w:basedOn w:val="a0"/>
    <w:rsid w:val="00DA0DF1"/>
    <w:pPr>
      <w:suppressLineNumbers/>
      <w:suppressAutoHyphens/>
      <w:spacing w:line="100" w:lineRule="atLeast"/>
    </w:pPr>
    <w:rPr>
      <w:rFonts w:eastAsia="SimSun" w:cs="Mangal"/>
      <w:kern w:val="1"/>
      <w:sz w:val="28"/>
      <w:szCs w:val="20"/>
      <w:lang w:eastAsia="zh-CN"/>
    </w:rPr>
  </w:style>
  <w:style w:type="paragraph" w:customStyle="1" w:styleId="ConsTitle">
    <w:name w:val="ConsTitle"/>
    <w:rsid w:val="00DA0DF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2f4">
    <w:name w:val="Название2"/>
    <w:basedOn w:val="a0"/>
    <w:rsid w:val="00DA0DF1"/>
    <w:pPr>
      <w:suppressLineNumbers/>
      <w:suppressAutoHyphens/>
      <w:spacing w:before="120" w:after="120" w:line="100" w:lineRule="atLeast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affffffff1">
    <w:name w:val="Таблицы (моноширинный)"/>
    <w:basedOn w:val="a0"/>
    <w:next w:val="a0"/>
    <w:rsid w:val="00DA0DF1"/>
    <w:pPr>
      <w:widowControl w:val="0"/>
      <w:autoSpaceDE w:val="0"/>
      <w:jc w:val="both"/>
    </w:pPr>
    <w:rPr>
      <w:rFonts w:ascii="Courier New" w:eastAsia="Times New Roman" w:hAnsi="Courier New" w:cs="Courier New"/>
      <w:kern w:val="1"/>
      <w:sz w:val="24"/>
      <w:szCs w:val="24"/>
      <w:lang w:eastAsia="zh-CN"/>
    </w:rPr>
  </w:style>
  <w:style w:type="paragraph" w:customStyle="1" w:styleId="58">
    <w:name w:val="Абзац списка5"/>
    <w:basedOn w:val="a0"/>
    <w:rsid w:val="00DA0DF1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paragraph" w:customStyle="1" w:styleId="affffffff2">
    <w:name w:val="Знак"/>
    <w:basedOn w:val="a0"/>
    <w:rsid w:val="003C314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3">
    <w:name w:val="Знак"/>
    <w:basedOn w:val="a0"/>
    <w:rsid w:val="00B4503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4">
    <w:name w:val="Знак"/>
    <w:basedOn w:val="a0"/>
    <w:rsid w:val="00A33E2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5">
    <w:name w:val="Знак"/>
    <w:basedOn w:val="a0"/>
    <w:rsid w:val="00E24526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6">
    <w:name w:val="Знак"/>
    <w:basedOn w:val="a0"/>
    <w:rsid w:val="00BB6D3B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4">
    <w:name w:val="Знак Знак1"/>
    <w:basedOn w:val="a0"/>
    <w:rsid w:val="00D46D0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7">
    <w:name w:val="Знак"/>
    <w:basedOn w:val="a0"/>
    <w:rsid w:val="00765F9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8">
    <w:name w:val="Знак"/>
    <w:basedOn w:val="a0"/>
    <w:rsid w:val="0010722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5">
    <w:name w:val="Знак Знак1 Знак Знак"/>
    <w:basedOn w:val="a0"/>
    <w:rsid w:val="004C411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ffff9">
    <w:name w:val="Знак"/>
    <w:basedOn w:val="a0"/>
    <w:rsid w:val="000A24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a">
    <w:name w:val="Знак"/>
    <w:basedOn w:val="a0"/>
    <w:rsid w:val="000F648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104">
    <w:name w:val="Сетка таблицы10"/>
    <w:basedOn w:val="a2"/>
    <w:next w:val="ae"/>
    <w:uiPriority w:val="59"/>
    <w:rsid w:val="00327239"/>
    <w:rPr>
      <w:rFonts w:eastAsia="Times New Roman"/>
      <w:color w:val="00000A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locked/>
    <w:rsid w:val="00A80E29"/>
    <w:rPr>
      <w:rFonts w:ascii="Arial" w:eastAsia="Times New Roman" w:hAnsi="Arial" w:cs="Arial"/>
      <w:sz w:val="20"/>
      <w:szCs w:val="20"/>
    </w:rPr>
  </w:style>
  <w:style w:type="numbering" w:customStyle="1" w:styleId="171">
    <w:name w:val="Нет списка17"/>
    <w:next w:val="a3"/>
    <w:uiPriority w:val="99"/>
    <w:semiHidden/>
    <w:unhideWhenUsed/>
    <w:rsid w:val="0017647F"/>
  </w:style>
  <w:style w:type="paragraph" w:styleId="affffffffb">
    <w:name w:val="Block Text"/>
    <w:basedOn w:val="a0"/>
    <w:semiHidden/>
    <w:unhideWhenUsed/>
    <w:rsid w:val="0017647F"/>
    <w:pPr>
      <w:ind w:left="-284" w:right="6235"/>
      <w:jc w:val="both"/>
    </w:pPr>
    <w:rPr>
      <w:rFonts w:eastAsia="Times New Roman"/>
      <w:color w:val="000000"/>
      <w:sz w:val="24"/>
      <w:szCs w:val="20"/>
    </w:rPr>
  </w:style>
  <w:style w:type="paragraph" w:customStyle="1" w:styleId="affffffffc">
    <w:name w:val="название"/>
    <w:basedOn w:val="1f9"/>
    <w:rsid w:val="0017647F"/>
    <w:pPr>
      <w:suppressAutoHyphens w:val="0"/>
      <w:jc w:val="center"/>
    </w:pPr>
    <w:rPr>
      <w:b/>
      <w:color w:val="auto"/>
      <w:szCs w:val="20"/>
      <w:lang w:eastAsia="ru-RU"/>
    </w:rPr>
  </w:style>
  <w:style w:type="paragraph" w:customStyle="1" w:styleId="FR4">
    <w:name w:val="FR4"/>
    <w:rsid w:val="0017647F"/>
    <w:pPr>
      <w:widowControl w:val="0"/>
      <w:overflowPunct w:val="0"/>
      <w:autoSpaceDE w:val="0"/>
      <w:autoSpaceDN w:val="0"/>
      <w:adjustRightInd w:val="0"/>
      <w:spacing w:before="440"/>
    </w:pPr>
    <w:rPr>
      <w:rFonts w:ascii="Arial" w:eastAsia="Times New Roman" w:hAnsi="Arial" w:cs="Arial"/>
      <w:b/>
      <w:bCs/>
      <w:noProof/>
      <w:sz w:val="18"/>
      <w:szCs w:val="18"/>
    </w:rPr>
  </w:style>
  <w:style w:type="paragraph" w:customStyle="1" w:styleId="affffffffd">
    <w:name w:val="Знак"/>
    <w:basedOn w:val="a0"/>
    <w:next w:val="2"/>
    <w:autoRedefine/>
    <w:rsid w:val="00963234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table" w:customStyle="1" w:styleId="142">
    <w:name w:val="Сетка таблицы14"/>
    <w:basedOn w:val="a2"/>
    <w:next w:val="ae"/>
    <w:uiPriority w:val="59"/>
    <w:rsid w:val="00636344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e">
    <w:name w:val="Знак"/>
    <w:basedOn w:val="a0"/>
    <w:rsid w:val="00570F5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ff6">
    <w:name w:val="1"/>
    <w:basedOn w:val="a0"/>
    <w:rsid w:val="006043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81">
    <w:name w:val="Нет списка18"/>
    <w:next w:val="a3"/>
    <w:uiPriority w:val="99"/>
    <w:semiHidden/>
    <w:unhideWhenUsed/>
    <w:rsid w:val="00150E37"/>
  </w:style>
  <w:style w:type="paragraph" w:customStyle="1" w:styleId="HEADERTEXT">
    <w:name w:val=".HEADERTEXT"/>
    <w:rsid w:val="00150E37"/>
    <w:pPr>
      <w:widowControl w:val="0"/>
      <w:autoSpaceDE w:val="0"/>
      <w:autoSpaceDN w:val="0"/>
      <w:adjustRightInd w:val="0"/>
      <w:ind w:firstLine="680"/>
      <w:jc w:val="both"/>
    </w:pPr>
    <w:rPr>
      <w:rFonts w:ascii="Arial" w:eastAsia="Times New Roman" w:hAnsi="Arial" w:cs="Arial"/>
      <w:color w:val="2B4279"/>
    </w:rPr>
  </w:style>
  <w:style w:type="character" w:customStyle="1" w:styleId="1ff7">
    <w:name w:val="Текст Знак1"/>
    <w:uiPriority w:val="99"/>
    <w:semiHidden/>
    <w:rsid w:val="00150E37"/>
    <w:rPr>
      <w:rFonts w:ascii="Courier New" w:hAnsi="Courier New" w:cs="Courier New"/>
      <w:lang w:eastAsia="en-US"/>
    </w:rPr>
  </w:style>
  <w:style w:type="table" w:customStyle="1" w:styleId="152">
    <w:name w:val="Сетка таблицы15"/>
    <w:basedOn w:val="a2"/>
    <w:next w:val="ae"/>
    <w:rsid w:val="0037676B"/>
    <w:pPr>
      <w:jc w:val="center"/>
    </w:pPr>
    <w:rPr>
      <w:rFonts w:eastAsia="Times New Roman"/>
      <w:color w:val="000000"/>
      <w:sz w:val="28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ff">
    <w:name w:val="Колонтитул_"/>
    <w:basedOn w:val="a1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11pt">
    <w:name w:val="Колонтитул + 11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fffffff0">
    <w:name w:val="Колонтитул"/>
    <w:basedOn w:val="afffffffff"/>
    <w:rsid w:val="00B04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fffffffff1">
    <w:name w:val="Знак"/>
    <w:basedOn w:val="a0"/>
    <w:rsid w:val="002E662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191">
    <w:name w:val="Нет списка19"/>
    <w:next w:val="a3"/>
    <w:semiHidden/>
    <w:rsid w:val="00AA552A"/>
  </w:style>
  <w:style w:type="table" w:customStyle="1" w:styleId="162">
    <w:name w:val="Сетка таблицы16"/>
    <w:basedOn w:val="a2"/>
    <w:next w:val="ae"/>
    <w:rsid w:val="00AA552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2">
    <w:name w:val="Знак"/>
    <w:basedOn w:val="a0"/>
    <w:rsid w:val="00AA552A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3">
    <w:name w:val="Знак"/>
    <w:basedOn w:val="a0"/>
    <w:rsid w:val="008D6E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01">
    <w:name w:val="Нет списка20"/>
    <w:next w:val="a3"/>
    <w:uiPriority w:val="99"/>
    <w:semiHidden/>
    <w:unhideWhenUsed/>
    <w:rsid w:val="005876B8"/>
  </w:style>
  <w:style w:type="character" w:customStyle="1" w:styleId="49">
    <w:name w:val="Основной шрифт абзаца4"/>
    <w:rsid w:val="005876B8"/>
  </w:style>
  <w:style w:type="paragraph" w:customStyle="1" w:styleId="68">
    <w:name w:val="Абзац списка6"/>
    <w:basedOn w:val="a0"/>
    <w:rsid w:val="005876B8"/>
    <w:pPr>
      <w:suppressAutoHyphens/>
      <w:spacing w:line="100" w:lineRule="atLeast"/>
      <w:ind w:left="708"/>
    </w:pPr>
    <w:rPr>
      <w:rFonts w:eastAsia="SimSun"/>
      <w:kern w:val="1"/>
      <w:sz w:val="28"/>
      <w:szCs w:val="20"/>
      <w:lang w:eastAsia="zh-CN"/>
    </w:rPr>
  </w:style>
  <w:style w:type="numbering" w:customStyle="1" w:styleId="222">
    <w:name w:val="Нет списка22"/>
    <w:next w:val="a3"/>
    <w:uiPriority w:val="99"/>
    <w:semiHidden/>
    <w:unhideWhenUsed/>
    <w:rsid w:val="007D0CD8"/>
  </w:style>
  <w:style w:type="character" w:customStyle="1" w:styleId="1ff8">
    <w:name w:val="Заголовок №1_"/>
    <w:link w:val="1ff9"/>
    <w:locked/>
    <w:rsid w:val="007D0CD8"/>
    <w:rPr>
      <w:rFonts w:eastAsia="Times New Roman"/>
      <w:b/>
      <w:bCs/>
      <w:sz w:val="27"/>
      <w:szCs w:val="27"/>
      <w:shd w:val="clear" w:color="auto" w:fill="FFFFFF"/>
    </w:rPr>
  </w:style>
  <w:style w:type="paragraph" w:customStyle="1" w:styleId="1ff9">
    <w:name w:val="Заголовок №1"/>
    <w:basedOn w:val="a0"/>
    <w:link w:val="1ff8"/>
    <w:rsid w:val="007D0CD8"/>
    <w:pPr>
      <w:widowControl w:val="0"/>
      <w:shd w:val="clear" w:color="auto" w:fill="FFFFFF"/>
      <w:spacing w:before="720" w:after="600" w:line="302" w:lineRule="exact"/>
      <w:jc w:val="center"/>
      <w:outlineLvl w:val="0"/>
    </w:pPr>
    <w:rPr>
      <w:rFonts w:eastAsia="Times New Roman"/>
      <w:b/>
      <w:bCs/>
      <w:sz w:val="27"/>
      <w:szCs w:val="27"/>
    </w:rPr>
  </w:style>
  <w:style w:type="paragraph" w:customStyle="1" w:styleId="Style37">
    <w:name w:val="Style37"/>
    <w:basedOn w:val="a0"/>
    <w:rsid w:val="007D0CD8"/>
    <w:pPr>
      <w:widowControl w:val="0"/>
      <w:spacing w:line="463" w:lineRule="exact"/>
      <w:ind w:firstLine="691"/>
      <w:jc w:val="both"/>
    </w:pPr>
    <w:rPr>
      <w:rFonts w:eastAsia="Times New Roman"/>
      <w:sz w:val="24"/>
      <w:szCs w:val="24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0"/>
    <w:rsid w:val="007D0CD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msonormalbullet2gif">
    <w:name w:val="msonormalbullet2.gif"/>
    <w:rsid w:val="007D0CD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editlog">
    <w:name w:val="editlog"/>
    <w:basedOn w:val="a0"/>
    <w:rsid w:val="007D0CD8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12pt0">
    <w:name w:val="Основной текст + 12 pt"/>
    <w:aliases w:val="Интервал 0 pt"/>
    <w:rsid w:val="007D0CD8"/>
    <w:rPr>
      <w:rFonts w:ascii="Times New Roman" w:eastAsia="Times New Roman" w:hAnsi="Times New Roman" w:cs="Times New Roman" w:hint="default"/>
      <w:b w:val="0"/>
      <w:bCs w:val="0"/>
      <w:color w:val="000000"/>
      <w:spacing w:val="10"/>
      <w:position w:val="0"/>
      <w:sz w:val="24"/>
      <w:szCs w:val="24"/>
      <w:shd w:val="clear" w:color="auto" w:fill="FFFFFF"/>
      <w:lang w:val="ru-RU"/>
    </w:rPr>
  </w:style>
  <w:style w:type="character" w:customStyle="1" w:styleId="FontStyle50">
    <w:name w:val="Font Style50"/>
    <w:rsid w:val="007D0CD8"/>
    <w:rPr>
      <w:rFonts w:ascii="Times New Roman" w:hAnsi="Times New Roman" w:cs="Times New Roman" w:hint="default"/>
      <w:sz w:val="24"/>
      <w:szCs w:val="24"/>
    </w:rPr>
  </w:style>
  <w:style w:type="character" w:customStyle="1" w:styleId="FontStyle42">
    <w:name w:val="Font Style42"/>
    <w:rsid w:val="007D0CD8"/>
    <w:rPr>
      <w:rFonts w:ascii="Times New Roman" w:hAnsi="Times New Roman" w:cs="Times New Roman" w:hint="default"/>
      <w:sz w:val="20"/>
      <w:szCs w:val="20"/>
    </w:rPr>
  </w:style>
  <w:style w:type="table" w:customStyle="1" w:styleId="172">
    <w:name w:val="Сетка таблицы17"/>
    <w:basedOn w:val="a2"/>
    <w:next w:val="ae"/>
    <w:uiPriority w:val="59"/>
    <w:rsid w:val="007D0CD8"/>
    <w:rPr>
      <w:rFonts w:ascii="Calibri" w:eastAsia="Times New Roman" w:hAnsi="Calibri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4">
    <w:name w:val="Table Grid Light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4">
    <w:name w:val="Plain Table 1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Borders>
        <w:insideH w:val="single" w:sz="4" w:space="0" w:color="AFAFAF"/>
        <w:insideV w:val="single" w:sz="4" w:space="0" w:color="AFAFA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a2"/>
    <w:uiPriority w:val="59"/>
    <w:rsid w:val="007D0CD8"/>
    <w:rPr>
      <w:rFonts w:ascii="Calibri" w:eastAsia="Calibri" w:hAnsi="Calibri" w:cs="Calibri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44">
    <w:name w:val="Plain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PlainTable54">
    <w:name w:val="Plain Table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GridTable1Light4">
    <w:name w:val="Grid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2-Accent14">
    <w:name w:val="Grid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5D8AC2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2-Accent24">
    <w:name w:val="Grid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2-Accent34">
    <w:name w:val="Grid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2-Accent44">
    <w:name w:val="Grid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2-Accent54">
    <w:name w:val="Grid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BACC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2-Accent64">
    <w:name w:val="Grid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79646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34">
    <w:name w:val="Grid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3-Accent14">
    <w:name w:val="Grid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5F1"/>
      </w:tcPr>
    </w:tblStylePr>
  </w:style>
  <w:style w:type="table" w:customStyle="1" w:styleId="GridTable3-Accent24">
    <w:name w:val="Grid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3-Accent34">
    <w:name w:val="Grid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3-Accent44">
    <w:name w:val="Grid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3-Accent54">
    <w:name w:val="Grid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3-Accent64">
    <w:name w:val="Grid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44">
    <w:name w:val="Grid Table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GridTable4-Accent14">
    <w:name w:val="Grid Table 4 - Accent 1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CE6F2"/>
      </w:tcPr>
    </w:tblStylePr>
  </w:style>
  <w:style w:type="table" w:customStyle="1" w:styleId="GridTable4-Accent24">
    <w:name w:val="Grid Table 4 - Accent 2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GridTable4-Accent34">
    <w:name w:val="Grid Table 4 - Accent 3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GridTable4-Accent44">
    <w:name w:val="Grid Table 4 - Accent 4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GridTable4-Accent54">
    <w:name w:val="Grid Table 4 - Accent 5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GridTable4-Accent64">
    <w:name w:val="Grid Table 4 - Accent 64"/>
    <w:basedOn w:val="a2"/>
    <w:uiPriority w:val="5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GridTable5Dark4">
    <w:name w:val="Grid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4">
    <w:name w:val="Grid Table 5 Dark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4">
    <w:name w:val="Grid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4">
    <w:name w:val="Grid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4">
    <w:name w:val="Grid Table 5 Dark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4">
    <w:name w:val="Grid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4">
    <w:name w:val="Grid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customStyle="1" w:styleId="GridTable6Colorful4">
    <w:name w:val="Grid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6Colorful-Accent14">
    <w:name w:val="Grid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6Colorful-Accent24">
    <w:name w:val="Grid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6Colorful-Accent34">
    <w:name w:val="Grid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6Colorful-Accent44">
    <w:name w:val="Grid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6Colorful-Accent54">
    <w:name w:val="Grid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6Colorful-Accent64">
    <w:name w:val="Grid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4">
    <w:name w:val="Grid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GridTable7Colorful-Accent14">
    <w:name w:val="Grid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6BFDD"/>
        <w:sz w:val="22"/>
        <w:szCs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A6BFDD"/>
        <w:sz w:val="22"/>
        <w:szCs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 w:cs="Arial" w:hint="default"/>
        <w:color w:val="A6BFDD"/>
        <w:sz w:val="22"/>
        <w:szCs w:val="22"/>
      </w:rPr>
      <w:tblPr/>
      <w:tcPr>
        <w:shd w:val="clear" w:color="auto" w:fill="DAE5F1"/>
      </w:tcPr>
    </w:tblStylePr>
    <w:tblStylePr w:type="band2Horz">
      <w:rPr>
        <w:rFonts w:ascii="Arial" w:hAnsi="Arial" w:cs="Arial" w:hint="default"/>
        <w:color w:val="A6BFDD"/>
        <w:sz w:val="22"/>
        <w:szCs w:val="22"/>
      </w:rPr>
    </w:tblStylePr>
  </w:style>
  <w:style w:type="table" w:customStyle="1" w:styleId="GridTable7Colorful-Accent24">
    <w:name w:val="Grid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F2DCDC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GridTable7Colorful-Accent34">
    <w:name w:val="Grid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9ABB59"/>
        <w:sz w:val="22"/>
        <w:szCs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ABB59"/>
        <w:sz w:val="22"/>
        <w:szCs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9ABB59"/>
        <w:sz w:val="22"/>
        <w:szCs w:val="22"/>
      </w:rPr>
      <w:tblPr/>
      <w:tcPr>
        <w:shd w:val="clear" w:color="auto" w:fill="EAF1DC"/>
      </w:tcPr>
    </w:tblStylePr>
    <w:tblStylePr w:type="band2Horz">
      <w:rPr>
        <w:rFonts w:ascii="Arial" w:hAnsi="Arial" w:cs="Arial" w:hint="default"/>
        <w:color w:val="9ABB59"/>
        <w:sz w:val="22"/>
        <w:szCs w:val="22"/>
      </w:rPr>
    </w:tblStylePr>
  </w:style>
  <w:style w:type="table" w:customStyle="1" w:styleId="GridTable7Colorful-Accent44">
    <w:name w:val="Grid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E5DFEC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GridTable7Colorful-Accent54">
    <w:name w:val="Grid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66779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66779"/>
        <w:sz w:val="22"/>
        <w:szCs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266779"/>
        <w:sz w:val="22"/>
        <w:szCs w:val="22"/>
      </w:rPr>
      <w:tblPr/>
      <w:tcPr>
        <w:shd w:val="clear" w:color="auto" w:fill="DAEEF3"/>
      </w:tcPr>
    </w:tblStylePr>
    <w:tblStylePr w:type="band2Horz">
      <w:rPr>
        <w:rFonts w:ascii="Arial" w:hAnsi="Arial" w:cs="Arial" w:hint="default"/>
        <w:color w:val="266779"/>
        <w:sz w:val="22"/>
        <w:szCs w:val="22"/>
      </w:rPr>
    </w:tblStylePr>
  </w:style>
  <w:style w:type="table" w:customStyle="1" w:styleId="GridTable7Colorful-Accent64">
    <w:name w:val="Grid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B15407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15407"/>
        <w:sz w:val="22"/>
        <w:szCs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B15407"/>
        <w:sz w:val="22"/>
        <w:szCs w:val="22"/>
      </w:rPr>
      <w:tblPr/>
      <w:tcPr>
        <w:shd w:val="clear" w:color="auto" w:fill="FDE9D8"/>
      </w:tcPr>
    </w:tblStylePr>
    <w:tblStylePr w:type="band2Horz">
      <w:rPr>
        <w:rFonts w:ascii="Arial" w:hAnsi="Arial" w:cs="Arial" w:hint="default"/>
        <w:color w:val="B15407"/>
        <w:sz w:val="22"/>
        <w:szCs w:val="22"/>
      </w:rPr>
    </w:tblStylePr>
  </w:style>
  <w:style w:type="table" w:customStyle="1" w:styleId="ListTable1Light4">
    <w:name w:val="List Table 1 Light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4">
    <w:name w:val="List Table 1 Light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4">
    <w:name w:val="List Table 1 Light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4">
    <w:name w:val="List Table 1 Light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4">
    <w:name w:val="List Table 1 Light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4">
    <w:name w:val="List Table 1 Light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4">
    <w:name w:val="List Table 1 Light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ListTable24">
    <w:name w:val="List Table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2-Accent14">
    <w:name w:val="List Table 2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BB7D9"/>
          <w:left w:val="none" w:sz="0" w:space="0" w:color="auto"/>
          <w:bottom w:val="single" w:sz="4" w:space="0" w:color="9BB7D9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2-Accent24">
    <w:name w:val="List Table 2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DB9B9A"/>
          <w:left w:val="none" w:sz="0" w:space="0" w:color="auto"/>
          <w:bottom w:val="single" w:sz="4" w:space="0" w:color="DB9B9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2-Accent34">
    <w:name w:val="List Table 2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6D8A1"/>
          <w:left w:val="none" w:sz="0" w:space="0" w:color="auto"/>
          <w:bottom w:val="single" w:sz="4" w:space="0" w:color="C6D8A1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2-Accent44">
    <w:name w:val="List Table 2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B7A7CA"/>
          <w:left w:val="none" w:sz="0" w:space="0" w:color="auto"/>
          <w:bottom w:val="single" w:sz="4" w:space="0" w:color="B7A7C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2-Accent54">
    <w:name w:val="List Table 2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9D0DE"/>
          <w:left w:val="none" w:sz="0" w:space="0" w:color="auto"/>
          <w:bottom w:val="single" w:sz="4" w:space="0" w:color="99D0DE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2-Accent64">
    <w:name w:val="List Table 2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AC396"/>
          <w:left w:val="none" w:sz="0" w:space="0" w:color="auto"/>
          <w:bottom w:val="single" w:sz="4" w:space="0" w:color="FAC396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34">
    <w:name w:val="List Table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ListTable4-Accent14">
    <w:name w:val="List Table 4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2DFEE"/>
      </w:tcPr>
    </w:tblStylePr>
  </w:style>
  <w:style w:type="table" w:customStyle="1" w:styleId="ListTable4-Accent24">
    <w:name w:val="List Table 4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FD2D2"/>
      </w:tcPr>
    </w:tblStylePr>
  </w:style>
  <w:style w:type="table" w:customStyle="1" w:styleId="ListTable4-Accent34">
    <w:name w:val="List Table 4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EED5"/>
      </w:tcPr>
    </w:tblStylePr>
  </w:style>
  <w:style w:type="table" w:customStyle="1" w:styleId="ListTable4-Accent44">
    <w:name w:val="List Table 4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FD8E7"/>
      </w:tcPr>
    </w:tblStylePr>
  </w:style>
  <w:style w:type="table" w:customStyle="1" w:styleId="ListTable4-Accent54">
    <w:name w:val="List Table 4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1EAF0"/>
      </w:tcPr>
    </w:tblStylePr>
  </w:style>
  <w:style w:type="table" w:customStyle="1" w:styleId="ListTable4-Accent64">
    <w:name w:val="List Table 4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4D0"/>
      </w:tcPr>
    </w:tblStylePr>
  </w:style>
  <w:style w:type="table" w:customStyle="1" w:styleId="ListTable5Dark4">
    <w:name w:val="List Table 5 Dark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4">
    <w:name w:val="List Table 5 Dark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4">
    <w:name w:val="List Table 5 Dark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4">
    <w:name w:val="List Table 5 Dark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4">
    <w:name w:val="List Table 5 Dark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4">
    <w:name w:val="List Table 5 Dark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4">
    <w:name w:val="List Table 5 Dark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customStyle="1" w:styleId="ListTable6Colorful4">
    <w:name w:val="List Table 6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ListTable6Colorful-Accent14">
    <w:name w:val="List Table 6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6Colorful-Accent24">
    <w:name w:val="List Table 6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6Colorful-Accent34">
    <w:name w:val="List Table 6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6Colorful-Accent44">
    <w:name w:val="List Table 6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6Colorful-Accent54">
    <w:name w:val="List Table 6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6Colorful-Accent64">
    <w:name w:val="List Table 6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stTable7Colorful4">
    <w:name w:val="List Table 7 Colorful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ListTable7Colorful-Accent14">
    <w:name w:val="List Table 7 Colorful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2A4A71"/>
        <w:sz w:val="22"/>
        <w:szCs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 w:cs="Arial" w:hint="default"/>
        <w:color w:val="2A4A71"/>
        <w:sz w:val="22"/>
        <w:szCs w:val="22"/>
      </w:rPr>
      <w:tblPr/>
      <w:tcPr>
        <w:shd w:val="clear" w:color="auto" w:fill="D2DFEE"/>
      </w:tcPr>
    </w:tblStylePr>
    <w:tblStylePr w:type="band2Horz">
      <w:rPr>
        <w:rFonts w:ascii="Arial" w:hAnsi="Arial" w:cs="Arial" w:hint="default"/>
        <w:color w:val="2A4A71"/>
        <w:sz w:val="22"/>
        <w:szCs w:val="22"/>
      </w:rPr>
    </w:tblStylePr>
  </w:style>
  <w:style w:type="table" w:customStyle="1" w:styleId="ListTable7Colorful-Accent24">
    <w:name w:val="List Table 7 Colorful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D99695"/>
        <w:sz w:val="22"/>
        <w:szCs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 w:cs="Arial" w:hint="default"/>
        <w:color w:val="D99695"/>
        <w:sz w:val="22"/>
        <w:szCs w:val="22"/>
      </w:rPr>
      <w:tblPr/>
      <w:tcPr>
        <w:shd w:val="clear" w:color="auto" w:fill="EFD2D2"/>
      </w:tcPr>
    </w:tblStylePr>
    <w:tblStylePr w:type="band2Horz">
      <w:rPr>
        <w:rFonts w:ascii="Arial" w:hAnsi="Arial" w:cs="Arial" w:hint="default"/>
        <w:color w:val="D99695"/>
        <w:sz w:val="22"/>
        <w:szCs w:val="22"/>
      </w:rPr>
    </w:tblStylePr>
  </w:style>
  <w:style w:type="table" w:customStyle="1" w:styleId="ListTable7Colorful-Accent34">
    <w:name w:val="List Table 7 Colorful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C3D69B"/>
        <w:sz w:val="22"/>
        <w:szCs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 w:cs="Arial" w:hint="default"/>
        <w:color w:val="C3D69B"/>
        <w:sz w:val="22"/>
        <w:szCs w:val="22"/>
      </w:rPr>
      <w:tblPr/>
      <w:tcPr>
        <w:shd w:val="clear" w:color="auto" w:fill="E5EED5"/>
      </w:tcPr>
    </w:tblStylePr>
    <w:tblStylePr w:type="band2Horz">
      <w:rPr>
        <w:rFonts w:ascii="Arial" w:hAnsi="Arial" w:cs="Arial" w:hint="default"/>
        <w:color w:val="C3D69B"/>
        <w:sz w:val="22"/>
        <w:szCs w:val="22"/>
      </w:rPr>
    </w:tblStylePr>
  </w:style>
  <w:style w:type="table" w:customStyle="1" w:styleId="ListTable7Colorful-Accent44">
    <w:name w:val="List Table 7 Colorful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B2A1C6"/>
        <w:sz w:val="22"/>
        <w:szCs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 w:cs="Arial" w:hint="default"/>
        <w:color w:val="B2A1C6"/>
        <w:sz w:val="22"/>
        <w:szCs w:val="22"/>
      </w:rPr>
      <w:tblPr/>
      <w:tcPr>
        <w:shd w:val="clear" w:color="auto" w:fill="DFD8E7"/>
      </w:tcPr>
    </w:tblStylePr>
    <w:tblStylePr w:type="band2Horz">
      <w:rPr>
        <w:rFonts w:ascii="Arial" w:hAnsi="Arial" w:cs="Arial" w:hint="default"/>
        <w:color w:val="B2A1C6"/>
        <w:sz w:val="22"/>
        <w:szCs w:val="22"/>
      </w:rPr>
    </w:tblStylePr>
  </w:style>
  <w:style w:type="table" w:customStyle="1" w:styleId="ListTable7Colorful-Accent54">
    <w:name w:val="List Table 7 Colorful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92CCDC"/>
        <w:sz w:val="22"/>
        <w:szCs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 w:cs="Arial" w:hint="default"/>
        <w:color w:val="92CCDC"/>
        <w:sz w:val="22"/>
        <w:szCs w:val="22"/>
      </w:rPr>
      <w:tblPr/>
      <w:tcPr>
        <w:shd w:val="clear" w:color="auto" w:fill="D1EAF0"/>
      </w:tcPr>
    </w:tblStylePr>
    <w:tblStylePr w:type="band2Horz">
      <w:rPr>
        <w:rFonts w:ascii="Arial" w:hAnsi="Arial" w:cs="Arial" w:hint="default"/>
        <w:color w:val="92CCDC"/>
        <w:sz w:val="22"/>
        <w:szCs w:val="22"/>
      </w:rPr>
    </w:tblStylePr>
  </w:style>
  <w:style w:type="table" w:customStyle="1" w:styleId="ListTable7Colorful-Accent64">
    <w:name w:val="List Table 7 Colorful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 w:cs="Arial" w:hint="default"/>
        <w:i/>
        <w:color w:val="FAC090"/>
        <w:sz w:val="22"/>
        <w:szCs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 w:cs="Arial" w:hint="default"/>
        <w:color w:val="FAC090"/>
        <w:sz w:val="22"/>
        <w:szCs w:val="22"/>
      </w:rPr>
      <w:tblPr/>
      <w:tcPr>
        <w:shd w:val="clear" w:color="auto" w:fill="FDE4D0"/>
      </w:tcPr>
    </w:tblStylePr>
    <w:tblStylePr w:type="band2Horz">
      <w:rPr>
        <w:rFonts w:ascii="Arial" w:hAnsi="Arial" w:cs="Arial" w:hint="default"/>
        <w:color w:val="FAC090"/>
        <w:sz w:val="22"/>
        <w:szCs w:val="22"/>
      </w:rPr>
    </w:tblStylePr>
  </w:style>
  <w:style w:type="table" w:customStyle="1" w:styleId="Lined-Accent40">
    <w:name w:val="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4">
    <w:name w:val="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Lined-Accent24">
    <w:name w:val="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Lined-Accent34">
    <w:name w:val="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Lined-Accent44">
    <w:name w:val="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Lined-Accent54">
    <w:name w:val="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Lined-Accent64">
    <w:name w:val="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Lined-Accent40">
    <w:name w:val="Bordered &amp; Lined - Accent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4">
    <w:name w:val="Bordered &amp; Lined - Accent 1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D8AC2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7D7EA"/>
      </w:tcPr>
    </w:tblStylePr>
  </w:style>
  <w:style w:type="table" w:customStyle="1" w:styleId="BorderedLined-Accent24">
    <w:name w:val="Bordered &amp; Lined - Accent 2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D9969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DCDC"/>
      </w:tcPr>
    </w:tblStylePr>
  </w:style>
  <w:style w:type="table" w:customStyle="1" w:styleId="BorderedLined-Accent34">
    <w:name w:val="Bordered &amp; Lined - Accent 3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9ABB59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/>
      </w:tcPr>
    </w:tblStylePr>
  </w:style>
  <w:style w:type="table" w:customStyle="1" w:styleId="BorderedLined-Accent44">
    <w:name w:val="Bordered &amp; Lined - Accent 4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B2A1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5DFEC"/>
      </w:tcPr>
    </w:tblStylePr>
  </w:style>
  <w:style w:type="table" w:customStyle="1" w:styleId="BorderedLined-Accent54">
    <w:name w:val="Bordered &amp; Lined - Accent 5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BACC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EF3"/>
      </w:tcPr>
    </w:tblStylePr>
  </w:style>
  <w:style w:type="table" w:customStyle="1" w:styleId="BorderedLined-Accent64">
    <w:name w:val="Bordered &amp; Lined - Accent 64"/>
    <w:basedOn w:val="a2"/>
    <w:uiPriority w:val="99"/>
    <w:rsid w:val="007D0CD8"/>
    <w:rPr>
      <w:rFonts w:ascii="Calibri" w:eastAsia="Calibri" w:hAnsi="Calibri" w:cs="Calibri"/>
      <w:color w:val="404040"/>
      <w:sz w:val="20"/>
      <w:szCs w:val="20"/>
      <w:lang w:eastAsia="en-US"/>
    </w:rPr>
    <w:tblPr>
      <w:tblStyleRowBandSize w:val="1"/>
      <w:tblStyleColBandSize w:val="1"/>
      <w:tblInd w:w="0" w:type="dxa"/>
      <w:tblBorders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79646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DE9D8"/>
      </w:tcPr>
    </w:tblStylePr>
  </w:style>
  <w:style w:type="table" w:customStyle="1" w:styleId="Bordered4">
    <w:name w:val="Bordered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2"/>
    <w:uiPriority w:val="99"/>
    <w:rsid w:val="007D0CD8"/>
    <w:rPr>
      <w:rFonts w:ascii="Calibri" w:eastAsia="Calibri" w:hAnsi="Calibri" w:cs="Calibri"/>
      <w:lang w:eastAsia="en-US"/>
    </w:rPr>
    <w:tblPr>
      <w:tblStyleRowBandSize w:val="1"/>
      <w:tblStyleColBandSize w:val="1"/>
      <w:tblInd w:w="0" w:type="dxa"/>
      <w:tblBorders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182">
    <w:name w:val="Сетка таблицы18"/>
    <w:basedOn w:val="a2"/>
    <w:uiPriority w:val="39"/>
    <w:rsid w:val="007D0CD8"/>
    <w:rPr>
      <w:rFonts w:ascii="Calibri" w:eastAsia="Times New Roman" w:hAnsi="Calibri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3">
    <w:name w:val="Сетка таблицы22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1">
    <w:name w:val="Сетка таблицы6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"/>
    <w:basedOn w:val="a2"/>
    <w:uiPriority w:val="59"/>
    <w:rsid w:val="007D0CD8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2"/>
    <w:rsid w:val="007D0CD8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rsid w:val="007D0CD8"/>
    <w:pPr>
      <w:numPr>
        <w:numId w:val="24"/>
      </w:numPr>
    </w:pPr>
  </w:style>
  <w:style w:type="paragraph" w:customStyle="1" w:styleId="afffffffff4">
    <w:name w:val="Знак"/>
    <w:basedOn w:val="a0"/>
    <w:rsid w:val="00510F9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5">
    <w:name w:val="Знак"/>
    <w:basedOn w:val="a0"/>
    <w:rsid w:val="0002172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6">
    <w:name w:val="Знак"/>
    <w:basedOn w:val="a0"/>
    <w:next w:val="2"/>
    <w:autoRedefine/>
    <w:rsid w:val="00BC5D8A"/>
    <w:pPr>
      <w:spacing w:after="160" w:line="240" w:lineRule="exact"/>
      <w:ind w:firstLine="720"/>
    </w:pPr>
    <w:rPr>
      <w:rFonts w:eastAsia="Times New Roman"/>
      <w:b/>
      <w:sz w:val="24"/>
      <w:szCs w:val="24"/>
      <w:lang w:eastAsia="en-US"/>
    </w:rPr>
  </w:style>
  <w:style w:type="paragraph" w:customStyle="1" w:styleId="afffffffff7">
    <w:name w:val="Знак"/>
    <w:basedOn w:val="a0"/>
    <w:rsid w:val="000360D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8">
    <w:name w:val="Знак"/>
    <w:basedOn w:val="a0"/>
    <w:rsid w:val="009C5F98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9">
    <w:name w:val="Знак"/>
    <w:basedOn w:val="a0"/>
    <w:rsid w:val="008B171D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30">
    <w:name w:val="Нет списка23"/>
    <w:next w:val="a3"/>
    <w:uiPriority w:val="99"/>
    <w:semiHidden/>
    <w:unhideWhenUsed/>
    <w:rsid w:val="00C35254"/>
  </w:style>
  <w:style w:type="character" w:customStyle="1" w:styleId="96">
    <w:name w:val="Основной шрифт абзаца9"/>
    <w:rsid w:val="00C35254"/>
  </w:style>
  <w:style w:type="character" w:customStyle="1" w:styleId="WW8Num10z3">
    <w:name w:val="WW8Num10z3"/>
    <w:rsid w:val="00C35254"/>
    <w:rPr>
      <w:rFonts w:ascii="Symbol" w:hAnsi="Symbol" w:cs="Symbol" w:hint="default"/>
    </w:rPr>
  </w:style>
  <w:style w:type="character" w:customStyle="1" w:styleId="WW8Num11z3">
    <w:name w:val="WW8Num11z3"/>
    <w:rsid w:val="00C35254"/>
  </w:style>
  <w:style w:type="character" w:customStyle="1" w:styleId="WW8Num11z4">
    <w:name w:val="WW8Num11z4"/>
    <w:rsid w:val="00C35254"/>
  </w:style>
  <w:style w:type="character" w:customStyle="1" w:styleId="WW8Num11z5">
    <w:name w:val="WW8Num11z5"/>
    <w:rsid w:val="00C35254"/>
  </w:style>
  <w:style w:type="character" w:customStyle="1" w:styleId="WW8Num11z6">
    <w:name w:val="WW8Num11z6"/>
    <w:rsid w:val="00C35254"/>
  </w:style>
  <w:style w:type="character" w:customStyle="1" w:styleId="WW8Num11z7">
    <w:name w:val="WW8Num11z7"/>
    <w:rsid w:val="00C35254"/>
  </w:style>
  <w:style w:type="character" w:customStyle="1" w:styleId="WW8Num11z8">
    <w:name w:val="WW8Num11z8"/>
    <w:rsid w:val="00C35254"/>
  </w:style>
  <w:style w:type="character" w:customStyle="1" w:styleId="WW8Num13z2">
    <w:name w:val="WW8Num13z2"/>
    <w:rsid w:val="00C35254"/>
  </w:style>
  <w:style w:type="character" w:customStyle="1" w:styleId="WW8Num13z3">
    <w:name w:val="WW8Num13z3"/>
    <w:rsid w:val="00C35254"/>
  </w:style>
  <w:style w:type="character" w:customStyle="1" w:styleId="WW8Num13z4">
    <w:name w:val="WW8Num13z4"/>
    <w:rsid w:val="00C35254"/>
  </w:style>
  <w:style w:type="character" w:customStyle="1" w:styleId="WW8Num13z5">
    <w:name w:val="WW8Num13z5"/>
    <w:rsid w:val="00C35254"/>
  </w:style>
  <w:style w:type="character" w:customStyle="1" w:styleId="WW8Num13z6">
    <w:name w:val="WW8Num13z6"/>
    <w:rsid w:val="00C35254"/>
  </w:style>
  <w:style w:type="character" w:customStyle="1" w:styleId="WW8Num13z7">
    <w:name w:val="WW8Num13z7"/>
    <w:rsid w:val="00C35254"/>
  </w:style>
  <w:style w:type="character" w:customStyle="1" w:styleId="WW8Num13z8">
    <w:name w:val="WW8Num13z8"/>
    <w:rsid w:val="00C35254"/>
  </w:style>
  <w:style w:type="character" w:customStyle="1" w:styleId="WW8Num14z2">
    <w:name w:val="WW8Num14z2"/>
    <w:rsid w:val="00C35254"/>
  </w:style>
  <w:style w:type="character" w:customStyle="1" w:styleId="WW8Num14z3">
    <w:name w:val="WW8Num14z3"/>
    <w:rsid w:val="00C35254"/>
  </w:style>
  <w:style w:type="character" w:customStyle="1" w:styleId="WW8Num14z4">
    <w:name w:val="WW8Num14z4"/>
    <w:rsid w:val="00C35254"/>
  </w:style>
  <w:style w:type="character" w:customStyle="1" w:styleId="WW8Num14z5">
    <w:name w:val="WW8Num14z5"/>
    <w:rsid w:val="00C35254"/>
  </w:style>
  <w:style w:type="character" w:customStyle="1" w:styleId="WW8Num14z6">
    <w:name w:val="WW8Num14z6"/>
    <w:rsid w:val="00C35254"/>
  </w:style>
  <w:style w:type="character" w:customStyle="1" w:styleId="WW8Num14z7">
    <w:name w:val="WW8Num14z7"/>
    <w:rsid w:val="00C35254"/>
  </w:style>
  <w:style w:type="character" w:customStyle="1" w:styleId="WW8Num14z8">
    <w:name w:val="WW8Num14z8"/>
    <w:rsid w:val="00C35254"/>
  </w:style>
  <w:style w:type="character" w:customStyle="1" w:styleId="86">
    <w:name w:val="Основной шрифт абзаца8"/>
    <w:rsid w:val="00C35254"/>
  </w:style>
  <w:style w:type="character" w:customStyle="1" w:styleId="78">
    <w:name w:val="Основной шрифт абзаца7"/>
    <w:rsid w:val="00C35254"/>
  </w:style>
  <w:style w:type="character" w:customStyle="1" w:styleId="69">
    <w:name w:val="Основной шрифт абзаца6"/>
    <w:rsid w:val="00C35254"/>
  </w:style>
  <w:style w:type="character" w:customStyle="1" w:styleId="59">
    <w:name w:val="Основной шрифт абзаца5"/>
    <w:rsid w:val="00C35254"/>
  </w:style>
  <w:style w:type="character" w:customStyle="1" w:styleId="WW8Num9z2">
    <w:name w:val="WW8Num9z2"/>
    <w:rsid w:val="00C35254"/>
  </w:style>
  <w:style w:type="character" w:customStyle="1" w:styleId="WW8Num9z3">
    <w:name w:val="WW8Num9z3"/>
    <w:rsid w:val="00C35254"/>
  </w:style>
  <w:style w:type="character" w:customStyle="1" w:styleId="WW8Num9z4">
    <w:name w:val="WW8Num9z4"/>
    <w:rsid w:val="00C35254"/>
  </w:style>
  <w:style w:type="character" w:customStyle="1" w:styleId="WW8Num9z5">
    <w:name w:val="WW8Num9z5"/>
    <w:rsid w:val="00C35254"/>
  </w:style>
  <w:style w:type="character" w:customStyle="1" w:styleId="WW8Num9z6">
    <w:name w:val="WW8Num9z6"/>
    <w:rsid w:val="00C35254"/>
  </w:style>
  <w:style w:type="character" w:customStyle="1" w:styleId="WW8Num9z7">
    <w:name w:val="WW8Num9z7"/>
    <w:rsid w:val="00C35254"/>
  </w:style>
  <w:style w:type="character" w:customStyle="1" w:styleId="WW8Num9z8">
    <w:name w:val="WW8Num9z8"/>
    <w:rsid w:val="00C35254"/>
  </w:style>
  <w:style w:type="character" w:customStyle="1" w:styleId="WW8Num10z4">
    <w:name w:val="WW8Num10z4"/>
    <w:rsid w:val="00C35254"/>
  </w:style>
  <w:style w:type="character" w:customStyle="1" w:styleId="WW8Num10z5">
    <w:name w:val="WW8Num10z5"/>
    <w:rsid w:val="00C35254"/>
  </w:style>
  <w:style w:type="character" w:customStyle="1" w:styleId="WW8Num10z6">
    <w:name w:val="WW8Num10z6"/>
    <w:rsid w:val="00C35254"/>
  </w:style>
  <w:style w:type="character" w:customStyle="1" w:styleId="WW8Num10z7">
    <w:name w:val="WW8Num10z7"/>
    <w:rsid w:val="00C35254"/>
  </w:style>
  <w:style w:type="character" w:customStyle="1" w:styleId="WW8Num10z8">
    <w:name w:val="WW8Num10z8"/>
    <w:rsid w:val="00C35254"/>
  </w:style>
  <w:style w:type="character" w:customStyle="1" w:styleId="afffffffffa">
    <w:name w:val="Знак Знак"/>
    <w:rsid w:val="00C35254"/>
    <w:rPr>
      <w:rFonts w:ascii="Courier New" w:hAnsi="Courier New" w:cs="Courier New"/>
    </w:rPr>
  </w:style>
  <w:style w:type="character" w:styleId="afffffffffb">
    <w:name w:val="Subtle Reference"/>
    <w:qFormat/>
    <w:rsid w:val="00C35254"/>
    <w:rPr>
      <w:smallCaps/>
      <w:color w:val="C0504D"/>
      <w:u w:val="single"/>
    </w:rPr>
  </w:style>
  <w:style w:type="character" w:customStyle="1" w:styleId="pt-a0-000025">
    <w:name w:val="pt-a0-000025"/>
    <w:rsid w:val="00C35254"/>
  </w:style>
  <w:style w:type="character" w:customStyle="1" w:styleId="pt-a0-000072">
    <w:name w:val="pt-a0-000072"/>
    <w:rsid w:val="00C35254"/>
  </w:style>
  <w:style w:type="character" w:customStyle="1" w:styleId="pt-a0-000041">
    <w:name w:val="pt-a0-000041"/>
    <w:rsid w:val="00C35254"/>
  </w:style>
  <w:style w:type="paragraph" w:customStyle="1" w:styleId="97">
    <w:name w:val="Указатель9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87">
    <w:name w:val="Название объекта8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88">
    <w:name w:val="Указатель8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afffffffffc">
    <w:name w:val="Знак"/>
    <w:basedOn w:val="a0"/>
    <w:rsid w:val="00C35254"/>
    <w:pPr>
      <w:spacing w:before="280" w:after="280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79">
    <w:name w:val="Название объекта7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7a">
    <w:name w:val="Указатель7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6a">
    <w:name w:val="Название объекта6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6b">
    <w:name w:val="Указатель6"/>
    <w:basedOn w:val="a0"/>
    <w:rsid w:val="00C35254"/>
    <w:pPr>
      <w:widowControl w:val="0"/>
      <w:suppressLineNumbers/>
      <w:suppressAutoHyphens/>
      <w:autoSpaceDE w:val="0"/>
    </w:pPr>
    <w:rPr>
      <w:rFonts w:eastAsia="Times New Roman" w:cs="Mangal"/>
      <w:sz w:val="20"/>
      <w:szCs w:val="20"/>
      <w:lang w:eastAsia="zh-CN"/>
    </w:rPr>
  </w:style>
  <w:style w:type="paragraph" w:customStyle="1" w:styleId="5a">
    <w:name w:val="Название объекта5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5b">
    <w:name w:val="Указатель5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4a">
    <w:name w:val="Название объекта4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ascii="Liberation Serif" w:eastAsia="Times New Roman" w:hAnsi="Liberation Serif" w:cs="Mangal"/>
      <w:i/>
      <w:iCs/>
      <w:sz w:val="24"/>
      <w:szCs w:val="24"/>
      <w:lang w:eastAsia="zh-CN"/>
    </w:rPr>
  </w:style>
  <w:style w:type="paragraph" w:customStyle="1" w:styleId="4b">
    <w:name w:val="Указатель4"/>
    <w:basedOn w:val="a0"/>
    <w:rsid w:val="00C35254"/>
    <w:pPr>
      <w:widowControl w:val="0"/>
      <w:suppressLineNumbers/>
      <w:suppressAutoHyphens/>
      <w:autoSpaceDE w:val="0"/>
    </w:pPr>
    <w:rPr>
      <w:rFonts w:ascii="Liberation Serif" w:eastAsia="Times New Roman" w:hAnsi="Liberation Serif" w:cs="Mangal"/>
      <w:sz w:val="20"/>
      <w:szCs w:val="20"/>
      <w:lang w:eastAsia="zh-CN"/>
    </w:rPr>
  </w:style>
  <w:style w:type="paragraph" w:customStyle="1" w:styleId="3f">
    <w:name w:val="Название объекта3"/>
    <w:basedOn w:val="a0"/>
    <w:rsid w:val="00C35254"/>
    <w:pPr>
      <w:widowControl w:val="0"/>
      <w:suppressLineNumbers/>
      <w:suppressAutoHyphens/>
      <w:autoSpaceDE w:val="0"/>
      <w:spacing w:before="120" w:after="120"/>
    </w:pPr>
    <w:rPr>
      <w:rFonts w:eastAsia="Times New Roman" w:cs="Mangal"/>
      <w:i/>
      <w:iCs/>
      <w:sz w:val="24"/>
      <w:szCs w:val="24"/>
      <w:lang w:eastAsia="zh-CN"/>
    </w:rPr>
  </w:style>
  <w:style w:type="paragraph" w:customStyle="1" w:styleId="1ffa">
    <w:name w:val="Текст1"/>
    <w:basedOn w:val="a0"/>
    <w:rsid w:val="00C35254"/>
    <w:pPr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-center">
    <w:name w:val="text-center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headertext0">
    <w:name w:val="headertext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38">
    <w:name w:val="pt-a-00003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68">
    <w:name w:val="pt-a-00006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028">
    <w:name w:val="pt-a-00002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3">
    <w:name w:val="pt-a-000153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7">
    <w:name w:val="pt-a-000157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paragraph" w:customStyle="1" w:styleId="pt-a-000158">
    <w:name w:val="pt-a-000158"/>
    <w:basedOn w:val="a0"/>
    <w:rsid w:val="00C35254"/>
    <w:pPr>
      <w:spacing w:before="280" w:after="280"/>
    </w:pPr>
    <w:rPr>
      <w:rFonts w:eastAsia="Times New Roman"/>
      <w:sz w:val="24"/>
      <w:szCs w:val="24"/>
      <w:lang w:eastAsia="zh-CN"/>
    </w:rPr>
  </w:style>
  <w:style w:type="character" w:customStyle="1" w:styleId="FontStyle26">
    <w:name w:val="Font Style26"/>
    <w:uiPriority w:val="99"/>
    <w:rsid w:val="00C35254"/>
    <w:rPr>
      <w:rFonts w:ascii="Times New Roman" w:hAnsi="Times New Roman" w:cs="Times New Roman"/>
      <w:sz w:val="26"/>
      <w:szCs w:val="26"/>
    </w:rPr>
  </w:style>
  <w:style w:type="paragraph" w:customStyle="1" w:styleId="afffffffffd">
    <w:name w:val="Знак"/>
    <w:basedOn w:val="a0"/>
    <w:rsid w:val="00421A8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240">
    <w:name w:val="Нет списка24"/>
    <w:next w:val="a3"/>
    <w:uiPriority w:val="99"/>
    <w:semiHidden/>
    <w:unhideWhenUsed/>
    <w:rsid w:val="00F96619"/>
  </w:style>
  <w:style w:type="table" w:customStyle="1" w:styleId="TableNormal1">
    <w:name w:val="Table Normal1"/>
    <w:uiPriority w:val="2"/>
    <w:semiHidden/>
    <w:unhideWhenUsed/>
    <w:qFormat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">
    <w:name w:val="Сетка таблицы19"/>
    <w:basedOn w:val="a2"/>
    <w:next w:val="ae"/>
    <w:uiPriority w:val="59"/>
    <w:rsid w:val="00F96619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e"/>
    <w:uiPriority w:val="59"/>
    <w:rsid w:val="00F96619"/>
    <w:rPr>
      <w:rFonts w:ascii="Calibri" w:eastAsia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2"/>
    <w:next w:val="ae"/>
    <w:uiPriority w:val="39"/>
    <w:rsid w:val="00F96619"/>
    <w:rPr>
      <w:rFonts w:ascii="Calibri" w:eastAsia="Calibri" w:hAnsi="Calibri" w:cs="Calibri"/>
      <w:color w:val="00000A"/>
      <w:sz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Нет списка110"/>
    <w:next w:val="a3"/>
    <w:uiPriority w:val="99"/>
    <w:semiHidden/>
    <w:rsid w:val="00F96619"/>
  </w:style>
  <w:style w:type="table" w:customStyle="1" w:styleId="320">
    <w:name w:val="Сетка таблицы32"/>
    <w:basedOn w:val="a2"/>
    <w:next w:val="ae"/>
    <w:uiPriority w:val="59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3"/>
    <w:uiPriority w:val="99"/>
    <w:semiHidden/>
    <w:rsid w:val="00F96619"/>
  </w:style>
  <w:style w:type="table" w:customStyle="1" w:styleId="420">
    <w:name w:val="Сетка таблицы42"/>
    <w:basedOn w:val="a2"/>
    <w:next w:val="ae"/>
    <w:rsid w:val="00F966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Нет списка32"/>
    <w:next w:val="a3"/>
    <w:uiPriority w:val="99"/>
    <w:semiHidden/>
    <w:unhideWhenUsed/>
    <w:rsid w:val="00F96619"/>
  </w:style>
  <w:style w:type="numbering" w:customStyle="1" w:styleId="413">
    <w:name w:val="Нет списка41"/>
    <w:next w:val="a3"/>
    <w:uiPriority w:val="99"/>
    <w:semiHidden/>
    <w:unhideWhenUsed/>
    <w:rsid w:val="00F96619"/>
  </w:style>
  <w:style w:type="numbering" w:customStyle="1" w:styleId="260">
    <w:name w:val="Нет списка26"/>
    <w:next w:val="a3"/>
    <w:semiHidden/>
    <w:rsid w:val="00F379A4"/>
  </w:style>
  <w:style w:type="table" w:customStyle="1" w:styleId="202">
    <w:name w:val="Сетка таблицы20"/>
    <w:basedOn w:val="a2"/>
    <w:next w:val="ae"/>
    <w:rsid w:val="00F379A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e">
    <w:name w:val="Знак"/>
    <w:basedOn w:val="a0"/>
    <w:rsid w:val="00F379A4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7b">
    <w:name w:val="Абзац списка7"/>
    <w:basedOn w:val="a0"/>
    <w:rsid w:val="00F379A4"/>
    <w:pPr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paragraph" w:customStyle="1" w:styleId="4c">
    <w:name w:val="Без интервала4"/>
    <w:rsid w:val="00F379A4"/>
    <w:pPr>
      <w:widowControl w:val="0"/>
      <w:suppressAutoHyphens/>
      <w:spacing w:after="200" w:line="276" w:lineRule="auto"/>
    </w:pPr>
    <w:rPr>
      <w:rFonts w:ascii="Calibri" w:eastAsia="SimSun" w:hAnsi="Calibri" w:cs="font295"/>
      <w:kern w:val="1"/>
      <w:lang w:eastAsia="zh-CN"/>
    </w:rPr>
  </w:style>
  <w:style w:type="numbering" w:customStyle="1" w:styleId="270">
    <w:name w:val="Нет списка27"/>
    <w:next w:val="a3"/>
    <w:semiHidden/>
    <w:rsid w:val="00313FF0"/>
  </w:style>
  <w:style w:type="table" w:customStyle="1" w:styleId="241">
    <w:name w:val="Сетка таблицы24"/>
    <w:basedOn w:val="a2"/>
    <w:next w:val="ae"/>
    <w:rsid w:val="00313FF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">
    <w:name w:val="Знак"/>
    <w:basedOn w:val="a0"/>
    <w:rsid w:val="00313FF0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ffffffffff0">
    <w:name w:val="Знак"/>
    <w:basedOn w:val="a0"/>
    <w:rsid w:val="003829F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232C7-55EE-431D-B57C-F55EB0F41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4</Pages>
  <Words>337</Words>
  <Characters>1924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БЕЛОВСКОГО РАЙОНА КУРСКОЙ ОБЛАСТИ</vt:lpstr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NVKOTOVA</cp:lastModifiedBy>
  <cp:revision>352</cp:revision>
  <cp:lastPrinted>2024-03-05T12:23:00Z</cp:lastPrinted>
  <dcterms:created xsi:type="dcterms:W3CDTF">2023-12-12T05:42:00Z</dcterms:created>
  <dcterms:modified xsi:type="dcterms:W3CDTF">2024-03-05T13:13:00Z</dcterms:modified>
</cp:coreProperties>
</file>