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1E" w:rsidRDefault="00805366" w:rsidP="004F75AB">
      <w:pPr>
        <w:pStyle w:val="a7"/>
        <w:rPr>
          <w:sz w:val="28"/>
          <w:szCs w:val="28"/>
        </w:rPr>
      </w:pPr>
      <w:r>
        <w:rPr>
          <w:noProof/>
        </w:rPr>
        <w:drawing>
          <wp:inline distT="0" distB="0" distL="0" distR="0" wp14:anchorId="7EEBA94A" wp14:editId="31CA78B7">
            <wp:extent cx="1057275" cy="1232535"/>
            <wp:effectExtent l="0" t="0" r="952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366" w:rsidRPr="00DE5E62" w:rsidRDefault="00805366" w:rsidP="004F75AB">
      <w:pPr>
        <w:pStyle w:val="a7"/>
        <w:rPr>
          <w:u w:val="single"/>
        </w:rPr>
      </w:pPr>
    </w:p>
    <w:p w:rsidR="00805366" w:rsidRPr="0034398E" w:rsidRDefault="00805366" w:rsidP="004F75AB">
      <w:pPr>
        <w:pStyle w:val="a7"/>
      </w:pPr>
      <w:r w:rsidRPr="0034398E">
        <w:t>АДМИНИСТРАЦИЯ</w:t>
      </w:r>
    </w:p>
    <w:p w:rsidR="00805366" w:rsidRPr="0034398E" w:rsidRDefault="00805366" w:rsidP="004F75AB">
      <w:pPr>
        <w:pStyle w:val="1"/>
        <w:spacing w:after="0"/>
        <w:jc w:val="center"/>
        <w:rPr>
          <w:color w:val="auto"/>
          <w:sz w:val="36"/>
          <w:szCs w:val="36"/>
        </w:rPr>
      </w:pPr>
      <w:r w:rsidRPr="0034398E">
        <w:rPr>
          <w:color w:val="auto"/>
          <w:sz w:val="36"/>
          <w:szCs w:val="36"/>
        </w:rPr>
        <w:t>БЕЛОВСКОГО РАЙОНА КУРСКОЙ ОБЛАСТИ</w:t>
      </w:r>
    </w:p>
    <w:p w:rsidR="00805366" w:rsidRPr="00F46953" w:rsidRDefault="00805366" w:rsidP="004F75AB">
      <w:pPr>
        <w:jc w:val="center"/>
        <w:rPr>
          <w:b/>
          <w:bCs/>
          <w:sz w:val="48"/>
          <w:szCs w:val="48"/>
        </w:rPr>
      </w:pPr>
    </w:p>
    <w:p w:rsidR="00805366" w:rsidRPr="0034398E" w:rsidRDefault="00805366" w:rsidP="004F75AB">
      <w:pPr>
        <w:jc w:val="center"/>
        <w:rPr>
          <w:sz w:val="40"/>
          <w:szCs w:val="40"/>
        </w:rPr>
      </w:pPr>
      <w:proofErr w:type="gramStart"/>
      <w:r w:rsidRPr="0034398E">
        <w:rPr>
          <w:sz w:val="40"/>
          <w:szCs w:val="40"/>
        </w:rPr>
        <w:t>П</w:t>
      </w:r>
      <w:proofErr w:type="gramEnd"/>
      <w:r w:rsidRPr="0034398E">
        <w:rPr>
          <w:sz w:val="40"/>
          <w:szCs w:val="40"/>
        </w:rPr>
        <w:t xml:space="preserve"> О С Т А Н О В Л Е Н И Е</w:t>
      </w:r>
    </w:p>
    <w:p w:rsidR="00805366" w:rsidRPr="00F46953" w:rsidRDefault="00805366" w:rsidP="004F75AB">
      <w:pPr>
        <w:jc w:val="center"/>
        <w:rPr>
          <w:sz w:val="48"/>
          <w:szCs w:val="48"/>
        </w:rPr>
      </w:pPr>
    </w:p>
    <w:p w:rsidR="00822C12" w:rsidRDefault="00805366" w:rsidP="004F75AB">
      <w:pPr>
        <w:rPr>
          <w:sz w:val="28"/>
          <w:szCs w:val="28"/>
        </w:rPr>
      </w:pPr>
      <w:r w:rsidRPr="0034398E">
        <w:rPr>
          <w:sz w:val="28"/>
          <w:szCs w:val="28"/>
        </w:rPr>
        <w:t xml:space="preserve">от </w:t>
      </w:r>
      <w:r w:rsidR="00254564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="00D40EF9">
        <w:rPr>
          <w:sz w:val="28"/>
          <w:szCs w:val="28"/>
        </w:rPr>
        <w:t>1</w:t>
      </w:r>
      <w:r w:rsidR="00986570">
        <w:rPr>
          <w:sz w:val="28"/>
          <w:szCs w:val="28"/>
        </w:rPr>
        <w:t>2</w:t>
      </w:r>
      <w:r>
        <w:rPr>
          <w:sz w:val="28"/>
          <w:szCs w:val="28"/>
        </w:rPr>
        <w:t>.2023</w:t>
      </w:r>
      <w:r w:rsidR="00C546C3">
        <w:rPr>
          <w:sz w:val="28"/>
          <w:szCs w:val="28"/>
        </w:rPr>
        <w:t xml:space="preserve">г. </w:t>
      </w:r>
      <w:r w:rsidRPr="0034398E">
        <w:rPr>
          <w:sz w:val="28"/>
          <w:szCs w:val="28"/>
        </w:rPr>
        <w:t>№</w:t>
      </w:r>
      <w:r w:rsidR="00B53A50">
        <w:rPr>
          <w:sz w:val="28"/>
          <w:szCs w:val="28"/>
        </w:rPr>
        <w:t>1</w:t>
      </w:r>
      <w:r w:rsidR="00083634">
        <w:rPr>
          <w:sz w:val="28"/>
          <w:szCs w:val="28"/>
        </w:rPr>
        <w:t>3</w:t>
      </w:r>
      <w:r w:rsidR="00A94B28">
        <w:rPr>
          <w:sz w:val="28"/>
          <w:szCs w:val="28"/>
        </w:rPr>
        <w:t>4</w:t>
      </w:r>
      <w:r w:rsidR="007B0227">
        <w:rPr>
          <w:sz w:val="28"/>
          <w:szCs w:val="28"/>
        </w:rPr>
        <w:t>1</w:t>
      </w:r>
    </w:p>
    <w:p w:rsidR="002236DE" w:rsidRPr="004B47BD" w:rsidRDefault="00805366" w:rsidP="004F75AB">
      <w:pPr>
        <w:rPr>
          <w:b/>
          <w:color w:val="000000"/>
          <w:sz w:val="20"/>
          <w:szCs w:val="20"/>
        </w:rPr>
      </w:pPr>
      <w:r w:rsidRPr="0034398E">
        <w:rPr>
          <w:b/>
          <w:sz w:val="20"/>
          <w:szCs w:val="20"/>
        </w:rPr>
        <w:t xml:space="preserve">307 910 Курская область, </w:t>
      </w:r>
      <w:proofErr w:type="spellStart"/>
      <w:r w:rsidRPr="0034398E">
        <w:rPr>
          <w:b/>
          <w:sz w:val="20"/>
          <w:szCs w:val="20"/>
        </w:rPr>
        <w:t>сл</w:t>
      </w:r>
      <w:proofErr w:type="gramStart"/>
      <w:r w:rsidRPr="0034398E">
        <w:rPr>
          <w:b/>
          <w:sz w:val="20"/>
          <w:szCs w:val="20"/>
        </w:rPr>
        <w:t>.Б</w:t>
      </w:r>
      <w:proofErr w:type="gramEnd"/>
      <w:r w:rsidRPr="0034398E">
        <w:rPr>
          <w:b/>
          <w:sz w:val="20"/>
          <w:szCs w:val="20"/>
        </w:rPr>
        <w:t>елая</w:t>
      </w:r>
      <w:proofErr w:type="spellEnd"/>
    </w:p>
    <w:p w:rsidR="00B244EB" w:rsidRDefault="00B244EB" w:rsidP="004F75AB"/>
    <w:p w:rsidR="000D4349" w:rsidRDefault="000D4349" w:rsidP="004F75AB"/>
    <w:p w:rsidR="000D4349" w:rsidRDefault="000D4349" w:rsidP="004F75AB"/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1C62E3" w:rsidRPr="003134A2" w:rsidTr="000D4349">
        <w:trPr>
          <w:trHeight w:val="375"/>
        </w:trPr>
        <w:tc>
          <w:tcPr>
            <w:tcW w:w="5070" w:type="dxa"/>
          </w:tcPr>
          <w:p w:rsidR="001C62E3" w:rsidRPr="003134A2" w:rsidRDefault="007B0227" w:rsidP="007B0227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7B0227">
              <w:rPr>
                <w:rFonts w:eastAsia="Times New Roman"/>
                <w:sz w:val="28"/>
                <w:szCs w:val="28"/>
              </w:rPr>
              <w:t>Об утверждении Порядка составления,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7B0227">
              <w:rPr>
                <w:rFonts w:eastAsia="Times New Roman"/>
                <w:sz w:val="28"/>
                <w:szCs w:val="28"/>
              </w:rPr>
              <w:t>утверждения и ведения бюджетных смет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7B0227">
              <w:rPr>
                <w:rFonts w:eastAsia="Times New Roman"/>
                <w:sz w:val="28"/>
                <w:szCs w:val="28"/>
              </w:rPr>
              <w:t>муниципальных казенных учреждений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7B0227">
              <w:rPr>
                <w:rFonts w:eastAsia="Times New Roman"/>
                <w:sz w:val="28"/>
                <w:szCs w:val="28"/>
              </w:rPr>
              <w:t>муниципального района «</w:t>
            </w:r>
            <w:proofErr w:type="spellStart"/>
            <w:r w:rsidRPr="007B0227">
              <w:rPr>
                <w:rFonts w:eastAsia="Times New Roman"/>
                <w:sz w:val="28"/>
                <w:szCs w:val="28"/>
              </w:rPr>
              <w:t>Беловский</w:t>
            </w:r>
            <w:proofErr w:type="spellEnd"/>
            <w:r w:rsidRPr="007B0227">
              <w:rPr>
                <w:rFonts w:eastAsia="Times New Roman"/>
                <w:sz w:val="28"/>
                <w:szCs w:val="28"/>
              </w:rPr>
              <w:t xml:space="preserve"> район» Курской области</w:t>
            </w:r>
          </w:p>
        </w:tc>
      </w:tr>
    </w:tbl>
    <w:p w:rsidR="00DF6D35" w:rsidRDefault="00DF6D35" w:rsidP="004F75AB">
      <w:pPr>
        <w:suppressAutoHyphens/>
        <w:ind w:firstLine="720"/>
        <w:jc w:val="both"/>
        <w:rPr>
          <w:sz w:val="28"/>
          <w:szCs w:val="28"/>
        </w:rPr>
      </w:pPr>
      <w:bookmarkStart w:id="0" w:name="bookmark4"/>
      <w:bookmarkStart w:id="1" w:name="bookmark5"/>
    </w:p>
    <w:p w:rsidR="000D4349" w:rsidRDefault="000D4349" w:rsidP="004F75AB">
      <w:pPr>
        <w:suppressAutoHyphens/>
        <w:ind w:firstLine="720"/>
        <w:jc w:val="both"/>
        <w:rPr>
          <w:sz w:val="28"/>
          <w:szCs w:val="28"/>
        </w:rPr>
      </w:pPr>
    </w:p>
    <w:p w:rsidR="000D4349" w:rsidRDefault="000D4349" w:rsidP="00113712">
      <w:pPr>
        <w:suppressAutoHyphens/>
        <w:ind w:firstLine="720"/>
        <w:jc w:val="both"/>
        <w:rPr>
          <w:sz w:val="28"/>
          <w:szCs w:val="28"/>
        </w:rPr>
      </w:pPr>
    </w:p>
    <w:p w:rsidR="007B0227" w:rsidRPr="007B0227" w:rsidRDefault="007B0227" w:rsidP="007B0227">
      <w:pPr>
        <w:suppressAutoHyphens/>
        <w:ind w:firstLine="720"/>
        <w:jc w:val="both"/>
        <w:rPr>
          <w:rFonts w:eastAsia="Times New Roman"/>
          <w:sz w:val="28"/>
          <w:szCs w:val="28"/>
        </w:rPr>
      </w:pPr>
      <w:proofErr w:type="gramStart"/>
      <w:r w:rsidRPr="007B0227">
        <w:rPr>
          <w:rFonts w:eastAsia="Times New Roman"/>
          <w:sz w:val="28"/>
          <w:szCs w:val="28"/>
        </w:rPr>
        <w:t>В соответствии со ст. 221 Бюджетного кодекса Российской Федерации, Федерального Закона от 06.10.2003 года №131-ФЗ «Об общих принципах организации местного самоуправления в Российской Федерации», приказом Министерства финансов Российской Федерации от 14.02.2018 г  № 26-н  «Об общих требованиях к порядку составления, утверждения и ведения бюджетных смет казенных учреждений»</w:t>
      </w:r>
      <w:r>
        <w:rPr>
          <w:rFonts w:eastAsia="Times New Roman"/>
          <w:sz w:val="28"/>
          <w:szCs w:val="28"/>
        </w:rPr>
        <w:t>,</w:t>
      </w:r>
      <w:r w:rsidRPr="007B0227">
        <w:rPr>
          <w:rFonts w:eastAsia="Times New Roman"/>
          <w:sz w:val="28"/>
          <w:szCs w:val="28"/>
        </w:rPr>
        <w:t xml:space="preserve">  Администрация Беловского района Курской области ПОСТАНОВЛЕЕТ:</w:t>
      </w:r>
      <w:proofErr w:type="gramEnd"/>
    </w:p>
    <w:p w:rsidR="007B0227" w:rsidRPr="007B0227" w:rsidRDefault="007B0227" w:rsidP="007B0227">
      <w:pPr>
        <w:suppressAutoHyphens/>
        <w:ind w:firstLine="720"/>
        <w:jc w:val="both"/>
        <w:rPr>
          <w:rFonts w:eastAsia="Times New Roman"/>
          <w:sz w:val="28"/>
          <w:szCs w:val="28"/>
        </w:rPr>
      </w:pPr>
      <w:r w:rsidRPr="007B0227">
        <w:rPr>
          <w:rFonts w:eastAsia="Times New Roman"/>
          <w:sz w:val="28"/>
          <w:szCs w:val="28"/>
        </w:rPr>
        <w:t>1.Утвердить прилагаемый Порядок составления, утверждения и ведения бюджетных смет казенных учреждений муниципального района «</w:t>
      </w:r>
      <w:proofErr w:type="spellStart"/>
      <w:r w:rsidRPr="007B0227">
        <w:rPr>
          <w:rFonts w:eastAsia="Times New Roman"/>
          <w:sz w:val="28"/>
          <w:szCs w:val="28"/>
        </w:rPr>
        <w:t>Беловский</w:t>
      </w:r>
      <w:proofErr w:type="spellEnd"/>
      <w:r w:rsidRPr="007B0227">
        <w:rPr>
          <w:rFonts w:eastAsia="Times New Roman"/>
          <w:sz w:val="28"/>
          <w:szCs w:val="28"/>
        </w:rPr>
        <w:t xml:space="preserve"> район» Курской области.</w:t>
      </w:r>
    </w:p>
    <w:p w:rsidR="007B0227" w:rsidRPr="007B0227" w:rsidRDefault="007B0227" w:rsidP="007B0227">
      <w:pPr>
        <w:suppressAutoHyphens/>
        <w:ind w:firstLine="720"/>
        <w:jc w:val="both"/>
        <w:rPr>
          <w:rFonts w:eastAsia="Times New Roman"/>
          <w:sz w:val="28"/>
          <w:szCs w:val="28"/>
        </w:rPr>
      </w:pPr>
      <w:r w:rsidRPr="007B0227">
        <w:rPr>
          <w:rFonts w:eastAsia="Times New Roman"/>
          <w:sz w:val="28"/>
          <w:szCs w:val="28"/>
        </w:rPr>
        <w:t>2.Считать утратившим силу постановление Администраци</w:t>
      </w:r>
      <w:r>
        <w:rPr>
          <w:rFonts w:eastAsia="Times New Roman"/>
          <w:sz w:val="28"/>
          <w:szCs w:val="28"/>
        </w:rPr>
        <w:t>и</w:t>
      </w:r>
      <w:r w:rsidRPr="007B0227">
        <w:rPr>
          <w:rFonts w:eastAsia="Times New Roman"/>
          <w:sz w:val="28"/>
          <w:szCs w:val="28"/>
        </w:rPr>
        <w:t xml:space="preserve"> Беловского района Курской области</w:t>
      </w:r>
      <w:r w:rsidRPr="007B0227">
        <w:rPr>
          <w:rFonts w:eastAsia="Times New Roman"/>
          <w:sz w:val="28"/>
          <w:szCs w:val="28"/>
        </w:rPr>
        <w:t xml:space="preserve"> </w:t>
      </w:r>
      <w:r w:rsidRPr="007B0227">
        <w:rPr>
          <w:rFonts w:eastAsia="Times New Roman"/>
          <w:sz w:val="28"/>
          <w:szCs w:val="28"/>
        </w:rPr>
        <w:t>от 10.12.2018 г</w:t>
      </w:r>
      <w:r>
        <w:rPr>
          <w:rFonts w:eastAsia="Times New Roman"/>
          <w:sz w:val="28"/>
          <w:szCs w:val="28"/>
        </w:rPr>
        <w:t>.</w:t>
      </w:r>
      <w:r w:rsidRPr="007B0227">
        <w:rPr>
          <w:rFonts w:eastAsia="Times New Roman"/>
          <w:sz w:val="28"/>
          <w:szCs w:val="28"/>
        </w:rPr>
        <w:t xml:space="preserve"> № 979 «Об утверждении Порядка составления, утверждения и ведения бюджетных смет казенных учреждений муниципального образования «</w:t>
      </w:r>
      <w:proofErr w:type="spellStart"/>
      <w:r w:rsidRPr="007B0227">
        <w:rPr>
          <w:rFonts w:eastAsia="Times New Roman"/>
          <w:sz w:val="28"/>
          <w:szCs w:val="28"/>
        </w:rPr>
        <w:t>Беловский</w:t>
      </w:r>
      <w:proofErr w:type="spellEnd"/>
      <w:r w:rsidRPr="007B0227">
        <w:rPr>
          <w:rFonts w:eastAsia="Times New Roman"/>
          <w:sz w:val="28"/>
          <w:szCs w:val="28"/>
        </w:rPr>
        <w:t xml:space="preserve"> район». </w:t>
      </w:r>
    </w:p>
    <w:p w:rsidR="007B0227" w:rsidRPr="007B0227" w:rsidRDefault="007B0227" w:rsidP="007B0227">
      <w:pPr>
        <w:suppressAutoHyphens/>
        <w:ind w:firstLine="720"/>
        <w:jc w:val="both"/>
        <w:rPr>
          <w:rFonts w:eastAsia="Times New Roman"/>
          <w:sz w:val="28"/>
          <w:szCs w:val="28"/>
        </w:rPr>
      </w:pPr>
      <w:r w:rsidRPr="007B0227">
        <w:rPr>
          <w:rFonts w:eastAsia="Times New Roman"/>
          <w:sz w:val="28"/>
          <w:szCs w:val="28"/>
        </w:rPr>
        <w:t>3.</w:t>
      </w:r>
      <w:proofErr w:type="gramStart"/>
      <w:r w:rsidRPr="007B0227">
        <w:rPr>
          <w:rFonts w:eastAsia="Times New Roman"/>
          <w:sz w:val="28"/>
          <w:szCs w:val="28"/>
        </w:rPr>
        <w:t>Контроль за</w:t>
      </w:r>
      <w:proofErr w:type="gramEnd"/>
      <w:r w:rsidRPr="007B0227">
        <w:rPr>
          <w:rFonts w:eastAsia="Times New Roman"/>
          <w:sz w:val="28"/>
          <w:szCs w:val="28"/>
        </w:rPr>
        <w:t xml:space="preserve"> выполнением постановления возложить на первого заместителя главы </w:t>
      </w:r>
      <w:r>
        <w:rPr>
          <w:rFonts w:eastAsia="Times New Roman"/>
          <w:sz w:val="28"/>
          <w:szCs w:val="28"/>
        </w:rPr>
        <w:t>А</w:t>
      </w:r>
      <w:r w:rsidRPr="007B0227">
        <w:rPr>
          <w:rFonts w:eastAsia="Times New Roman"/>
          <w:sz w:val="28"/>
          <w:szCs w:val="28"/>
        </w:rPr>
        <w:t xml:space="preserve">дминистрации Беловского района Курской области </w:t>
      </w:r>
      <w:proofErr w:type="spellStart"/>
      <w:r w:rsidRPr="007B0227">
        <w:rPr>
          <w:rFonts w:eastAsia="Times New Roman"/>
          <w:sz w:val="28"/>
          <w:szCs w:val="28"/>
        </w:rPr>
        <w:t>В.В.Квачева</w:t>
      </w:r>
      <w:proofErr w:type="spellEnd"/>
      <w:r w:rsidRPr="007B0227">
        <w:rPr>
          <w:rFonts w:eastAsia="Times New Roman"/>
          <w:sz w:val="28"/>
          <w:szCs w:val="28"/>
        </w:rPr>
        <w:t>.</w:t>
      </w:r>
    </w:p>
    <w:p w:rsidR="007B0227" w:rsidRPr="007B0227" w:rsidRDefault="007B0227" w:rsidP="007B0227">
      <w:pPr>
        <w:suppressAutoHyphens/>
        <w:ind w:firstLine="720"/>
        <w:jc w:val="both"/>
        <w:rPr>
          <w:rFonts w:eastAsia="Times New Roman"/>
          <w:sz w:val="28"/>
          <w:szCs w:val="28"/>
        </w:rPr>
      </w:pPr>
      <w:r w:rsidRPr="007B0227">
        <w:rPr>
          <w:rFonts w:eastAsia="Times New Roman"/>
          <w:sz w:val="28"/>
          <w:szCs w:val="28"/>
        </w:rPr>
        <w:lastRenderedPageBreak/>
        <w:t>4.Постановление вступает в силу со дня его подписания и применяется к правоотношениям, возникающим при составлении и исполнении бюджета муниципального района «</w:t>
      </w:r>
      <w:proofErr w:type="spellStart"/>
      <w:r w:rsidRPr="007B0227">
        <w:rPr>
          <w:rFonts w:eastAsia="Times New Roman"/>
          <w:sz w:val="28"/>
          <w:szCs w:val="28"/>
        </w:rPr>
        <w:t>Беловский</w:t>
      </w:r>
      <w:proofErr w:type="spellEnd"/>
      <w:r w:rsidRPr="007B0227">
        <w:rPr>
          <w:rFonts w:eastAsia="Times New Roman"/>
          <w:sz w:val="28"/>
          <w:szCs w:val="28"/>
        </w:rPr>
        <w:t xml:space="preserve"> район» Курской области на 2024 год и последующие периоды.</w:t>
      </w:r>
    </w:p>
    <w:p w:rsidR="00C31999" w:rsidRDefault="00C31999" w:rsidP="00A94B28">
      <w:pPr>
        <w:suppressAutoHyphens/>
        <w:ind w:firstLine="720"/>
        <w:jc w:val="both"/>
        <w:rPr>
          <w:sz w:val="28"/>
          <w:szCs w:val="28"/>
        </w:rPr>
      </w:pPr>
    </w:p>
    <w:p w:rsidR="00F10D75" w:rsidRDefault="00F10D75" w:rsidP="004F75AB">
      <w:pPr>
        <w:suppressAutoHyphens/>
        <w:jc w:val="both"/>
        <w:rPr>
          <w:sz w:val="28"/>
          <w:szCs w:val="28"/>
        </w:rPr>
      </w:pPr>
    </w:p>
    <w:p w:rsidR="00A94B28" w:rsidRDefault="00A94B28" w:rsidP="004F75AB">
      <w:pPr>
        <w:suppressAutoHyphens/>
        <w:jc w:val="both"/>
        <w:rPr>
          <w:sz w:val="28"/>
          <w:szCs w:val="28"/>
        </w:rPr>
      </w:pPr>
    </w:p>
    <w:p w:rsidR="00E5788F" w:rsidRPr="003134A2" w:rsidRDefault="00190817" w:rsidP="004F75AB">
      <w:pPr>
        <w:suppressAutoHyphens/>
        <w:jc w:val="both"/>
        <w:rPr>
          <w:sz w:val="28"/>
          <w:szCs w:val="28"/>
        </w:rPr>
      </w:pPr>
      <w:r w:rsidRPr="003134A2">
        <w:rPr>
          <w:sz w:val="28"/>
          <w:szCs w:val="28"/>
        </w:rPr>
        <w:t>Глава Беловского района</w:t>
      </w:r>
      <w:bookmarkEnd w:id="0"/>
      <w:bookmarkEnd w:id="1"/>
    </w:p>
    <w:p w:rsidR="00C814B5" w:rsidRDefault="00E5788F" w:rsidP="004F75AB">
      <w:pPr>
        <w:jc w:val="both"/>
        <w:rPr>
          <w:sz w:val="28"/>
          <w:szCs w:val="28"/>
        </w:rPr>
      </w:pPr>
      <w:r w:rsidRPr="003134A2">
        <w:rPr>
          <w:sz w:val="28"/>
          <w:szCs w:val="28"/>
        </w:rPr>
        <w:t>Курской облас</w:t>
      </w:r>
      <w:r w:rsidR="00BA0C4C">
        <w:rPr>
          <w:sz w:val="28"/>
          <w:szCs w:val="28"/>
        </w:rPr>
        <w:t xml:space="preserve">ти                            </w:t>
      </w:r>
      <w:r w:rsidR="0050492A">
        <w:rPr>
          <w:sz w:val="28"/>
          <w:szCs w:val="28"/>
        </w:rPr>
        <w:t xml:space="preserve">   </w:t>
      </w:r>
      <w:r w:rsidRPr="003134A2">
        <w:rPr>
          <w:sz w:val="28"/>
          <w:szCs w:val="28"/>
        </w:rPr>
        <w:t xml:space="preserve">             </w:t>
      </w:r>
      <w:r w:rsidR="00DA0DF1">
        <w:rPr>
          <w:sz w:val="28"/>
          <w:szCs w:val="28"/>
        </w:rPr>
        <w:t xml:space="preserve">          </w:t>
      </w:r>
      <w:r w:rsidRPr="003134A2">
        <w:rPr>
          <w:sz w:val="28"/>
          <w:szCs w:val="28"/>
        </w:rPr>
        <w:t xml:space="preserve">                     </w:t>
      </w:r>
      <w:r w:rsidR="00190817" w:rsidRPr="003134A2">
        <w:rPr>
          <w:sz w:val="28"/>
          <w:szCs w:val="28"/>
        </w:rPr>
        <w:t xml:space="preserve"> </w:t>
      </w:r>
      <w:r w:rsidRPr="003134A2">
        <w:rPr>
          <w:sz w:val="28"/>
          <w:szCs w:val="28"/>
        </w:rPr>
        <w:t>Н.В.</w:t>
      </w:r>
      <w:r w:rsidR="000710B6" w:rsidRPr="003134A2">
        <w:rPr>
          <w:sz w:val="28"/>
          <w:szCs w:val="28"/>
        </w:rPr>
        <w:t xml:space="preserve"> </w:t>
      </w:r>
      <w:r w:rsidR="000D4349">
        <w:rPr>
          <w:sz w:val="28"/>
          <w:szCs w:val="28"/>
        </w:rPr>
        <w:t>Волобуев</w:t>
      </w:r>
    </w:p>
    <w:p w:rsidR="00945C30" w:rsidRDefault="00945C30" w:rsidP="004F75AB">
      <w:pPr>
        <w:jc w:val="both"/>
        <w:rPr>
          <w:sz w:val="28"/>
          <w:szCs w:val="28"/>
        </w:rPr>
      </w:pPr>
    </w:p>
    <w:p w:rsidR="00945C30" w:rsidRDefault="00945C30" w:rsidP="004F75AB">
      <w:pPr>
        <w:jc w:val="both"/>
        <w:rPr>
          <w:sz w:val="28"/>
          <w:szCs w:val="28"/>
        </w:rPr>
      </w:pPr>
    </w:p>
    <w:p w:rsidR="00945C30" w:rsidRDefault="00945C30" w:rsidP="004F75AB">
      <w:pPr>
        <w:jc w:val="both"/>
        <w:rPr>
          <w:sz w:val="28"/>
          <w:szCs w:val="28"/>
        </w:rPr>
      </w:pPr>
    </w:p>
    <w:p w:rsidR="00945C30" w:rsidRDefault="00945C30" w:rsidP="004F75AB">
      <w:pPr>
        <w:jc w:val="both"/>
        <w:rPr>
          <w:sz w:val="28"/>
          <w:szCs w:val="28"/>
        </w:rPr>
      </w:pPr>
    </w:p>
    <w:p w:rsidR="00945C30" w:rsidRDefault="00945C30" w:rsidP="004F75AB">
      <w:pPr>
        <w:jc w:val="both"/>
        <w:rPr>
          <w:sz w:val="28"/>
          <w:szCs w:val="28"/>
        </w:rPr>
      </w:pPr>
    </w:p>
    <w:p w:rsidR="00A000AA" w:rsidRDefault="00A000AA" w:rsidP="004F75AB">
      <w:pPr>
        <w:jc w:val="both"/>
        <w:rPr>
          <w:sz w:val="28"/>
          <w:szCs w:val="28"/>
        </w:rPr>
        <w:sectPr w:rsidR="00A000AA" w:rsidSect="001269A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1247" w:bottom="1134" w:left="1531" w:header="709" w:footer="709" w:gutter="0"/>
          <w:cols w:space="708"/>
          <w:docGrid w:linePitch="360"/>
        </w:sectPr>
      </w:pPr>
    </w:p>
    <w:p w:rsidR="00A94B28" w:rsidRPr="00A94B28" w:rsidRDefault="00A94B28" w:rsidP="00A94B28">
      <w:pPr>
        <w:jc w:val="right"/>
        <w:rPr>
          <w:rFonts w:eastAsia="Times New Roman"/>
          <w:sz w:val="28"/>
          <w:szCs w:val="28"/>
        </w:rPr>
      </w:pPr>
      <w:r w:rsidRPr="00A94B28">
        <w:rPr>
          <w:rFonts w:eastAsia="Times New Roman"/>
          <w:sz w:val="28"/>
          <w:szCs w:val="28"/>
        </w:rPr>
        <w:t>УТВЕРЖДЕН</w:t>
      </w:r>
    </w:p>
    <w:p w:rsidR="00A94B28" w:rsidRDefault="00A94B28" w:rsidP="00A94B28">
      <w:pPr>
        <w:tabs>
          <w:tab w:val="left" w:pos="7513"/>
          <w:tab w:val="left" w:pos="7938"/>
        </w:tabs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Pr="00A94B28">
        <w:rPr>
          <w:rFonts w:eastAsia="Times New Roman"/>
          <w:sz w:val="28"/>
          <w:szCs w:val="28"/>
        </w:rPr>
        <w:t xml:space="preserve">остановлением </w:t>
      </w:r>
      <w:r>
        <w:rPr>
          <w:rFonts w:eastAsia="Times New Roman"/>
          <w:sz w:val="28"/>
          <w:szCs w:val="28"/>
        </w:rPr>
        <w:t>А</w:t>
      </w:r>
      <w:r w:rsidRPr="00A94B28">
        <w:rPr>
          <w:rFonts w:eastAsia="Times New Roman"/>
          <w:sz w:val="28"/>
          <w:szCs w:val="28"/>
        </w:rPr>
        <w:t>дминистрации</w:t>
      </w:r>
    </w:p>
    <w:p w:rsidR="00A94B28" w:rsidRPr="00A94B28" w:rsidRDefault="00A94B28" w:rsidP="00A94B28">
      <w:pPr>
        <w:tabs>
          <w:tab w:val="left" w:pos="7513"/>
          <w:tab w:val="left" w:pos="7938"/>
        </w:tabs>
        <w:jc w:val="right"/>
        <w:rPr>
          <w:rFonts w:eastAsia="Times New Roman"/>
          <w:sz w:val="28"/>
          <w:szCs w:val="28"/>
        </w:rPr>
      </w:pPr>
      <w:r w:rsidRPr="00A94B28">
        <w:rPr>
          <w:rFonts w:eastAsia="Times New Roman"/>
          <w:sz w:val="28"/>
          <w:szCs w:val="28"/>
        </w:rPr>
        <w:t xml:space="preserve">Беловского </w:t>
      </w:r>
      <w:r>
        <w:rPr>
          <w:rFonts w:eastAsia="Times New Roman"/>
          <w:sz w:val="28"/>
          <w:szCs w:val="28"/>
        </w:rPr>
        <w:t>района Курской области</w:t>
      </w:r>
    </w:p>
    <w:p w:rsidR="00A94B28" w:rsidRPr="00A94B28" w:rsidRDefault="00A94B28" w:rsidP="00A94B28">
      <w:pPr>
        <w:tabs>
          <w:tab w:val="left" w:pos="7513"/>
          <w:tab w:val="left" w:pos="7938"/>
        </w:tabs>
        <w:jc w:val="right"/>
        <w:rPr>
          <w:rFonts w:eastAsia="Times New Roman"/>
          <w:sz w:val="28"/>
          <w:szCs w:val="28"/>
        </w:rPr>
      </w:pPr>
      <w:r w:rsidRPr="00A94B28">
        <w:rPr>
          <w:rFonts w:eastAsia="Times New Roman"/>
          <w:sz w:val="28"/>
          <w:szCs w:val="28"/>
        </w:rPr>
        <w:t xml:space="preserve">от </w:t>
      </w:r>
      <w:r>
        <w:rPr>
          <w:rFonts w:eastAsia="Times New Roman"/>
          <w:sz w:val="28"/>
          <w:szCs w:val="28"/>
        </w:rPr>
        <w:t xml:space="preserve">11.12.2023 г. </w:t>
      </w:r>
      <w:r w:rsidRPr="00A94B28">
        <w:rPr>
          <w:rFonts w:eastAsia="Times New Roman"/>
          <w:sz w:val="28"/>
          <w:szCs w:val="28"/>
        </w:rPr>
        <w:t xml:space="preserve">№ </w:t>
      </w:r>
      <w:r>
        <w:rPr>
          <w:rFonts w:eastAsia="Times New Roman"/>
          <w:sz w:val="28"/>
          <w:szCs w:val="28"/>
        </w:rPr>
        <w:t>1340</w:t>
      </w:r>
    </w:p>
    <w:p w:rsidR="00A94B28" w:rsidRPr="00A94B28" w:rsidRDefault="00A94B28" w:rsidP="00A94B28">
      <w:pPr>
        <w:autoSpaceDE w:val="0"/>
        <w:autoSpaceDN w:val="0"/>
        <w:ind w:right="-766"/>
        <w:jc w:val="center"/>
        <w:rPr>
          <w:rFonts w:eastAsia="Times New Roman"/>
          <w:spacing w:val="20"/>
          <w:sz w:val="28"/>
          <w:szCs w:val="28"/>
        </w:rPr>
      </w:pPr>
    </w:p>
    <w:p w:rsidR="007B0227" w:rsidRPr="007B0227" w:rsidRDefault="007B0227" w:rsidP="007B0227">
      <w:pPr>
        <w:suppressAutoHyphens/>
        <w:ind w:firstLine="426"/>
        <w:jc w:val="center"/>
        <w:rPr>
          <w:rFonts w:eastAsia="Times New Roman"/>
          <w:b/>
          <w:color w:val="000000"/>
          <w:sz w:val="28"/>
          <w:szCs w:val="28"/>
          <w:lang w:eastAsia="ar-SA"/>
        </w:rPr>
      </w:pPr>
      <w:r w:rsidRPr="007B0227">
        <w:rPr>
          <w:rFonts w:eastAsia="Times New Roman"/>
          <w:b/>
          <w:color w:val="000000"/>
          <w:sz w:val="28"/>
          <w:szCs w:val="28"/>
          <w:lang w:eastAsia="ar-SA"/>
        </w:rPr>
        <w:t>Порядок составления, утверждения и ведения бюджетных смет муниципальных казенных учреждений муниципального района «</w:t>
      </w:r>
      <w:proofErr w:type="spellStart"/>
      <w:r w:rsidRPr="007B0227">
        <w:rPr>
          <w:rFonts w:eastAsia="Times New Roman"/>
          <w:b/>
          <w:color w:val="000000"/>
          <w:sz w:val="28"/>
          <w:szCs w:val="28"/>
          <w:lang w:eastAsia="ar-SA"/>
        </w:rPr>
        <w:t>Беловский</w:t>
      </w:r>
      <w:proofErr w:type="spellEnd"/>
      <w:r w:rsidRPr="007B0227">
        <w:rPr>
          <w:rFonts w:eastAsia="Times New Roman"/>
          <w:b/>
          <w:color w:val="000000"/>
          <w:sz w:val="28"/>
          <w:szCs w:val="28"/>
          <w:lang w:eastAsia="ar-SA"/>
        </w:rPr>
        <w:t xml:space="preserve"> район» Курской области</w:t>
      </w:r>
    </w:p>
    <w:p w:rsidR="007B0227" w:rsidRPr="007B0227" w:rsidRDefault="007B0227" w:rsidP="007B0227">
      <w:pPr>
        <w:suppressAutoHyphens/>
        <w:ind w:firstLine="426"/>
        <w:jc w:val="center"/>
        <w:rPr>
          <w:rFonts w:eastAsia="Times New Roman"/>
          <w:color w:val="000000"/>
          <w:sz w:val="28"/>
          <w:szCs w:val="28"/>
          <w:lang w:eastAsia="ar-SA"/>
        </w:rPr>
      </w:pPr>
      <w:r w:rsidRPr="007B0227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</w:p>
    <w:p w:rsidR="007B0227" w:rsidRPr="007B0227" w:rsidRDefault="007B0227" w:rsidP="007B0227">
      <w:pPr>
        <w:suppressAutoHyphens/>
        <w:ind w:firstLine="426"/>
        <w:jc w:val="center"/>
        <w:rPr>
          <w:rFonts w:eastAsia="Times New Roman"/>
          <w:b/>
          <w:color w:val="000000"/>
          <w:sz w:val="28"/>
          <w:szCs w:val="28"/>
          <w:lang w:eastAsia="ar-SA"/>
        </w:rPr>
      </w:pPr>
      <w:r w:rsidRPr="007B0227">
        <w:rPr>
          <w:rFonts w:eastAsia="Times New Roman"/>
          <w:b/>
          <w:color w:val="000000"/>
          <w:sz w:val="28"/>
          <w:szCs w:val="28"/>
          <w:lang w:eastAsia="ar-SA"/>
        </w:rPr>
        <w:t>1. Общие положения</w:t>
      </w:r>
    </w:p>
    <w:p w:rsidR="007B0227" w:rsidRPr="007B0227" w:rsidRDefault="007B0227" w:rsidP="007B0227">
      <w:pPr>
        <w:suppressAutoHyphens/>
        <w:ind w:firstLine="426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7B0227" w:rsidRPr="007B0227" w:rsidRDefault="007B0227" w:rsidP="007B0227">
      <w:pPr>
        <w:suppressAutoHyphens/>
        <w:ind w:firstLine="720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7B0227">
        <w:rPr>
          <w:rFonts w:eastAsia="Times New Roman"/>
          <w:color w:val="000000"/>
          <w:sz w:val="28"/>
          <w:szCs w:val="28"/>
        </w:rPr>
        <w:t xml:space="preserve">1.1. </w:t>
      </w:r>
      <w:proofErr w:type="gramStart"/>
      <w:r w:rsidRPr="007B0227">
        <w:rPr>
          <w:rFonts w:eastAsia="Times New Roman"/>
          <w:color w:val="000000"/>
          <w:sz w:val="28"/>
          <w:szCs w:val="28"/>
        </w:rPr>
        <w:t xml:space="preserve">Настоящий Порядок составления, утверждения и ведения бюджетных смет муниципальных казенных учреждений, финансируемых из бюджета муниципального района </w:t>
      </w:r>
      <w:r w:rsidRPr="007B0227">
        <w:rPr>
          <w:rFonts w:eastAsia="Times New Roman"/>
          <w:color w:val="000000"/>
          <w:sz w:val="28"/>
          <w:szCs w:val="28"/>
          <w:lang w:eastAsia="ar-SA"/>
        </w:rPr>
        <w:t>«</w:t>
      </w:r>
      <w:proofErr w:type="spellStart"/>
      <w:r w:rsidRPr="007B0227">
        <w:rPr>
          <w:rFonts w:eastAsia="Times New Roman"/>
          <w:color w:val="000000"/>
          <w:sz w:val="28"/>
          <w:szCs w:val="28"/>
          <w:lang w:eastAsia="ar-SA"/>
        </w:rPr>
        <w:t>Беловский</w:t>
      </w:r>
      <w:proofErr w:type="spellEnd"/>
      <w:r w:rsidRPr="007B0227">
        <w:rPr>
          <w:rFonts w:eastAsia="Times New Roman"/>
          <w:color w:val="000000"/>
          <w:sz w:val="28"/>
          <w:szCs w:val="28"/>
          <w:lang w:eastAsia="ar-SA"/>
        </w:rPr>
        <w:t xml:space="preserve"> район» Курской области</w:t>
      </w:r>
      <w:r w:rsidRPr="007B0227">
        <w:rPr>
          <w:rFonts w:eastAsia="Times New Roman"/>
          <w:color w:val="000000"/>
          <w:sz w:val="28"/>
          <w:szCs w:val="28"/>
        </w:rPr>
        <w:t xml:space="preserve"> (далее - Порядок), разработан в соответствии со статьей 221</w:t>
      </w:r>
      <w:r w:rsidRPr="007B0227">
        <w:rPr>
          <w:rFonts w:eastAsia="Times New Roman"/>
          <w:b/>
          <w:bCs/>
          <w:color w:val="000000"/>
          <w:spacing w:val="2"/>
          <w:sz w:val="28"/>
          <w:szCs w:val="28"/>
        </w:rPr>
        <w:t> </w:t>
      </w:r>
      <w:r w:rsidRPr="007B0227">
        <w:rPr>
          <w:rFonts w:eastAsia="Times New Roman"/>
          <w:color w:val="000000"/>
          <w:spacing w:val="2"/>
          <w:sz w:val="28"/>
          <w:szCs w:val="28"/>
        </w:rPr>
        <w:t>Бюджетного кодекса Российской Федерации и</w:t>
      </w:r>
      <w:r w:rsidRPr="007B0227">
        <w:rPr>
          <w:rFonts w:eastAsia="Times New Roman"/>
          <w:b/>
          <w:bCs/>
          <w:color w:val="000000"/>
          <w:spacing w:val="2"/>
          <w:sz w:val="28"/>
          <w:szCs w:val="28"/>
        </w:rPr>
        <w:t xml:space="preserve"> </w:t>
      </w:r>
      <w:hyperlink r:id="rId16" w:history="1">
        <w:r w:rsidRPr="007B0227">
          <w:rPr>
            <w:rFonts w:eastAsia="Times New Roman"/>
            <w:color w:val="000000"/>
            <w:sz w:val="28"/>
            <w:szCs w:val="28"/>
          </w:rPr>
          <w:t>Общими требованиями</w:t>
        </w:r>
      </w:hyperlink>
      <w:r w:rsidRPr="007B0227">
        <w:rPr>
          <w:rFonts w:eastAsia="Times New Roman"/>
          <w:color w:val="000000"/>
          <w:sz w:val="28"/>
          <w:szCs w:val="28"/>
        </w:rPr>
        <w:t xml:space="preserve"> к порядку составления, утверждения и ведения бюджетных смет, утвержденными приказом Министерства финансов Российской Федерации от 14 февраля 2018 года № 26н</w:t>
      </w:r>
      <w:r w:rsidRPr="007B0227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Pr="007B0227">
        <w:rPr>
          <w:rFonts w:eastAsia="Times New Roman"/>
          <w:color w:val="000000"/>
          <w:sz w:val="28"/>
          <w:szCs w:val="28"/>
        </w:rPr>
        <w:t>"Об Общих требованиях к порядку</w:t>
      </w:r>
      <w:proofErr w:type="gramEnd"/>
      <w:r w:rsidRPr="007B0227">
        <w:rPr>
          <w:rFonts w:eastAsia="Times New Roman"/>
          <w:color w:val="000000"/>
          <w:sz w:val="28"/>
          <w:szCs w:val="28"/>
        </w:rPr>
        <w:t xml:space="preserve"> составления, утверждения и ведения бюджетных смет казенных учреждений".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outlineLvl w:val="2"/>
        <w:rPr>
          <w:rFonts w:eastAsia="Times New Roman"/>
          <w:b/>
          <w:bCs/>
          <w:color w:val="000000"/>
          <w:spacing w:val="2"/>
          <w:sz w:val="28"/>
          <w:szCs w:val="28"/>
        </w:rPr>
      </w:pPr>
    </w:p>
    <w:p w:rsidR="007B0227" w:rsidRPr="007B0227" w:rsidRDefault="007B0227" w:rsidP="007B0227">
      <w:pPr>
        <w:shd w:val="clear" w:color="auto" w:fill="FFFFFF"/>
        <w:ind w:firstLine="720"/>
        <w:jc w:val="center"/>
        <w:textAlignment w:val="baseline"/>
        <w:outlineLvl w:val="2"/>
        <w:rPr>
          <w:rFonts w:eastAsia="Times New Roman"/>
          <w:b/>
          <w:bCs/>
          <w:color w:val="000000"/>
          <w:spacing w:val="2"/>
          <w:sz w:val="28"/>
          <w:szCs w:val="28"/>
        </w:rPr>
      </w:pPr>
      <w:r w:rsidRPr="007B0227">
        <w:rPr>
          <w:rFonts w:eastAsia="Times New Roman"/>
          <w:b/>
          <w:bCs/>
          <w:color w:val="000000"/>
          <w:spacing w:val="2"/>
          <w:sz w:val="28"/>
          <w:szCs w:val="28"/>
        </w:rPr>
        <w:t>2. Порядок составления сметы</w:t>
      </w:r>
    </w:p>
    <w:p w:rsid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pacing w:val="2"/>
          <w:sz w:val="28"/>
          <w:szCs w:val="28"/>
        </w:rPr>
      </w:pP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7B0227">
        <w:rPr>
          <w:rFonts w:eastAsia="Times New Roman"/>
          <w:color w:val="000000"/>
          <w:spacing w:val="2"/>
          <w:sz w:val="28"/>
          <w:szCs w:val="28"/>
        </w:rPr>
        <w:t xml:space="preserve">2.1. </w:t>
      </w:r>
      <w:proofErr w:type="gramStart"/>
      <w:r w:rsidRPr="007B0227">
        <w:rPr>
          <w:rFonts w:eastAsia="Times New Roman"/>
          <w:color w:val="000000"/>
          <w:spacing w:val="2"/>
          <w:sz w:val="28"/>
          <w:szCs w:val="28"/>
        </w:rPr>
        <w:t xml:space="preserve">Бюджетная смета (далее - смета)  составляется и ведется  в целях установления объема и распределения направлений расходов бюджета </w:t>
      </w:r>
      <w:r w:rsidRPr="007B0227">
        <w:rPr>
          <w:rFonts w:eastAsia="Times New Roman"/>
          <w:color w:val="000000"/>
          <w:sz w:val="28"/>
          <w:szCs w:val="28"/>
        </w:rPr>
        <w:t xml:space="preserve">муниципального района </w:t>
      </w:r>
      <w:r w:rsidRPr="007B0227">
        <w:rPr>
          <w:rFonts w:eastAsia="Times New Roman"/>
          <w:color w:val="000000"/>
          <w:sz w:val="28"/>
          <w:szCs w:val="28"/>
          <w:lang w:eastAsia="ar-SA"/>
        </w:rPr>
        <w:t>«</w:t>
      </w:r>
      <w:proofErr w:type="spellStart"/>
      <w:r w:rsidRPr="007B0227">
        <w:rPr>
          <w:rFonts w:eastAsia="Times New Roman"/>
          <w:color w:val="000000"/>
          <w:sz w:val="28"/>
          <w:szCs w:val="28"/>
          <w:lang w:eastAsia="ar-SA"/>
        </w:rPr>
        <w:t>Беловский</w:t>
      </w:r>
      <w:proofErr w:type="spellEnd"/>
      <w:r w:rsidRPr="007B0227">
        <w:rPr>
          <w:rFonts w:eastAsia="Times New Roman"/>
          <w:color w:val="000000"/>
          <w:sz w:val="28"/>
          <w:szCs w:val="28"/>
          <w:lang w:eastAsia="ar-SA"/>
        </w:rPr>
        <w:t xml:space="preserve"> район» Курской области</w:t>
      </w:r>
      <w:r w:rsidRPr="007B0227">
        <w:rPr>
          <w:rFonts w:eastAsia="Times New Roman"/>
          <w:color w:val="000000"/>
          <w:sz w:val="28"/>
          <w:szCs w:val="28"/>
        </w:rPr>
        <w:t xml:space="preserve"> (далее – муниципальный район)</w:t>
      </w:r>
      <w:r w:rsidRPr="007B0227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Pr="007B0227">
        <w:rPr>
          <w:rFonts w:eastAsia="Times New Roman"/>
          <w:color w:val="000000"/>
          <w:sz w:val="28"/>
          <w:szCs w:val="28"/>
        </w:rPr>
        <w:t>на основании  доведенных до учреждения  в установленном законодательством Российской Федерации порядке лимитов бюджетных обязательств</w:t>
      </w:r>
      <w:r w:rsidRPr="007B0227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Pr="007B0227">
        <w:rPr>
          <w:rFonts w:eastAsia="Times New Roman"/>
          <w:color w:val="000000"/>
          <w:sz w:val="28"/>
          <w:szCs w:val="28"/>
        </w:rPr>
        <w:t>на принятие и (или) исполнение бюджетных обязательств по обеспечению выполнения функций учреждения, включая бюджетные обязательства по предоставлению бюджетных инвестиций и субсидий</w:t>
      </w:r>
      <w:proofErr w:type="gramEnd"/>
      <w:r w:rsidRPr="007B0227">
        <w:rPr>
          <w:rFonts w:eastAsia="Times New Roman"/>
          <w:color w:val="000000"/>
          <w:sz w:val="28"/>
          <w:szCs w:val="28"/>
        </w:rPr>
        <w:t xml:space="preserve"> юридическим лицам, субсидий, субвенций и иных межбюджетных трансфертов (далее - лимиты бюджетных обязательств) на срок решения о бюджете муниципального района на очередной финансовый год и плановый период.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pacing w:val="2"/>
          <w:sz w:val="28"/>
          <w:szCs w:val="28"/>
        </w:rPr>
      </w:pPr>
      <w:r w:rsidRPr="007B0227">
        <w:rPr>
          <w:rFonts w:eastAsia="Times New Roman"/>
          <w:color w:val="000000"/>
          <w:sz w:val="28"/>
          <w:szCs w:val="28"/>
        </w:rPr>
        <w:t>В смете справочно указываются объем и распределение направлений расходов на исполнение публичных нормативных обязательств.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pacing w:val="2"/>
          <w:sz w:val="28"/>
          <w:szCs w:val="28"/>
        </w:rPr>
      </w:pPr>
      <w:r w:rsidRPr="007B0227">
        <w:rPr>
          <w:rFonts w:eastAsia="Times New Roman"/>
          <w:color w:val="000000"/>
          <w:spacing w:val="2"/>
          <w:sz w:val="28"/>
          <w:szCs w:val="28"/>
        </w:rPr>
        <w:t xml:space="preserve">2.2. </w:t>
      </w:r>
      <w:proofErr w:type="gramStart"/>
      <w:r w:rsidRPr="007B0227">
        <w:rPr>
          <w:rFonts w:eastAsia="Times New Roman"/>
          <w:color w:val="000000"/>
          <w:spacing w:val="2"/>
          <w:sz w:val="28"/>
          <w:szCs w:val="28"/>
        </w:rPr>
        <w:t>Показатели сметы формируются в рублях с двумя знаками после запятой в разрезе кодов классификации расходов бюджетов бюджетной классификации Российской Федерации с детализацией по кодам подгрупп и (или) элементов видов расходов классификации расходов бюджетов, с дополнительной детализацией по кодам статей (подстатей) групп (статей) классификации операций сектора государственного управления (кодам аналитических показателей) в пределах доведенных лимитов бюджетных обязательств.</w:t>
      </w:r>
      <w:proofErr w:type="gramEnd"/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pacing w:val="2"/>
          <w:sz w:val="28"/>
          <w:szCs w:val="28"/>
        </w:rPr>
      </w:pPr>
      <w:r w:rsidRPr="007B0227">
        <w:rPr>
          <w:rFonts w:eastAsia="Times New Roman"/>
          <w:color w:val="000000"/>
          <w:spacing w:val="2"/>
          <w:sz w:val="28"/>
          <w:szCs w:val="28"/>
        </w:rPr>
        <w:t>2.3.</w:t>
      </w:r>
      <w:r w:rsidRPr="007B0227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Pr="007B0227">
        <w:rPr>
          <w:rFonts w:eastAsia="Times New Roman"/>
          <w:color w:val="000000"/>
          <w:spacing w:val="2"/>
          <w:sz w:val="28"/>
          <w:szCs w:val="28"/>
        </w:rPr>
        <w:t>На этапе составления проекта бюджета на очередной финансовый год и плановый период учреждение формирует обоснования (расчеты) плановых сметных показателей и составляет проект сметы на очередной финансовый год и плановый период до 15 сентября текущего финансового года.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pacing w:val="2"/>
          <w:sz w:val="28"/>
          <w:szCs w:val="28"/>
        </w:rPr>
      </w:pPr>
      <w:r w:rsidRPr="007B0227">
        <w:rPr>
          <w:rFonts w:eastAsia="Times New Roman"/>
          <w:color w:val="000000"/>
          <w:spacing w:val="2"/>
          <w:sz w:val="28"/>
          <w:szCs w:val="28"/>
        </w:rPr>
        <w:t>Смета составляется учреждением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 согласно приложению 1 и приложению 2 к настоящему Порядку.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pacing w:val="2"/>
          <w:sz w:val="28"/>
          <w:szCs w:val="28"/>
        </w:rPr>
      </w:pPr>
      <w:r w:rsidRPr="007B0227">
        <w:rPr>
          <w:rFonts w:eastAsia="Times New Roman"/>
          <w:color w:val="000000"/>
          <w:spacing w:val="2"/>
          <w:sz w:val="28"/>
          <w:szCs w:val="28"/>
        </w:rPr>
        <w:t>Смета составляется на основании обоснований (расчетов) плановых сметных показателей, являющихся неотъемлемой частью сметы.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pacing w:val="2"/>
          <w:sz w:val="28"/>
          <w:szCs w:val="28"/>
        </w:rPr>
      </w:pPr>
      <w:r w:rsidRPr="007B0227">
        <w:rPr>
          <w:rFonts w:eastAsia="Times New Roman"/>
          <w:color w:val="000000"/>
          <w:spacing w:val="2"/>
          <w:sz w:val="28"/>
          <w:szCs w:val="28"/>
        </w:rPr>
        <w:t>Обоснования (расчеты) плановых сметных показателей формируются в процессе формирования проекта решения муниципального района о бюджете муниципального района «</w:t>
      </w:r>
      <w:proofErr w:type="spellStart"/>
      <w:r w:rsidRPr="007B0227">
        <w:rPr>
          <w:rFonts w:eastAsia="Times New Roman"/>
          <w:color w:val="000000"/>
          <w:spacing w:val="2"/>
          <w:sz w:val="28"/>
          <w:szCs w:val="28"/>
        </w:rPr>
        <w:t>Беловский</w:t>
      </w:r>
      <w:proofErr w:type="spellEnd"/>
      <w:r w:rsidRPr="007B0227">
        <w:rPr>
          <w:rFonts w:eastAsia="Times New Roman"/>
          <w:color w:val="000000"/>
          <w:spacing w:val="2"/>
          <w:sz w:val="28"/>
          <w:szCs w:val="28"/>
        </w:rPr>
        <w:t xml:space="preserve"> район» Курской области на очередной финансовый год (на очередной финансовый год и плановый период) и утверждаются при утверждении.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pacing w:val="2"/>
          <w:sz w:val="28"/>
          <w:szCs w:val="28"/>
        </w:rPr>
      </w:pPr>
      <w:r w:rsidRPr="007B0227">
        <w:rPr>
          <w:rFonts w:eastAsia="Times New Roman"/>
          <w:color w:val="000000"/>
          <w:spacing w:val="2"/>
          <w:sz w:val="28"/>
          <w:szCs w:val="28"/>
        </w:rPr>
        <w:t>2.4. К смете учреждения, представленных на утверждение (согласование), прилагаются обоснования (расчеты) плановых сметных показателей, использованных при формировании смет, являющиеся неотъемлемой частью смет.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pacing w:val="2"/>
          <w:sz w:val="28"/>
          <w:szCs w:val="28"/>
        </w:rPr>
      </w:pPr>
      <w:r w:rsidRPr="007B0227">
        <w:rPr>
          <w:rFonts w:eastAsia="Times New Roman"/>
          <w:color w:val="000000"/>
          <w:spacing w:val="2"/>
          <w:sz w:val="28"/>
          <w:szCs w:val="28"/>
        </w:rPr>
        <w:t>Показатели сметы и показатели обоснований (расчетов) плановых сметных показателей должны соответствовать друг другу.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7B0227">
        <w:rPr>
          <w:rFonts w:eastAsia="Times New Roman"/>
          <w:color w:val="000000"/>
          <w:sz w:val="28"/>
          <w:szCs w:val="28"/>
        </w:rPr>
        <w:t>2.5. Смета главных распорядителей средств бюджета составляется в 2-х экземплярах и подписывается руководителем учреждения.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7B0227">
        <w:rPr>
          <w:rFonts w:eastAsia="Times New Roman"/>
          <w:color w:val="000000"/>
          <w:sz w:val="28"/>
          <w:szCs w:val="28"/>
        </w:rPr>
        <w:t xml:space="preserve">2.6. </w:t>
      </w:r>
      <w:proofErr w:type="gramStart"/>
      <w:r w:rsidRPr="007B0227">
        <w:rPr>
          <w:rFonts w:eastAsia="Times New Roman"/>
          <w:color w:val="000000"/>
          <w:sz w:val="28"/>
          <w:szCs w:val="28"/>
        </w:rPr>
        <w:t>Смета учреждения, не осуществляющего бюджетные полномочия главного распорядителя (распорядителя) бюджетных средств составляется в 3-х экземплярах и подписывается руководителем учреждения (в его отсутствие - лицом, исполняющим обязанности руководителя), заверяется гербовой печатью и представляется главному распорядителю средств бюджета не позднее одного рабочего дня после дня его подписания.</w:t>
      </w:r>
      <w:proofErr w:type="gramEnd"/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7B0227">
        <w:rPr>
          <w:rFonts w:eastAsia="Times New Roman"/>
          <w:color w:val="000000"/>
          <w:sz w:val="28"/>
          <w:szCs w:val="28"/>
        </w:rPr>
        <w:t>В случае наличия замечаний к проекту сметы и (или) обоснованиям (расчетам) плановых сметных показателей главный распорядитель средств бюджета в срок не позднее двух рабочих дней со дня получения от учреждения проекта сметы, направляет учреждению информацию об отклонении проекта сметы с указанием причин отклонения (замечаний).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7B0227">
        <w:rPr>
          <w:rFonts w:eastAsia="Times New Roman"/>
          <w:color w:val="000000"/>
          <w:sz w:val="28"/>
          <w:szCs w:val="28"/>
        </w:rPr>
        <w:t>Учреждение в срок, не позднее двух рабочих дней после дня получения информации об отклонении проекта сметы вносит изменения в проект сметы в соответствии с полученными замечаниями и направляет уточненный проект сметы главному распорядителю средств бюджета.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7B0227">
        <w:rPr>
          <w:rFonts w:eastAsia="Times New Roman"/>
          <w:color w:val="000000"/>
          <w:sz w:val="28"/>
          <w:szCs w:val="28"/>
        </w:rPr>
        <w:t>Главный распорядитель бюджетных средств рассматривает и принимает проект сметы (отклоняет проект сметы), формирует, рассматривает и принимает свод проектов смет (отклоняет свод проектов смет) в срок не позднее двух рабочих дней после дня получения уточненного проекта сметы (уточненного свода проектов смет).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7B0227">
        <w:rPr>
          <w:rFonts w:eastAsia="Times New Roman"/>
          <w:color w:val="000000"/>
          <w:sz w:val="28"/>
          <w:szCs w:val="28"/>
        </w:rPr>
        <w:t>Проект сметы (свод проектов смет) рассматривается (формируется) и принимается главным распорядителем (распорядителем) бюджетных средств одновременно с обоснованиями (расчетами) плановых сметных показателей.</w:t>
      </w:r>
    </w:p>
    <w:p w:rsidR="007B0227" w:rsidRPr="007B0227" w:rsidRDefault="007B0227" w:rsidP="007B0227">
      <w:pPr>
        <w:shd w:val="clear" w:color="auto" w:fill="FFFFFF"/>
        <w:ind w:firstLine="720"/>
        <w:jc w:val="center"/>
        <w:textAlignment w:val="baseline"/>
        <w:rPr>
          <w:rFonts w:eastAsia="Times New Roman"/>
          <w:b/>
          <w:bCs/>
          <w:color w:val="000000"/>
          <w:spacing w:val="2"/>
          <w:sz w:val="28"/>
          <w:szCs w:val="28"/>
        </w:rPr>
      </w:pPr>
    </w:p>
    <w:p w:rsidR="007B0227" w:rsidRPr="007B0227" w:rsidRDefault="007B0227" w:rsidP="007B0227">
      <w:pPr>
        <w:shd w:val="clear" w:color="auto" w:fill="FFFFFF"/>
        <w:ind w:firstLine="720"/>
        <w:jc w:val="center"/>
        <w:textAlignment w:val="baseline"/>
        <w:rPr>
          <w:rFonts w:eastAsia="Times New Roman"/>
          <w:b/>
          <w:bCs/>
          <w:color w:val="000000"/>
          <w:spacing w:val="2"/>
          <w:sz w:val="28"/>
          <w:szCs w:val="28"/>
        </w:rPr>
      </w:pPr>
      <w:r w:rsidRPr="007B0227">
        <w:rPr>
          <w:rFonts w:eastAsia="Times New Roman"/>
          <w:b/>
          <w:bCs/>
          <w:color w:val="000000"/>
          <w:spacing w:val="2"/>
          <w:sz w:val="28"/>
          <w:szCs w:val="28"/>
        </w:rPr>
        <w:t>3. Порядок утверждения смет</w:t>
      </w:r>
    </w:p>
    <w:p w:rsidR="007B0227" w:rsidRPr="007B0227" w:rsidRDefault="007B0227" w:rsidP="007B0227">
      <w:pPr>
        <w:shd w:val="clear" w:color="auto" w:fill="FFFFFF"/>
        <w:ind w:firstLine="720"/>
        <w:jc w:val="center"/>
        <w:textAlignment w:val="baseline"/>
        <w:rPr>
          <w:rFonts w:eastAsia="Times New Roman"/>
          <w:b/>
          <w:bCs/>
          <w:color w:val="000000"/>
          <w:spacing w:val="2"/>
          <w:sz w:val="28"/>
          <w:szCs w:val="28"/>
        </w:rPr>
      </w:pP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pacing w:val="2"/>
          <w:sz w:val="28"/>
          <w:szCs w:val="28"/>
        </w:rPr>
      </w:pPr>
      <w:r w:rsidRPr="007B0227">
        <w:rPr>
          <w:rFonts w:eastAsia="Times New Roman"/>
          <w:color w:val="000000"/>
          <w:spacing w:val="2"/>
          <w:sz w:val="28"/>
          <w:szCs w:val="28"/>
        </w:rPr>
        <w:t>3.1 Смета учреждения, являющегося главным распорядителем (распорядителем) средств бюджета, утверждается руководителем главного распорядителя (распорядителя) средств бюджета</w:t>
      </w:r>
      <w:r w:rsidRPr="007B0227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Pr="007B0227">
        <w:rPr>
          <w:rFonts w:eastAsia="Times New Roman"/>
          <w:color w:val="000000"/>
          <w:spacing w:val="2"/>
          <w:sz w:val="28"/>
          <w:szCs w:val="28"/>
        </w:rPr>
        <w:t>или иным лицом, уполномоченным действовать в установленном законодательством Российской Федерации порядке от имени главного распорядителя (распорядителя) средств бюджета (далее - руководитель главного распорядителя средств бюджета) и заверяется гербовой печатью.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sz w:val="28"/>
          <w:szCs w:val="28"/>
          <w:lang w:eastAsia="ar-SA"/>
        </w:rPr>
      </w:pPr>
      <w:r w:rsidRPr="007B0227">
        <w:rPr>
          <w:rFonts w:eastAsia="Times New Roman"/>
          <w:sz w:val="28"/>
          <w:szCs w:val="28"/>
          <w:lang w:eastAsia="ar-SA"/>
        </w:rPr>
        <w:t xml:space="preserve">Смета учреждения, не являющегося главным распорядителем средств бюджета, утверждается руководителем главного распорядителя средств бюджета или иным лицом, уполномоченным действовать от имени главного распорядителя бюджетных средств. 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sz w:val="28"/>
          <w:szCs w:val="28"/>
          <w:lang w:eastAsia="ar-SA"/>
        </w:rPr>
      </w:pPr>
      <w:r w:rsidRPr="007B0227">
        <w:rPr>
          <w:rFonts w:eastAsia="Times New Roman"/>
          <w:sz w:val="28"/>
          <w:szCs w:val="28"/>
          <w:lang w:eastAsia="ar-SA"/>
        </w:rPr>
        <w:t>Смета учреждения согласовывается с управлением финансов Администрации Беловского района Курской области. Согласование оформляется на смете грифом согласования, который включает в себя слово "СОГЛАСОВАНО", наименование должности согласовавшего смету учреждения должностного лица (включая наименование учреждения), личную подпись, расшифровку подписи и дату согласования, место печати.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sz w:val="28"/>
          <w:szCs w:val="28"/>
          <w:lang w:eastAsia="ar-SA"/>
        </w:rPr>
      </w:pPr>
      <w:r w:rsidRPr="007B0227">
        <w:rPr>
          <w:rFonts w:eastAsia="Times New Roman"/>
          <w:sz w:val="28"/>
          <w:szCs w:val="28"/>
          <w:lang w:eastAsia="ar-SA"/>
        </w:rPr>
        <w:t>Обоснования (расчеты) плановых сметных показателей утверждаются руководителем учреждения.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pacing w:val="2"/>
          <w:sz w:val="28"/>
          <w:szCs w:val="28"/>
        </w:rPr>
      </w:pPr>
      <w:r w:rsidRPr="007B0227">
        <w:rPr>
          <w:rFonts w:eastAsia="Times New Roman"/>
          <w:color w:val="000000"/>
          <w:spacing w:val="2"/>
          <w:sz w:val="28"/>
          <w:szCs w:val="28"/>
        </w:rPr>
        <w:t xml:space="preserve">3.2. Утверждение сметы учреждения </w:t>
      </w:r>
      <w:r w:rsidRPr="007B0227">
        <w:rPr>
          <w:rFonts w:eastAsia="Times New Roman"/>
          <w:sz w:val="28"/>
          <w:szCs w:val="28"/>
          <w:lang w:eastAsia="ar-SA"/>
        </w:rPr>
        <w:t>осуществляется не позднее 10 рабочих дней со</w:t>
      </w:r>
      <w:r w:rsidRPr="007B0227">
        <w:rPr>
          <w:rFonts w:eastAsia="Times New Roman"/>
          <w:sz w:val="24"/>
          <w:szCs w:val="24"/>
          <w:lang w:eastAsia="ar-SA"/>
        </w:rPr>
        <w:t> </w:t>
      </w:r>
      <w:r w:rsidRPr="007B0227">
        <w:rPr>
          <w:rFonts w:eastAsia="Times New Roman"/>
          <w:color w:val="000000"/>
          <w:spacing w:val="2"/>
          <w:sz w:val="28"/>
          <w:szCs w:val="28"/>
        </w:rPr>
        <w:t>дня доведения до него лимитов бюджетных обязательств на принятие и (или) исполнение бюджетных обязательств по обеспечению выполнения функций учреждения.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pacing w:val="2"/>
          <w:sz w:val="28"/>
          <w:szCs w:val="28"/>
        </w:rPr>
      </w:pPr>
      <w:r w:rsidRPr="007B0227">
        <w:rPr>
          <w:rFonts w:eastAsia="Times New Roman"/>
          <w:color w:val="000000"/>
          <w:spacing w:val="2"/>
          <w:sz w:val="28"/>
          <w:szCs w:val="28"/>
        </w:rPr>
        <w:t>3.3.</w:t>
      </w:r>
      <w:r w:rsidRPr="007B0227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Pr="007B0227">
        <w:rPr>
          <w:rFonts w:eastAsia="Times New Roman"/>
          <w:color w:val="000000"/>
          <w:spacing w:val="2"/>
          <w:sz w:val="28"/>
          <w:szCs w:val="28"/>
        </w:rPr>
        <w:t>Не позднее двух рабочих дней после доведения лимита бюджетных обязательств учреждению смета составляется, подписывается и направляется учреждением главному распорядителю средств бюджета с обоснованиями (расчетами) плановых сметных показателей.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pacing w:val="2"/>
          <w:sz w:val="28"/>
          <w:szCs w:val="28"/>
        </w:rPr>
      </w:pPr>
      <w:r w:rsidRPr="007B0227">
        <w:rPr>
          <w:rFonts w:eastAsia="Times New Roman"/>
          <w:color w:val="000000"/>
          <w:spacing w:val="2"/>
          <w:sz w:val="28"/>
          <w:szCs w:val="28"/>
        </w:rPr>
        <w:t>3.4. Один экземпляр утвержденной бюджетной сметы остается у главного распорядителя средств бюджета, второй экземпляр в течение двух рабочих дней после утверждения передается учреждению, третий экземпляр с обоснованиями (расчетами) плановых сметных показателей, использованными при формировании сметы предоставляется в управление финансов Администрации Беловского района Курской области.</w:t>
      </w:r>
    </w:p>
    <w:p w:rsidR="007B0227" w:rsidRDefault="007B0227" w:rsidP="007B0227">
      <w:pPr>
        <w:shd w:val="clear" w:color="auto" w:fill="FFFFFF"/>
        <w:ind w:firstLine="720"/>
        <w:jc w:val="center"/>
        <w:textAlignment w:val="baseline"/>
        <w:rPr>
          <w:rFonts w:eastAsia="Times New Roman"/>
          <w:b/>
          <w:bCs/>
          <w:color w:val="000000"/>
          <w:spacing w:val="2"/>
          <w:sz w:val="28"/>
          <w:szCs w:val="28"/>
        </w:rPr>
      </w:pPr>
    </w:p>
    <w:p w:rsidR="007B0227" w:rsidRDefault="007B0227" w:rsidP="007B0227">
      <w:pPr>
        <w:shd w:val="clear" w:color="auto" w:fill="FFFFFF"/>
        <w:ind w:firstLine="720"/>
        <w:jc w:val="center"/>
        <w:textAlignment w:val="baseline"/>
        <w:rPr>
          <w:rFonts w:eastAsia="Times New Roman"/>
          <w:b/>
          <w:bCs/>
          <w:color w:val="000000"/>
          <w:spacing w:val="2"/>
          <w:sz w:val="28"/>
          <w:szCs w:val="28"/>
        </w:rPr>
      </w:pPr>
    </w:p>
    <w:p w:rsidR="007B0227" w:rsidRDefault="007B0227" w:rsidP="007B0227">
      <w:pPr>
        <w:shd w:val="clear" w:color="auto" w:fill="FFFFFF"/>
        <w:ind w:firstLine="720"/>
        <w:jc w:val="center"/>
        <w:textAlignment w:val="baseline"/>
        <w:rPr>
          <w:rFonts w:eastAsia="Times New Roman"/>
          <w:b/>
          <w:bCs/>
          <w:color w:val="000000"/>
          <w:spacing w:val="2"/>
          <w:sz w:val="28"/>
          <w:szCs w:val="28"/>
        </w:rPr>
      </w:pPr>
    </w:p>
    <w:p w:rsidR="007B0227" w:rsidRPr="007B0227" w:rsidRDefault="007B0227" w:rsidP="007B0227">
      <w:pPr>
        <w:shd w:val="clear" w:color="auto" w:fill="FFFFFF"/>
        <w:ind w:firstLine="720"/>
        <w:jc w:val="center"/>
        <w:textAlignment w:val="baseline"/>
        <w:rPr>
          <w:rFonts w:eastAsia="Times New Roman"/>
          <w:b/>
          <w:bCs/>
          <w:color w:val="000000"/>
          <w:spacing w:val="2"/>
          <w:sz w:val="28"/>
          <w:szCs w:val="28"/>
        </w:rPr>
      </w:pPr>
    </w:p>
    <w:p w:rsidR="007B0227" w:rsidRPr="007B0227" w:rsidRDefault="007B0227" w:rsidP="007B0227">
      <w:pPr>
        <w:shd w:val="clear" w:color="auto" w:fill="FFFFFF"/>
        <w:ind w:firstLine="720"/>
        <w:jc w:val="center"/>
        <w:textAlignment w:val="baseline"/>
        <w:rPr>
          <w:rFonts w:eastAsia="Times New Roman"/>
          <w:b/>
          <w:bCs/>
          <w:color w:val="000000"/>
          <w:spacing w:val="2"/>
          <w:sz w:val="28"/>
          <w:szCs w:val="28"/>
        </w:rPr>
      </w:pPr>
      <w:r w:rsidRPr="007B0227">
        <w:rPr>
          <w:rFonts w:eastAsia="Times New Roman"/>
          <w:b/>
          <w:bCs/>
          <w:color w:val="000000"/>
          <w:spacing w:val="2"/>
          <w:sz w:val="28"/>
          <w:szCs w:val="28"/>
        </w:rPr>
        <w:t>4. Порядок ведения смет учреждений</w:t>
      </w:r>
      <w:r w:rsidRPr="007B0227">
        <w:rPr>
          <w:rFonts w:eastAsia="Times New Roman"/>
          <w:b/>
          <w:bCs/>
          <w:color w:val="000000"/>
          <w:spacing w:val="2"/>
          <w:sz w:val="28"/>
          <w:szCs w:val="28"/>
        </w:rPr>
        <w:tab/>
      </w:r>
    </w:p>
    <w:p w:rsidR="007B0227" w:rsidRPr="007B0227" w:rsidRDefault="007B0227" w:rsidP="007B0227">
      <w:pPr>
        <w:shd w:val="clear" w:color="auto" w:fill="FFFFFF"/>
        <w:ind w:firstLine="720"/>
        <w:jc w:val="center"/>
        <w:textAlignment w:val="baseline"/>
        <w:rPr>
          <w:rFonts w:eastAsia="Times New Roman"/>
          <w:b/>
          <w:bCs/>
          <w:color w:val="000000"/>
          <w:spacing w:val="2"/>
          <w:sz w:val="28"/>
          <w:szCs w:val="28"/>
        </w:rPr>
      </w:pP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pacing w:val="2"/>
          <w:sz w:val="28"/>
          <w:szCs w:val="28"/>
        </w:rPr>
      </w:pPr>
      <w:r w:rsidRPr="007B0227">
        <w:rPr>
          <w:rFonts w:eastAsia="Times New Roman"/>
          <w:color w:val="000000"/>
          <w:spacing w:val="2"/>
          <w:sz w:val="28"/>
          <w:szCs w:val="28"/>
        </w:rPr>
        <w:t>4.1. Ведением сметы является внесение изменений в смету в пределах, доведенных учреждению в установленном порядке объемов   соответствующих лимитов бюджетных обязательств.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pacing w:val="2"/>
          <w:sz w:val="28"/>
          <w:szCs w:val="28"/>
        </w:rPr>
      </w:pPr>
      <w:r w:rsidRPr="007B0227">
        <w:rPr>
          <w:rFonts w:eastAsia="Times New Roman"/>
          <w:color w:val="000000"/>
          <w:spacing w:val="2"/>
          <w:sz w:val="28"/>
          <w:szCs w:val="28"/>
        </w:rPr>
        <w:t xml:space="preserve">Изменения показателей сметы составляются учреждением по форме согласно приложению 2 к настоящему порядку. 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pacing w:val="2"/>
          <w:sz w:val="28"/>
          <w:szCs w:val="28"/>
        </w:rPr>
      </w:pPr>
      <w:proofErr w:type="gramStart"/>
      <w:r w:rsidRPr="007B0227">
        <w:rPr>
          <w:rFonts w:eastAsia="Times New Roman"/>
          <w:color w:val="000000"/>
          <w:spacing w:val="2"/>
          <w:sz w:val="28"/>
          <w:szCs w:val="28"/>
        </w:rPr>
        <w:t>Внесение изменений в смету осуществляется путем утверждения изменений показателей - сумм увеличения, отражающихся со знаком «плюс» и (или) уменьшения, отражающихся со знаком «минус», объемов сметных назначений,</w:t>
      </w:r>
      <w:r w:rsidRPr="007B0227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Pr="007B0227">
        <w:rPr>
          <w:rFonts w:eastAsia="Times New Roman"/>
          <w:color w:val="000000"/>
          <w:spacing w:val="2"/>
          <w:sz w:val="28"/>
          <w:szCs w:val="28"/>
        </w:rPr>
        <w:t>изменяющих:</w:t>
      </w:r>
      <w:proofErr w:type="gramEnd"/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pacing w:val="2"/>
          <w:sz w:val="28"/>
          <w:szCs w:val="28"/>
        </w:rPr>
      </w:pPr>
      <w:r w:rsidRPr="007B0227">
        <w:rPr>
          <w:rFonts w:eastAsia="Times New Roman"/>
          <w:color w:val="000000"/>
          <w:spacing w:val="2"/>
          <w:sz w:val="28"/>
          <w:szCs w:val="28"/>
        </w:rPr>
        <w:t>- объемы сметных назначений в случае изменения доведенных учреждению   в установленном законодательством Российской Федерации порядке лимитов бюджетных обязательств;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pacing w:val="2"/>
          <w:sz w:val="28"/>
          <w:szCs w:val="28"/>
        </w:rPr>
      </w:pPr>
      <w:r w:rsidRPr="007B0227">
        <w:rPr>
          <w:rFonts w:eastAsia="Times New Roman"/>
          <w:color w:val="000000"/>
          <w:spacing w:val="2"/>
          <w:sz w:val="28"/>
          <w:szCs w:val="28"/>
        </w:rPr>
        <w:t>- распределение сметных назначений по кодам классификации расходов бюджета бюджетной классификации Российской Федерации, требующих изменения   показателей бюджетной росписи главного распорядителя (распорядителя) средств бюджета и лимитов бюджетных обязательств;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7B0227">
        <w:rPr>
          <w:rFonts w:eastAsia="Times New Roman"/>
          <w:color w:val="000000"/>
          <w:sz w:val="28"/>
          <w:szCs w:val="28"/>
        </w:rPr>
        <w:t xml:space="preserve">- </w:t>
      </w:r>
      <w:r w:rsidRPr="007B0227">
        <w:rPr>
          <w:rFonts w:eastAsia="Times New Roman"/>
          <w:color w:val="000000"/>
          <w:spacing w:val="2"/>
          <w:sz w:val="28"/>
          <w:szCs w:val="28"/>
        </w:rPr>
        <w:t>распределение сметных назначений по кодам классификации расходов бюджета</w:t>
      </w:r>
      <w:r w:rsidRPr="007B0227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Pr="007B0227">
        <w:rPr>
          <w:rFonts w:eastAsia="Times New Roman"/>
          <w:color w:val="000000"/>
          <w:spacing w:val="2"/>
          <w:sz w:val="28"/>
          <w:szCs w:val="28"/>
        </w:rPr>
        <w:t>бюджетной классификации Российской Федерации, не требующих изменения показателей бюджетной росписи главного распорядителя (распорядителя) средств бюджета и лимитов бюджетных обязательств;</w:t>
      </w:r>
    </w:p>
    <w:p w:rsidR="007B0227" w:rsidRPr="007B0227" w:rsidRDefault="007B0227" w:rsidP="007B0227">
      <w:pPr>
        <w:ind w:firstLine="720"/>
        <w:jc w:val="both"/>
        <w:rPr>
          <w:rFonts w:eastAsia="Times New Roman"/>
          <w:color w:val="000000"/>
          <w:spacing w:val="2"/>
          <w:sz w:val="28"/>
          <w:szCs w:val="28"/>
        </w:rPr>
      </w:pPr>
      <w:r w:rsidRPr="007B0227">
        <w:rPr>
          <w:rFonts w:eastAsia="Times New Roman"/>
          <w:color w:val="000000"/>
          <w:spacing w:val="2"/>
          <w:sz w:val="28"/>
          <w:szCs w:val="28"/>
        </w:rPr>
        <w:t>-объемы сметных назначений, приводящих к перераспределению их между разделами сметы.</w:t>
      </w:r>
    </w:p>
    <w:p w:rsidR="007B0227" w:rsidRPr="007B0227" w:rsidRDefault="007B0227" w:rsidP="007B0227">
      <w:pPr>
        <w:tabs>
          <w:tab w:val="num" w:pos="0"/>
          <w:tab w:val="num" w:pos="1065"/>
        </w:tabs>
        <w:ind w:firstLine="720"/>
        <w:jc w:val="both"/>
        <w:rPr>
          <w:rFonts w:eastAsia="Times New Roman"/>
          <w:color w:val="000000"/>
          <w:spacing w:val="2"/>
          <w:sz w:val="28"/>
          <w:szCs w:val="28"/>
        </w:rPr>
      </w:pPr>
      <w:r w:rsidRPr="007B0227">
        <w:rPr>
          <w:rFonts w:eastAsia="Times New Roman"/>
          <w:color w:val="000000"/>
          <w:spacing w:val="2"/>
          <w:sz w:val="28"/>
          <w:szCs w:val="28"/>
        </w:rPr>
        <w:t>4.2. Изменения в смету формируются на основании изменений показателей обоснований (расчетов) плановых сметных показателей, сформированных в соответствии с положениями пункта 2.3 настоящего Порядка.</w:t>
      </w:r>
    </w:p>
    <w:p w:rsidR="007B0227" w:rsidRPr="007B0227" w:rsidRDefault="007B0227" w:rsidP="007B0227">
      <w:pPr>
        <w:tabs>
          <w:tab w:val="num" w:pos="0"/>
          <w:tab w:val="num" w:pos="1065"/>
        </w:tabs>
        <w:ind w:firstLine="720"/>
        <w:jc w:val="both"/>
        <w:rPr>
          <w:rFonts w:eastAsia="Times New Roman"/>
          <w:color w:val="000000"/>
          <w:spacing w:val="2"/>
          <w:sz w:val="28"/>
          <w:szCs w:val="28"/>
        </w:rPr>
      </w:pPr>
      <w:r w:rsidRPr="007B0227">
        <w:rPr>
          <w:rFonts w:eastAsia="Times New Roman"/>
          <w:color w:val="000000"/>
          <w:spacing w:val="2"/>
          <w:sz w:val="28"/>
          <w:szCs w:val="28"/>
        </w:rPr>
        <w:t>В случае изменения показателей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плановых сметных показателей. В этом случае измененные показатели обоснований (расчетов) плановых сметных показателей утверждаются в соответствии с пунктом 4.4. настоящего Порядка.</w:t>
      </w:r>
    </w:p>
    <w:p w:rsidR="007B0227" w:rsidRPr="007B0227" w:rsidRDefault="007B0227" w:rsidP="007B0227">
      <w:pPr>
        <w:tabs>
          <w:tab w:val="num" w:pos="0"/>
          <w:tab w:val="num" w:pos="1065"/>
        </w:tabs>
        <w:ind w:firstLine="720"/>
        <w:jc w:val="both"/>
        <w:rPr>
          <w:rFonts w:eastAsia="Times New Roman"/>
          <w:color w:val="000000"/>
          <w:spacing w:val="2"/>
          <w:sz w:val="28"/>
          <w:szCs w:val="28"/>
        </w:rPr>
      </w:pPr>
      <w:r w:rsidRPr="007B0227">
        <w:rPr>
          <w:rFonts w:eastAsia="Times New Roman"/>
          <w:color w:val="000000"/>
          <w:spacing w:val="2"/>
          <w:sz w:val="28"/>
          <w:szCs w:val="28"/>
        </w:rPr>
        <w:t>4.3.</w:t>
      </w:r>
      <w:r w:rsidRPr="007B0227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Pr="007B0227">
        <w:rPr>
          <w:rFonts w:eastAsia="Times New Roman"/>
          <w:color w:val="000000"/>
          <w:spacing w:val="2"/>
          <w:sz w:val="28"/>
          <w:szCs w:val="28"/>
        </w:rPr>
        <w:t>Внесение в смету изменений, требующих изменения показателей бюджетной росписи главного распорядителя (распорядителя) средств бюджета и лимитов бюджетных обязательств, утверждается после внесения в установленном порядке изменений в бюджетную роспись главного распорядителя (распорядителя) средств бюджета и лимиты бюджетных обязательств.</w:t>
      </w:r>
    </w:p>
    <w:p w:rsidR="007B0227" w:rsidRPr="007B0227" w:rsidRDefault="007B0227" w:rsidP="007B0227">
      <w:pPr>
        <w:tabs>
          <w:tab w:val="num" w:pos="0"/>
          <w:tab w:val="num" w:pos="1065"/>
        </w:tabs>
        <w:ind w:firstLine="720"/>
        <w:jc w:val="both"/>
        <w:rPr>
          <w:rFonts w:eastAsia="Times New Roman"/>
          <w:color w:val="000000"/>
          <w:spacing w:val="2"/>
          <w:sz w:val="28"/>
          <w:szCs w:val="28"/>
        </w:rPr>
      </w:pPr>
      <w:r w:rsidRPr="007B0227">
        <w:rPr>
          <w:rFonts w:eastAsia="Times New Roman"/>
          <w:color w:val="000000"/>
          <w:spacing w:val="2"/>
          <w:sz w:val="28"/>
          <w:szCs w:val="28"/>
        </w:rPr>
        <w:t>4.4. Утверждение изменений в показатели сметы и изменений показателей обоснований (расчетов) плановых сметных показателей осуществляется в срок, предусмотренный пунктом 3.1. Порядка.</w:t>
      </w:r>
    </w:p>
    <w:p w:rsidR="007B0227" w:rsidRPr="007B0227" w:rsidRDefault="007B0227" w:rsidP="007B0227">
      <w:pPr>
        <w:tabs>
          <w:tab w:val="num" w:pos="0"/>
          <w:tab w:val="num" w:pos="1065"/>
        </w:tabs>
        <w:ind w:firstLine="720"/>
        <w:jc w:val="both"/>
        <w:rPr>
          <w:rFonts w:eastAsia="Times New Roman"/>
          <w:color w:val="000000"/>
          <w:spacing w:val="2"/>
          <w:sz w:val="28"/>
          <w:szCs w:val="28"/>
        </w:rPr>
      </w:pPr>
      <w:r w:rsidRPr="007B0227">
        <w:rPr>
          <w:rFonts w:eastAsia="Times New Roman"/>
          <w:color w:val="000000"/>
          <w:spacing w:val="2"/>
          <w:sz w:val="28"/>
          <w:szCs w:val="28"/>
        </w:rPr>
        <w:t>4.5. Изменение показателей обоснований (расчетов) плановых сметных показателей, не приводящих к изменению сметы, направляются учреждением главному распорядителю (распорядителю) бюджетных средств не позднее одного рабочего дня после утверждения изменений в показатели обоснований (расчетов) плановых сметных показателей.</w:t>
      </w:r>
    </w:p>
    <w:p w:rsidR="007B0227" w:rsidRPr="007B0227" w:rsidRDefault="007B0227" w:rsidP="007B0227">
      <w:pPr>
        <w:tabs>
          <w:tab w:val="num" w:pos="0"/>
          <w:tab w:val="num" w:pos="1065"/>
        </w:tabs>
        <w:ind w:firstLine="720"/>
        <w:jc w:val="both"/>
        <w:rPr>
          <w:rFonts w:eastAsia="Times New Roman"/>
          <w:color w:val="000000"/>
          <w:spacing w:val="2"/>
          <w:sz w:val="28"/>
          <w:szCs w:val="28"/>
        </w:rPr>
      </w:pPr>
      <w:r w:rsidRPr="007B0227">
        <w:rPr>
          <w:rFonts w:eastAsia="Times New Roman"/>
          <w:color w:val="000000"/>
          <w:spacing w:val="2"/>
          <w:sz w:val="28"/>
          <w:szCs w:val="28"/>
        </w:rPr>
        <w:t>4.6. Внесение изменений в показатели сметы на текущий финансовый год завершается не позднее одного рабочего дня до окончания текущего финансового года.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z w:val="28"/>
          <w:szCs w:val="28"/>
          <w:lang w:eastAsia="ar-SA"/>
        </w:rPr>
      </w:pPr>
      <w:r w:rsidRPr="007B0227">
        <w:rPr>
          <w:rFonts w:eastAsia="Times New Roman"/>
          <w:color w:val="000000"/>
          <w:sz w:val="28"/>
          <w:szCs w:val="28"/>
        </w:rPr>
        <w:t xml:space="preserve">4.7. Один экземпляр уточненной сметы </w:t>
      </w:r>
      <w:r w:rsidRPr="007B0227">
        <w:rPr>
          <w:rFonts w:eastAsia="Times New Roman"/>
          <w:color w:val="000000"/>
          <w:spacing w:val="2"/>
          <w:sz w:val="28"/>
          <w:szCs w:val="28"/>
        </w:rPr>
        <w:t>с обоснованиями (расчетами), использованными при формировании сметы, представляется в управление финансов Администрации Беловского района Курской области не позднее одного рабочего дня после уточнения сметы.</w:t>
      </w:r>
      <w:r w:rsidRPr="007B0227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</w:p>
    <w:p w:rsidR="007B0227" w:rsidRPr="007B0227" w:rsidRDefault="007B0227" w:rsidP="007B0227">
      <w:pPr>
        <w:shd w:val="clear" w:color="auto" w:fill="FFFFFF"/>
        <w:ind w:firstLine="720"/>
        <w:jc w:val="both"/>
        <w:textAlignment w:val="baseline"/>
        <w:rPr>
          <w:rFonts w:eastAsia="Times New Roman"/>
          <w:color w:val="000000"/>
          <w:sz w:val="28"/>
          <w:szCs w:val="28"/>
          <w:lang w:eastAsia="ar-SA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ind w:firstLine="720"/>
        <w:rPr>
          <w:rFonts w:ascii="Arial" w:eastAsia="Times New Roman" w:hAnsi="Arial" w:cs="Arial"/>
          <w:sz w:val="24"/>
          <w:szCs w:val="24"/>
        </w:rPr>
      </w:pPr>
    </w:p>
    <w:p w:rsidR="007B0227" w:rsidRDefault="007B0227" w:rsidP="007B0227">
      <w:pPr>
        <w:rPr>
          <w:rFonts w:ascii="Arial" w:eastAsia="Times New Roman" w:hAnsi="Arial" w:cs="Arial"/>
          <w:sz w:val="24"/>
          <w:szCs w:val="24"/>
        </w:rPr>
      </w:pPr>
      <w:bookmarkStart w:id="2" w:name="_GoBack"/>
      <w:bookmarkEnd w:id="2"/>
    </w:p>
    <w:sectPr w:rsidR="007B0227" w:rsidSect="00F10D7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1EA" w:rsidRDefault="00EA31EA" w:rsidP="008C554A">
      <w:r>
        <w:separator/>
      </w:r>
    </w:p>
  </w:endnote>
  <w:endnote w:type="continuationSeparator" w:id="0">
    <w:p w:rsidR="00EA31EA" w:rsidRDefault="00EA31EA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4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6E" w:rsidRDefault="00EA31EA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6E" w:rsidRDefault="00EA31EA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6E" w:rsidRDefault="00EA31EA">
    <w:pPr>
      <w:pStyle w:val="af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1A4" w:rsidRDefault="00EA31EA">
    <w:pPr>
      <w:pStyle w:val="af2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1A4" w:rsidRDefault="00EA31EA">
    <w:pPr>
      <w:pStyle w:val="af2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1A4" w:rsidRDefault="00EA31E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1EA" w:rsidRDefault="00EA31EA" w:rsidP="008C554A">
      <w:r>
        <w:separator/>
      </w:r>
    </w:p>
  </w:footnote>
  <w:footnote w:type="continuationSeparator" w:id="0">
    <w:p w:rsidR="00EA31EA" w:rsidRDefault="00EA31EA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6E" w:rsidRDefault="00EA31EA" w:rsidP="00C35B6E">
    <w:pPr>
      <w:pStyle w:val="af0"/>
      <w:framePr w:wrap="around" w:vAnchor="text" w:hAnchor="margin" w:xAlign="right" w:y="1"/>
      <w:rPr>
        <w:rStyle w:val="af4"/>
      </w:rPr>
    </w:pPr>
  </w:p>
  <w:p w:rsidR="00C35B6E" w:rsidRDefault="00EA31EA" w:rsidP="00C35B6E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6E" w:rsidRDefault="00EA31EA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6E" w:rsidRDefault="00EA31EA">
    <w:pPr>
      <w:pStyle w:val="af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1A4" w:rsidRDefault="00EA31EA">
    <w:pPr>
      <w:pStyle w:val="af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1A4" w:rsidRDefault="00EA31EA">
    <w:pPr>
      <w:pStyle w:val="af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1A4" w:rsidRDefault="00EA31EA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9C03784"/>
    <w:multiLevelType w:val="multilevel"/>
    <w:tmpl w:val="78C80D8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24452DDB"/>
    <w:multiLevelType w:val="multilevel"/>
    <w:tmpl w:val="BB9CD9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CA05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2BD4A20"/>
    <w:multiLevelType w:val="multilevel"/>
    <w:tmpl w:val="2CECC79A"/>
    <w:lvl w:ilvl="0">
      <w:start w:val="1"/>
      <w:numFmt w:val="decimal"/>
      <w:lvlText w:val="%1."/>
      <w:lvlJc w:val="left"/>
      <w:pPr>
        <w:ind w:left="2059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25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8">
    <w:nsid w:val="351B7C34"/>
    <w:multiLevelType w:val="singleLevel"/>
    <w:tmpl w:val="4278522A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9">
    <w:nsid w:val="3903778A"/>
    <w:multiLevelType w:val="hybridMultilevel"/>
    <w:tmpl w:val="98F43094"/>
    <w:lvl w:ilvl="0" w:tplc="04190013">
      <w:start w:val="1"/>
      <w:numFmt w:val="upperRoman"/>
      <w:lvlText w:val="%1."/>
      <w:lvlJc w:val="right"/>
      <w:pPr>
        <w:ind w:left="9433" w:hanging="360"/>
      </w:pPr>
      <w:rPr>
        <w:rFonts w:cs="Times New Roman"/>
      </w:rPr>
    </w:lvl>
    <w:lvl w:ilvl="1" w:tplc="EEB2AFD8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3BCE7B28"/>
    <w:multiLevelType w:val="hybridMultilevel"/>
    <w:tmpl w:val="1A988F3E"/>
    <w:lvl w:ilvl="0" w:tplc="DFE4EA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0201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F69B3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E8FD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A22E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C60A0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ECF5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624A6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F022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40E73165"/>
    <w:multiLevelType w:val="multilevel"/>
    <w:tmpl w:val="D9CAAF3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425C05A8"/>
    <w:multiLevelType w:val="singleLevel"/>
    <w:tmpl w:val="5FA83310"/>
    <w:lvl w:ilvl="0">
      <w:start w:val="12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13">
    <w:nsid w:val="46D40645"/>
    <w:multiLevelType w:val="singleLevel"/>
    <w:tmpl w:val="5DD0515C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  <w:b w:val="0"/>
      </w:rPr>
    </w:lvl>
  </w:abstractNum>
  <w:abstractNum w:abstractNumId="14">
    <w:nsid w:val="4A5E422A"/>
    <w:multiLevelType w:val="hybridMultilevel"/>
    <w:tmpl w:val="59DCAB1C"/>
    <w:lvl w:ilvl="0" w:tplc="53EC1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D85299A"/>
    <w:multiLevelType w:val="multilevel"/>
    <w:tmpl w:val="2CECC79A"/>
    <w:lvl w:ilvl="0">
      <w:start w:val="1"/>
      <w:numFmt w:val="decimal"/>
      <w:lvlText w:val="%1."/>
      <w:lvlJc w:val="left"/>
      <w:pPr>
        <w:ind w:left="1917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25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6">
    <w:nsid w:val="516838D7"/>
    <w:multiLevelType w:val="hybridMultilevel"/>
    <w:tmpl w:val="7BEC7A8C"/>
    <w:lvl w:ilvl="0" w:tplc="0AD28DF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57854C0A"/>
    <w:multiLevelType w:val="multilevel"/>
    <w:tmpl w:val="104A2C9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5E5706B0"/>
    <w:multiLevelType w:val="hybridMultilevel"/>
    <w:tmpl w:val="70F49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1169FF"/>
    <w:multiLevelType w:val="multilevel"/>
    <w:tmpl w:val="104A2C9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66605E"/>
    <w:multiLevelType w:val="hybridMultilevel"/>
    <w:tmpl w:val="725CC516"/>
    <w:lvl w:ilvl="0" w:tplc="82489FA2">
      <w:start w:val="1"/>
      <w:numFmt w:val="decimal"/>
      <w:lvlText w:val="%1."/>
      <w:lvlJc w:val="left"/>
      <w:pPr>
        <w:ind w:left="984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2">
    <w:nsid w:val="7BCE6FA9"/>
    <w:multiLevelType w:val="hybridMultilevel"/>
    <w:tmpl w:val="31ECA23E"/>
    <w:lvl w:ilvl="0" w:tplc="FC6C3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CEA67CD"/>
    <w:multiLevelType w:val="hybridMultilevel"/>
    <w:tmpl w:val="75A4984A"/>
    <w:lvl w:ilvl="0" w:tplc="A66E340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EBB16B8"/>
    <w:multiLevelType w:val="hybridMultilevel"/>
    <w:tmpl w:val="98F43094"/>
    <w:lvl w:ilvl="0" w:tplc="04190013">
      <w:start w:val="1"/>
      <w:numFmt w:val="upperRoman"/>
      <w:lvlText w:val="%1."/>
      <w:lvlJc w:val="right"/>
      <w:pPr>
        <w:ind w:left="9574" w:hanging="360"/>
      </w:pPr>
      <w:rPr>
        <w:rFonts w:cs="Times New Roman"/>
      </w:rPr>
    </w:lvl>
    <w:lvl w:ilvl="1" w:tplc="EEB2AFD8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7F40030A"/>
    <w:multiLevelType w:val="hybridMultilevel"/>
    <w:tmpl w:val="76343F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9"/>
  </w:num>
  <w:num w:numId="4">
    <w:abstractNumId w:val="10"/>
  </w:num>
  <w:num w:numId="5">
    <w:abstractNumId w:val="18"/>
  </w:num>
  <w:num w:numId="6">
    <w:abstractNumId w:val="7"/>
  </w:num>
  <w:num w:numId="7">
    <w:abstractNumId w:val="24"/>
  </w:num>
  <w:num w:numId="8">
    <w:abstractNumId w:val="25"/>
  </w:num>
  <w:num w:numId="9">
    <w:abstractNumId w:val="22"/>
  </w:num>
  <w:num w:numId="10">
    <w:abstractNumId w:val="6"/>
  </w:num>
  <w:num w:numId="11">
    <w:abstractNumId w:val="3"/>
  </w:num>
  <w:num w:numId="12">
    <w:abstractNumId w:val="17"/>
  </w:num>
  <w:num w:numId="13">
    <w:abstractNumId w:val="19"/>
  </w:num>
  <w:num w:numId="14">
    <w:abstractNumId w:val="11"/>
  </w:num>
  <w:num w:numId="15">
    <w:abstractNumId w:val="16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3"/>
  </w:num>
  <w:num w:numId="19">
    <w:abstractNumId w:val="8"/>
  </w:num>
  <w:num w:numId="20">
    <w:abstractNumId w:val="12"/>
  </w:num>
  <w:num w:numId="21">
    <w:abstractNumId w:val="13"/>
  </w:num>
  <w:num w:numId="22">
    <w:abstractNumId w:val="0"/>
  </w:num>
  <w:num w:numId="23">
    <w:abstractNumId w:val="20"/>
  </w:num>
  <w:num w:numId="2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764C"/>
    <w:rsid w:val="0001264A"/>
    <w:rsid w:val="00014AF7"/>
    <w:rsid w:val="000156D6"/>
    <w:rsid w:val="00017B22"/>
    <w:rsid w:val="00017FEC"/>
    <w:rsid w:val="00024C76"/>
    <w:rsid w:val="000264BC"/>
    <w:rsid w:val="00030878"/>
    <w:rsid w:val="00031CB9"/>
    <w:rsid w:val="00036386"/>
    <w:rsid w:val="00040F21"/>
    <w:rsid w:val="00040F5C"/>
    <w:rsid w:val="00042D40"/>
    <w:rsid w:val="0005263F"/>
    <w:rsid w:val="0005377B"/>
    <w:rsid w:val="0005519A"/>
    <w:rsid w:val="00057A44"/>
    <w:rsid w:val="00057E45"/>
    <w:rsid w:val="00061F35"/>
    <w:rsid w:val="00063795"/>
    <w:rsid w:val="00064898"/>
    <w:rsid w:val="0006541F"/>
    <w:rsid w:val="00066A0A"/>
    <w:rsid w:val="00066D60"/>
    <w:rsid w:val="00070ABE"/>
    <w:rsid w:val="00070C22"/>
    <w:rsid w:val="000710B6"/>
    <w:rsid w:val="0007343B"/>
    <w:rsid w:val="00080C6E"/>
    <w:rsid w:val="00083634"/>
    <w:rsid w:val="0008631E"/>
    <w:rsid w:val="00087AD7"/>
    <w:rsid w:val="00090288"/>
    <w:rsid w:val="000952B8"/>
    <w:rsid w:val="00096542"/>
    <w:rsid w:val="00097477"/>
    <w:rsid w:val="000A23F3"/>
    <w:rsid w:val="000A3B51"/>
    <w:rsid w:val="000A4F4C"/>
    <w:rsid w:val="000A72EC"/>
    <w:rsid w:val="000B059D"/>
    <w:rsid w:val="000B0EF4"/>
    <w:rsid w:val="000B14F2"/>
    <w:rsid w:val="000B2796"/>
    <w:rsid w:val="000B3998"/>
    <w:rsid w:val="000B72C8"/>
    <w:rsid w:val="000C1AC7"/>
    <w:rsid w:val="000C2673"/>
    <w:rsid w:val="000C66B3"/>
    <w:rsid w:val="000C7CF3"/>
    <w:rsid w:val="000D271C"/>
    <w:rsid w:val="000D2CB5"/>
    <w:rsid w:val="000D4349"/>
    <w:rsid w:val="000D5889"/>
    <w:rsid w:val="000D7253"/>
    <w:rsid w:val="000E2E7F"/>
    <w:rsid w:val="000E3134"/>
    <w:rsid w:val="000F0209"/>
    <w:rsid w:val="000F3529"/>
    <w:rsid w:val="000F465B"/>
    <w:rsid w:val="000F5936"/>
    <w:rsid w:val="000F6CF8"/>
    <w:rsid w:val="00100DEA"/>
    <w:rsid w:val="00102517"/>
    <w:rsid w:val="00102D5D"/>
    <w:rsid w:val="00106040"/>
    <w:rsid w:val="00113712"/>
    <w:rsid w:val="00113C3E"/>
    <w:rsid w:val="00116E16"/>
    <w:rsid w:val="00117CE8"/>
    <w:rsid w:val="00117CF8"/>
    <w:rsid w:val="00117E1A"/>
    <w:rsid w:val="00122004"/>
    <w:rsid w:val="00123A50"/>
    <w:rsid w:val="00123CC4"/>
    <w:rsid w:val="001269A9"/>
    <w:rsid w:val="00126DCB"/>
    <w:rsid w:val="00130017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7702"/>
    <w:rsid w:val="001522DD"/>
    <w:rsid w:val="001540AA"/>
    <w:rsid w:val="00154CA7"/>
    <w:rsid w:val="00154E7B"/>
    <w:rsid w:val="001552C0"/>
    <w:rsid w:val="001600B4"/>
    <w:rsid w:val="001603A1"/>
    <w:rsid w:val="00162920"/>
    <w:rsid w:val="001633E9"/>
    <w:rsid w:val="00165B35"/>
    <w:rsid w:val="00166138"/>
    <w:rsid w:val="0016683C"/>
    <w:rsid w:val="0016748E"/>
    <w:rsid w:val="00171BDB"/>
    <w:rsid w:val="00175A2D"/>
    <w:rsid w:val="00182E7B"/>
    <w:rsid w:val="00184791"/>
    <w:rsid w:val="00185247"/>
    <w:rsid w:val="00190817"/>
    <w:rsid w:val="001913EC"/>
    <w:rsid w:val="001A196E"/>
    <w:rsid w:val="001A5D3F"/>
    <w:rsid w:val="001B0498"/>
    <w:rsid w:val="001B0A9E"/>
    <w:rsid w:val="001B1111"/>
    <w:rsid w:val="001B20BF"/>
    <w:rsid w:val="001B56D6"/>
    <w:rsid w:val="001B5C1F"/>
    <w:rsid w:val="001B611F"/>
    <w:rsid w:val="001B64D2"/>
    <w:rsid w:val="001C04AE"/>
    <w:rsid w:val="001C4920"/>
    <w:rsid w:val="001C5D81"/>
    <w:rsid w:val="001C62E3"/>
    <w:rsid w:val="001C6A8E"/>
    <w:rsid w:val="001D1638"/>
    <w:rsid w:val="001D1D11"/>
    <w:rsid w:val="001D4BE4"/>
    <w:rsid w:val="001D5564"/>
    <w:rsid w:val="001D698F"/>
    <w:rsid w:val="001E0746"/>
    <w:rsid w:val="001E1E52"/>
    <w:rsid w:val="001E2E82"/>
    <w:rsid w:val="001E30A7"/>
    <w:rsid w:val="001E5825"/>
    <w:rsid w:val="001E6CED"/>
    <w:rsid w:val="001F11AB"/>
    <w:rsid w:val="002037FF"/>
    <w:rsid w:val="00203DF5"/>
    <w:rsid w:val="00205420"/>
    <w:rsid w:val="002058A3"/>
    <w:rsid w:val="00206DF3"/>
    <w:rsid w:val="0021092B"/>
    <w:rsid w:val="00211297"/>
    <w:rsid w:val="0022052B"/>
    <w:rsid w:val="002205E8"/>
    <w:rsid w:val="00220A17"/>
    <w:rsid w:val="002216B9"/>
    <w:rsid w:val="002236DE"/>
    <w:rsid w:val="00223C55"/>
    <w:rsid w:val="00224AE1"/>
    <w:rsid w:val="0022710F"/>
    <w:rsid w:val="002301E1"/>
    <w:rsid w:val="00231601"/>
    <w:rsid w:val="00234D69"/>
    <w:rsid w:val="00236DF7"/>
    <w:rsid w:val="002374BC"/>
    <w:rsid w:val="00240195"/>
    <w:rsid w:val="002441CA"/>
    <w:rsid w:val="00244D95"/>
    <w:rsid w:val="00247360"/>
    <w:rsid w:val="002505E7"/>
    <w:rsid w:val="002509FA"/>
    <w:rsid w:val="0025185E"/>
    <w:rsid w:val="00254531"/>
    <w:rsid w:val="00254564"/>
    <w:rsid w:val="00254962"/>
    <w:rsid w:val="002629DA"/>
    <w:rsid w:val="002634D3"/>
    <w:rsid w:val="00263AEF"/>
    <w:rsid w:val="002642C5"/>
    <w:rsid w:val="002643A5"/>
    <w:rsid w:val="002706D0"/>
    <w:rsid w:val="0027096B"/>
    <w:rsid w:val="0027113A"/>
    <w:rsid w:val="002725EC"/>
    <w:rsid w:val="00281B1C"/>
    <w:rsid w:val="00283ED2"/>
    <w:rsid w:val="00284526"/>
    <w:rsid w:val="00290CD7"/>
    <w:rsid w:val="0029259D"/>
    <w:rsid w:val="00293A00"/>
    <w:rsid w:val="00294B66"/>
    <w:rsid w:val="002955B9"/>
    <w:rsid w:val="002A04F4"/>
    <w:rsid w:val="002A14AE"/>
    <w:rsid w:val="002A26C9"/>
    <w:rsid w:val="002A5C07"/>
    <w:rsid w:val="002B137F"/>
    <w:rsid w:val="002B141D"/>
    <w:rsid w:val="002B50AD"/>
    <w:rsid w:val="002C01E4"/>
    <w:rsid w:val="002C2983"/>
    <w:rsid w:val="002C3454"/>
    <w:rsid w:val="002C4C6F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316F"/>
    <w:rsid w:val="002F0201"/>
    <w:rsid w:val="002F02FA"/>
    <w:rsid w:val="002F14EC"/>
    <w:rsid w:val="002F429D"/>
    <w:rsid w:val="002F617E"/>
    <w:rsid w:val="002F7D42"/>
    <w:rsid w:val="003065B9"/>
    <w:rsid w:val="00310A3E"/>
    <w:rsid w:val="003134A2"/>
    <w:rsid w:val="003140B9"/>
    <w:rsid w:val="0031457F"/>
    <w:rsid w:val="00316D29"/>
    <w:rsid w:val="00317181"/>
    <w:rsid w:val="00317F0D"/>
    <w:rsid w:val="00321D9D"/>
    <w:rsid w:val="00322E88"/>
    <w:rsid w:val="003238A0"/>
    <w:rsid w:val="0032461B"/>
    <w:rsid w:val="003275CB"/>
    <w:rsid w:val="0033098E"/>
    <w:rsid w:val="003319AF"/>
    <w:rsid w:val="00332344"/>
    <w:rsid w:val="00332726"/>
    <w:rsid w:val="00335C6C"/>
    <w:rsid w:val="00336F08"/>
    <w:rsid w:val="00337268"/>
    <w:rsid w:val="00337F0E"/>
    <w:rsid w:val="0034569D"/>
    <w:rsid w:val="00346EF5"/>
    <w:rsid w:val="00350F92"/>
    <w:rsid w:val="00352854"/>
    <w:rsid w:val="00354554"/>
    <w:rsid w:val="0035602E"/>
    <w:rsid w:val="003578BA"/>
    <w:rsid w:val="00374BF7"/>
    <w:rsid w:val="003755DC"/>
    <w:rsid w:val="003760FD"/>
    <w:rsid w:val="00383E10"/>
    <w:rsid w:val="00385077"/>
    <w:rsid w:val="00386264"/>
    <w:rsid w:val="00392EBC"/>
    <w:rsid w:val="00393607"/>
    <w:rsid w:val="00397914"/>
    <w:rsid w:val="003A0EC1"/>
    <w:rsid w:val="003A30B4"/>
    <w:rsid w:val="003A4216"/>
    <w:rsid w:val="003A47E2"/>
    <w:rsid w:val="003B03DE"/>
    <w:rsid w:val="003B23F8"/>
    <w:rsid w:val="003B3103"/>
    <w:rsid w:val="003B4D5A"/>
    <w:rsid w:val="003B6F74"/>
    <w:rsid w:val="003C2FE0"/>
    <w:rsid w:val="003C3147"/>
    <w:rsid w:val="003C474D"/>
    <w:rsid w:val="003C6C0D"/>
    <w:rsid w:val="003C6CC6"/>
    <w:rsid w:val="003C6E10"/>
    <w:rsid w:val="003D2934"/>
    <w:rsid w:val="003D37C7"/>
    <w:rsid w:val="003D4245"/>
    <w:rsid w:val="003D6805"/>
    <w:rsid w:val="003E065F"/>
    <w:rsid w:val="003E1577"/>
    <w:rsid w:val="003E40F7"/>
    <w:rsid w:val="003E7F63"/>
    <w:rsid w:val="003F0F7E"/>
    <w:rsid w:val="003F169D"/>
    <w:rsid w:val="003F1C2D"/>
    <w:rsid w:val="003F393C"/>
    <w:rsid w:val="003F40EE"/>
    <w:rsid w:val="00404C59"/>
    <w:rsid w:val="004059F7"/>
    <w:rsid w:val="00407512"/>
    <w:rsid w:val="00410DF2"/>
    <w:rsid w:val="004160C3"/>
    <w:rsid w:val="004167B4"/>
    <w:rsid w:val="00416FA0"/>
    <w:rsid w:val="00417C25"/>
    <w:rsid w:val="004204CB"/>
    <w:rsid w:val="00420BF5"/>
    <w:rsid w:val="00422211"/>
    <w:rsid w:val="00423FAB"/>
    <w:rsid w:val="00425F75"/>
    <w:rsid w:val="004262BB"/>
    <w:rsid w:val="00430D75"/>
    <w:rsid w:val="00434295"/>
    <w:rsid w:val="00434CA8"/>
    <w:rsid w:val="00435252"/>
    <w:rsid w:val="00442799"/>
    <w:rsid w:val="00443D1C"/>
    <w:rsid w:val="0044536A"/>
    <w:rsid w:val="00446240"/>
    <w:rsid w:val="00446C3E"/>
    <w:rsid w:val="004503CC"/>
    <w:rsid w:val="0045227A"/>
    <w:rsid w:val="00453B43"/>
    <w:rsid w:val="004559E2"/>
    <w:rsid w:val="00460654"/>
    <w:rsid w:val="00462C62"/>
    <w:rsid w:val="00462E93"/>
    <w:rsid w:val="004639A5"/>
    <w:rsid w:val="00464EF5"/>
    <w:rsid w:val="0046641B"/>
    <w:rsid w:val="00466A05"/>
    <w:rsid w:val="00470F75"/>
    <w:rsid w:val="00471079"/>
    <w:rsid w:val="004730A2"/>
    <w:rsid w:val="00473D68"/>
    <w:rsid w:val="00476C81"/>
    <w:rsid w:val="004774A6"/>
    <w:rsid w:val="00483079"/>
    <w:rsid w:val="00483D8D"/>
    <w:rsid w:val="00490BCF"/>
    <w:rsid w:val="00491027"/>
    <w:rsid w:val="00493D06"/>
    <w:rsid w:val="00494B62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B0B86"/>
    <w:rsid w:val="004B2E37"/>
    <w:rsid w:val="004B47BD"/>
    <w:rsid w:val="004B5233"/>
    <w:rsid w:val="004B608C"/>
    <w:rsid w:val="004B7891"/>
    <w:rsid w:val="004B7A11"/>
    <w:rsid w:val="004C0D2E"/>
    <w:rsid w:val="004C1359"/>
    <w:rsid w:val="004C1836"/>
    <w:rsid w:val="004C3691"/>
    <w:rsid w:val="004C4C41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630"/>
    <w:rsid w:val="004F3F7E"/>
    <w:rsid w:val="004F45FD"/>
    <w:rsid w:val="004F75AB"/>
    <w:rsid w:val="00500638"/>
    <w:rsid w:val="00501976"/>
    <w:rsid w:val="0050492A"/>
    <w:rsid w:val="00507EA9"/>
    <w:rsid w:val="00507F92"/>
    <w:rsid w:val="00510B0C"/>
    <w:rsid w:val="00512AB6"/>
    <w:rsid w:val="00517882"/>
    <w:rsid w:val="00520EAA"/>
    <w:rsid w:val="005231C0"/>
    <w:rsid w:val="0052365D"/>
    <w:rsid w:val="00524BF7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25FC"/>
    <w:rsid w:val="00543A16"/>
    <w:rsid w:val="00543BF3"/>
    <w:rsid w:val="005455BA"/>
    <w:rsid w:val="00550AC5"/>
    <w:rsid w:val="00551355"/>
    <w:rsid w:val="00552E8F"/>
    <w:rsid w:val="00553595"/>
    <w:rsid w:val="00553B91"/>
    <w:rsid w:val="00553DC3"/>
    <w:rsid w:val="005566ED"/>
    <w:rsid w:val="0056260B"/>
    <w:rsid w:val="00564EC0"/>
    <w:rsid w:val="00564F9D"/>
    <w:rsid w:val="005721F7"/>
    <w:rsid w:val="00574F1E"/>
    <w:rsid w:val="00574F34"/>
    <w:rsid w:val="005750DF"/>
    <w:rsid w:val="005751D9"/>
    <w:rsid w:val="005756A0"/>
    <w:rsid w:val="00575F04"/>
    <w:rsid w:val="00576A9E"/>
    <w:rsid w:val="0057754F"/>
    <w:rsid w:val="0057788B"/>
    <w:rsid w:val="00577A83"/>
    <w:rsid w:val="0058010B"/>
    <w:rsid w:val="0058142B"/>
    <w:rsid w:val="00581DCC"/>
    <w:rsid w:val="00582ACD"/>
    <w:rsid w:val="00585BE5"/>
    <w:rsid w:val="00585DC7"/>
    <w:rsid w:val="00587836"/>
    <w:rsid w:val="00590680"/>
    <w:rsid w:val="005908E7"/>
    <w:rsid w:val="00591423"/>
    <w:rsid w:val="0059267F"/>
    <w:rsid w:val="00594435"/>
    <w:rsid w:val="00595535"/>
    <w:rsid w:val="0059656E"/>
    <w:rsid w:val="005969A6"/>
    <w:rsid w:val="0059751B"/>
    <w:rsid w:val="005A08CF"/>
    <w:rsid w:val="005B19D1"/>
    <w:rsid w:val="005B52DC"/>
    <w:rsid w:val="005B666F"/>
    <w:rsid w:val="005C15EC"/>
    <w:rsid w:val="005C50DF"/>
    <w:rsid w:val="005C56DA"/>
    <w:rsid w:val="005C59F3"/>
    <w:rsid w:val="005C7A02"/>
    <w:rsid w:val="005C7D51"/>
    <w:rsid w:val="005D05F5"/>
    <w:rsid w:val="005D1042"/>
    <w:rsid w:val="005D2F03"/>
    <w:rsid w:val="005D62C8"/>
    <w:rsid w:val="005D6A8D"/>
    <w:rsid w:val="005E0281"/>
    <w:rsid w:val="005E08D9"/>
    <w:rsid w:val="005E2D9C"/>
    <w:rsid w:val="005E4FDB"/>
    <w:rsid w:val="005E5E5A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6004D4"/>
    <w:rsid w:val="006044E0"/>
    <w:rsid w:val="00604D74"/>
    <w:rsid w:val="0060569D"/>
    <w:rsid w:val="00605861"/>
    <w:rsid w:val="00611028"/>
    <w:rsid w:val="0061246E"/>
    <w:rsid w:val="00617A53"/>
    <w:rsid w:val="006211CD"/>
    <w:rsid w:val="006217FE"/>
    <w:rsid w:val="006218F8"/>
    <w:rsid w:val="00623167"/>
    <w:rsid w:val="00626277"/>
    <w:rsid w:val="0062633E"/>
    <w:rsid w:val="00630AB0"/>
    <w:rsid w:val="006409A2"/>
    <w:rsid w:val="0064436E"/>
    <w:rsid w:val="006450AF"/>
    <w:rsid w:val="00646467"/>
    <w:rsid w:val="00650BA4"/>
    <w:rsid w:val="0065281A"/>
    <w:rsid w:val="0065308C"/>
    <w:rsid w:val="00653110"/>
    <w:rsid w:val="0065421C"/>
    <w:rsid w:val="00654C8A"/>
    <w:rsid w:val="00662AC6"/>
    <w:rsid w:val="00662D8C"/>
    <w:rsid w:val="00664F99"/>
    <w:rsid w:val="006651A7"/>
    <w:rsid w:val="006656E5"/>
    <w:rsid w:val="0066703B"/>
    <w:rsid w:val="00672E77"/>
    <w:rsid w:val="006800C5"/>
    <w:rsid w:val="006816ED"/>
    <w:rsid w:val="00683EA0"/>
    <w:rsid w:val="00686456"/>
    <w:rsid w:val="006875A1"/>
    <w:rsid w:val="0069012E"/>
    <w:rsid w:val="00693A25"/>
    <w:rsid w:val="00693CFB"/>
    <w:rsid w:val="00694AA3"/>
    <w:rsid w:val="006A35B5"/>
    <w:rsid w:val="006A4234"/>
    <w:rsid w:val="006A48AB"/>
    <w:rsid w:val="006A75B8"/>
    <w:rsid w:val="006B2CF4"/>
    <w:rsid w:val="006B2D13"/>
    <w:rsid w:val="006B2D75"/>
    <w:rsid w:val="006B4390"/>
    <w:rsid w:val="006B6F9B"/>
    <w:rsid w:val="006C449C"/>
    <w:rsid w:val="006D04EF"/>
    <w:rsid w:val="006D0B4E"/>
    <w:rsid w:val="006D258D"/>
    <w:rsid w:val="006D5E35"/>
    <w:rsid w:val="006D6A70"/>
    <w:rsid w:val="006D766A"/>
    <w:rsid w:val="006D7E5A"/>
    <w:rsid w:val="006E042B"/>
    <w:rsid w:val="006E0F3F"/>
    <w:rsid w:val="006E6F4F"/>
    <w:rsid w:val="006E78ED"/>
    <w:rsid w:val="006F08D3"/>
    <w:rsid w:val="006F11D6"/>
    <w:rsid w:val="006F3443"/>
    <w:rsid w:val="006F3E46"/>
    <w:rsid w:val="006F3F88"/>
    <w:rsid w:val="006F6901"/>
    <w:rsid w:val="006F6E17"/>
    <w:rsid w:val="00701CA6"/>
    <w:rsid w:val="00701E38"/>
    <w:rsid w:val="00702172"/>
    <w:rsid w:val="007064B3"/>
    <w:rsid w:val="007076E0"/>
    <w:rsid w:val="00707C67"/>
    <w:rsid w:val="0071438F"/>
    <w:rsid w:val="0071515B"/>
    <w:rsid w:val="00715430"/>
    <w:rsid w:val="00722C82"/>
    <w:rsid w:val="00723E25"/>
    <w:rsid w:val="007244C4"/>
    <w:rsid w:val="00725168"/>
    <w:rsid w:val="00727139"/>
    <w:rsid w:val="007308E0"/>
    <w:rsid w:val="0073539A"/>
    <w:rsid w:val="00735423"/>
    <w:rsid w:val="007364D4"/>
    <w:rsid w:val="00737C66"/>
    <w:rsid w:val="00740611"/>
    <w:rsid w:val="007429EB"/>
    <w:rsid w:val="00743CD9"/>
    <w:rsid w:val="0074578C"/>
    <w:rsid w:val="00745795"/>
    <w:rsid w:val="007477F8"/>
    <w:rsid w:val="00751FB5"/>
    <w:rsid w:val="00754FDD"/>
    <w:rsid w:val="007636CA"/>
    <w:rsid w:val="007647C3"/>
    <w:rsid w:val="0076537A"/>
    <w:rsid w:val="007661BE"/>
    <w:rsid w:val="00766F35"/>
    <w:rsid w:val="0077139D"/>
    <w:rsid w:val="00775D31"/>
    <w:rsid w:val="007766A0"/>
    <w:rsid w:val="00781F39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B0227"/>
    <w:rsid w:val="007B2BD3"/>
    <w:rsid w:val="007B3414"/>
    <w:rsid w:val="007B6A19"/>
    <w:rsid w:val="007B6C01"/>
    <w:rsid w:val="007C112D"/>
    <w:rsid w:val="007C1E29"/>
    <w:rsid w:val="007C5DA0"/>
    <w:rsid w:val="007D30F5"/>
    <w:rsid w:val="007E3327"/>
    <w:rsid w:val="007E40C0"/>
    <w:rsid w:val="007E547D"/>
    <w:rsid w:val="007E5723"/>
    <w:rsid w:val="007E63A3"/>
    <w:rsid w:val="007F0239"/>
    <w:rsid w:val="007F221E"/>
    <w:rsid w:val="007F227E"/>
    <w:rsid w:val="007F25E9"/>
    <w:rsid w:val="007F29A9"/>
    <w:rsid w:val="007F4D08"/>
    <w:rsid w:val="007F6890"/>
    <w:rsid w:val="007F6E5B"/>
    <w:rsid w:val="007F7A09"/>
    <w:rsid w:val="008017C3"/>
    <w:rsid w:val="0080180C"/>
    <w:rsid w:val="008029D3"/>
    <w:rsid w:val="00802B32"/>
    <w:rsid w:val="00805366"/>
    <w:rsid w:val="00805D7A"/>
    <w:rsid w:val="00806B98"/>
    <w:rsid w:val="00806F4C"/>
    <w:rsid w:val="00807722"/>
    <w:rsid w:val="00812445"/>
    <w:rsid w:val="008124CB"/>
    <w:rsid w:val="00812C7B"/>
    <w:rsid w:val="00814751"/>
    <w:rsid w:val="0081689C"/>
    <w:rsid w:val="00817C0F"/>
    <w:rsid w:val="0082117A"/>
    <w:rsid w:val="00822C12"/>
    <w:rsid w:val="0082612F"/>
    <w:rsid w:val="00826E13"/>
    <w:rsid w:val="00827F7B"/>
    <w:rsid w:val="0083018A"/>
    <w:rsid w:val="00834E1D"/>
    <w:rsid w:val="008356E4"/>
    <w:rsid w:val="00836BAF"/>
    <w:rsid w:val="00842E9E"/>
    <w:rsid w:val="00842F65"/>
    <w:rsid w:val="00855078"/>
    <w:rsid w:val="00862E0C"/>
    <w:rsid w:val="0086449F"/>
    <w:rsid w:val="008652CD"/>
    <w:rsid w:val="00871AD7"/>
    <w:rsid w:val="00872812"/>
    <w:rsid w:val="00873A64"/>
    <w:rsid w:val="00874365"/>
    <w:rsid w:val="00874D0D"/>
    <w:rsid w:val="008758A5"/>
    <w:rsid w:val="0087738D"/>
    <w:rsid w:val="00883760"/>
    <w:rsid w:val="0088572E"/>
    <w:rsid w:val="00886959"/>
    <w:rsid w:val="008901D8"/>
    <w:rsid w:val="0089110A"/>
    <w:rsid w:val="008A0414"/>
    <w:rsid w:val="008A11E6"/>
    <w:rsid w:val="008A16B2"/>
    <w:rsid w:val="008A2580"/>
    <w:rsid w:val="008A65FC"/>
    <w:rsid w:val="008A781B"/>
    <w:rsid w:val="008B2776"/>
    <w:rsid w:val="008B5463"/>
    <w:rsid w:val="008B5BB0"/>
    <w:rsid w:val="008B6D7F"/>
    <w:rsid w:val="008C32E2"/>
    <w:rsid w:val="008C443D"/>
    <w:rsid w:val="008C554A"/>
    <w:rsid w:val="008C6AAA"/>
    <w:rsid w:val="008D2AFD"/>
    <w:rsid w:val="008D3474"/>
    <w:rsid w:val="008E1A95"/>
    <w:rsid w:val="008E2577"/>
    <w:rsid w:val="008E390C"/>
    <w:rsid w:val="008E4CC9"/>
    <w:rsid w:val="008E7F43"/>
    <w:rsid w:val="008F0487"/>
    <w:rsid w:val="008F1E4F"/>
    <w:rsid w:val="008F2B14"/>
    <w:rsid w:val="008F3932"/>
    <w:rsid w:val="008F5400"/>
    <w:rsid w:val="009010BC"/>
    <w:rsid w:val="009021BB"/>
    <w:rsid w:val="009049EC"/>
    <w:rsid w:val="00907279"/>
    <w:rsid w:val="00914B51"/>
    <w:rsid w:val="00914DBC"/>
    <w:rsid w:val="00914E6A"/>
    <w:rsid w:val="00916B84"/>
    <w:rsid w:val="00916EBD"/>
    <w:rsid w:val="00921706"/>
    <w:rsid w:val="00921F9A"/>
    <w:rsid w:val="00922970"/>
    <w:rsid w:val="00922AFE"/>
    <w:rsid w:val="0092751D"/>
    <w:rsid w:val="009279D3"/>
    <w:rsid w:val="009331B1"/>
    <w:rsid w:val="009348A2"/>
    <w:rsid w:val="009353D8"/>
    <w:rsid w:val="00935F9D"/>
    <w:rsid w:val="00937CAC"/>
    <w:rsid w:val="00943153"/>
    <w:rsid w:val="00945C30"/>
    <w:rsid w:val="00946D15"/>
    <w:rsid w:val="00947818"/>
    <w:rsid w:val="00947F2D"/>
    <w:rsid w:val="009531AE"/>
    <w:rsid w:val="009555B7"/>
    <w:rsid w:val="00956980"/>
    <w:rsid w:val="0096088A"/>
    <w:rsid w:val="00960DBA"/>
    <w:rsid w:val="009616E2"/>
    <w:rsid w:val="009624F2"/>
    <w:rsid w:val="009645AC"/>
    <w:rsid w:val="00966328"/>
    <w:rsid w:val="0096643B"/>
    <w:rsid w:val="009664C4"/>
    <w:rsid w:val="00967800"/>
    <w:rsid w:val="0097072D"/>
    <w:rsid w:val="009723D5"/>
    <w:rsid w:val="00975586"/>
    <w:rsid w:val="009807B8"/>
    <w:rsid w:val="00982C6D"/>
    <w:rsid w:val="00986442"/>
    <w:rsid w:val="009864EC"/>
    <w:rsid w:val="00986570"/>
    <w:rsid w:val="009901D6"/>
    <w:rsid w:val="00991324"/>
    <w:rsid w:val="00991C49"/>
    <w:rsid w:val="009920AD"/>
    <w:rsid w:val="00992923"/>
    <w:rsid w:val="0099529D"/>
    <w:rsid w:val="00995801"/>
    <w:rsid w:val="00995D35"/>
    <w:rsid w:val="00995D96"/>
    <w:rsid w:val="009A1D41"/>
    <w:rsid w:val="009A1E49"/>
    <w:rsid w:val="009A1FE8"/>
    <w:rsid w:val="009A203A"/>
    <w:rsid w:val="009A25D5"/>
    <w:rsid w:val="009A396B"/>
    <w:rsid w:val="009A47A7"/>
    <w:rsid w:val="009A5D82"/>
    <w:rsid w:val="009A6548"/>
    <w:rsid w:val="009A7DA9"/>
    <w:rsid w:val="009B1BCC"/>
    <w:rsid w:val="009B2830"/>
    <w:rsid w:val="009C3071"/>
    <w:rsid w:val="009C33DA"/>
    <w:rsid w:val="009C3F99"/>
    <w:rsid w:val="009C45CE"/>
    <w:rsid w:val="009C6ADF"/>
    <w:rsid w:val="009D4C57"/>
    <w:rsid w:val="009E0200"/>
    <w:rsid w:val="009E1BA3"/>
    <w:rsid w:val="009E4475"/>
    <w:rsid w:val="009E6C9B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4184"/>
    <w:rsid w:val="009F4480"/>
    <w:rsid w:val="009F4C76"/>
    <w:rsid w:val="009F53AE"/>
    <w:rsid w:val="009F5F08"/>
    <w:rsid w:val="00A000AA"/>
    <w:rsid w:val="00A003D9"/>
    <w:rsid w:val="00A014C5"/>
    <w:rsid w:val="00A03464"/>
    <w:rsid w:val="00A05A14"/>
    <w:rsid w:val="00A133FA"/>
    <w:rsid w:val="00A150C7"/>
    <w:rsid w:val="00A15189"/>
    <w:rsid w:val="00A15A4C"/>
    <w:rsid w:val="00A16005"/>
    <w:rsid w:val="00A1635A"/>
    <w:rsid w:val="00A238EA"/>
    <w:rsid w:val="00A247FA"/>
    <w:rsid w:val="00A30C9D"/>
    <w:rsid w:val="00A31971"/>
    <w:rsid w:val="00A33D2C"/>
    <w:rsid w:val="00A33E2B"/>
    <w:rsid w:val="00A355BB"/>
    <w:rsid w:val="00A3590F"/>
    <w:rsid w:val="00A40FAF"/>
    <w:rsid w:val="00A42346"/>
    <w:rsid w:val="00A434B1"/>
    <w:rsid w:val="00A4367E"/>
    <w:rsid w:val="00A44674"/>
    <w:rsid w:val="00A51AF9"/>
    <w:rsid w:val="00A52AAA"/>
    <w:rsid w:val="00A57192"/>
    <w:rsid w:val="00A57A65"/>
    <w:rsid w:val="00A6047C"/>
    <w:rsid w:val="00A6147A"/>
    <w:rsid w:val="00A63013"/>
    <w:rsid w:val="00A648B7"/>
    <w:rsid w:val="00A65FD8"/>
    <w:rsid w:val="00A678FB"/>
    <w:rsid w:val="00A70E23"/>
    <w:rsid w:val="00A722F6"/>
    <w:rsid w:val="00A727E4"/>
    <w:rsid w:val="00A736D6"/>
    <w:rsid w:val="00A76396"/>
    <w:rsid w:val="00A76660"/>
    <w:rsid w:val="00A77A7E"/>
    <w:rsid w:val="00A77D61"/>
    <w:rsid w:val="00A77D82"/>
    <w:rsid w:val="00A82189"/>
    <w:rsid w:val="00A82909"/>
    <w:rsid w:val="00A83EEC"/>
    <w:rsid w:val="00A85AA4"/>
    <w:rsid w:val="00A86321"/>
    <w:rsid w:val="00A92808"/>
    <w:rsid w:val="00A9454E"/>
    <w:rsid w:val="00A946B9"/>
    <w:rsid w:val="00A94B28"/>
    <w:rsid w:val="00AA32D0"/>
    <w:rsid w:val="00AA4DF3"/>
    <w:rsid w:val="00AA5B5D"/>
    <w:rsid w:val="00AA6311"/>
    <w:rsid w:val="00AB2906"/>
    <w:rsid w:val="00AB31F9"/>
    <w:rsid w:val="00AB41C1"/>
    <w:rsid w:val="00AB4723"/>
    <w:rsid w:val="00AB4C1A"/>
    <w:rsid w:val="00AB4FB6"/>
    <w:rsid w:val="00AC1124"/>
    <w:rsid w:val="00AC28E4"/>
    <w:rsid w:val="00AC4662"/>
    <w:rsid w:val="00AC4EC8"/>
    <w:rsid w:val="00AC5C04"/>
    <w:rsid w:val="00AD1E56"/>
    <w:rsid w:val="00AD2AF6"/>
    <w:rsid w:val="00AD6724"/>
    <w:rsid w:val="00AE13EF"/>
    <w:rsid w:val="00AE1734"/>
    <w:rsid w:val="00AE1B4F"/>
    <w:rsid w:val="00AE4EC5"/>
    <w:rsid w:val="00AE5943"/>
    <w:rsid w:val="00AE6D22"/>
    <w:rsid w:val="00AE7DCC"/>
    <w:rsid w:val="00AF0444"/>
    <w:rsid w:val="00AF2138"/>
    <w:rsid w:val="00AF24E4"/>
    <w:rsid w:val="00AF2654"/>
    <w:rsid w:val="00AF6007"/>
    <w:rsid w:val="00B004DF"/>
    <w:rsid w:val="00B0189E"/>
    <w:rsid w:val="00B0470C"/>
    <w:rsid w:val="00B06908"/>
    <w:rsid w:val="00B07D46"/>
    <w:rsid w:val="00B10157"/>
    <w:rsid w:val="00B1079E"/>
    <w:rsid w:val="00B1136D"/>
    <w:rsid w:val="00B11502"/>
    <w:rsid w:val="00B12BC3"/>
    <w:rsid w:val="00B15EA5"/>
    <w:rsid w:val="00B21943"/>
    <w:rsid w:val="00B244EB"/>
    <w:rsid w:val="00B2456A"/>
    <w:rsid w:val="00B24EEC"/>
    <w:rsid w:val="00B24FF9"/>
    <w:rsid w:val="00B266EA"/>
    <w:rsid w:val="00B272A4"/>
    <w:rsid w:val="00B279D4"/>
    <w:rsid w:val="00B364E3"/>
    <w:rsid w:val="00B4008E"/>
    <w:rsid w:val="00B402E9"/>
    <w:rsid w:val="00B40466"/>
    <w:rsid w:val="00B44021"/>
    <w:rsid w:val="00B44F17"/>
    <w:rsid w:val="00B45038"/>
    <w:rsid w:val="00B47112"/>
    <w:rsid w:val="00B50319"/>
    <w:rsid w:val="00B50D22"/>
    <w:rsid w:val="00B5186A"/>
    <w:rsid w:val="00B51C9D"/>
    <w:rsid w:val="00B5220D"/>
    <w:rsid w:val="00B524D6"/>
    <w:rsid w:val="00B5396D"/>
    <w:rsid w:val="00B53A50"/>
    <w:rsid w:val="00B545A8"/>
    <w:rsid w:val="00B54E63"/>
    <w:rsid w:val="00B563CE"/>
    <w:rsid w:val="00B57D3A"/>
    <w:rsid w:val="00B60E25"/>
    <w:rsid w:val="00B6302C"/>
    <w:rsid w:val="00B6340F"/>
    <w:rsid w:val="00B646E3"/>
    <w:rsid w:val="00B65C67"/>
    <w:rsid w:val="00B6693D"/>
    <w:rsid w:val="00B7147C"/>
    <w:rsid w:val="00B73BB2"/>
    <w:rsid w:val="00B75E40"/>
    <w:rsid w:val="00B80401"/>
    <w:rsid w:val="00B81338"/>
    <w:rsid w:val="00B814E9"/>
    <w:rsid w:val="00B8224A"/>
    <w:rsid w:val="00B83A79"/>
    <w:rsid w:val="00B84313"/>
    <w:rsid w:val="00B843B4"/>
    <w:rsid w:val="00B86089"/>
    <w:rsid w:val="00B8686F"/>
    <w:rsid w:val="00B91253"/>
    <w:rsid w:val="00B91645"/>
    <w:rsid w:val="00B94006"/>
    <w:rsid w:val="00B97145"/>
    <w:rsid w:val="00B97266"/>
    <w:rsid w:val="00BA0145"/>
    <w:rsid w:val="00BA0C4C"/>
    <w:rsid w:val="00BA0CE6"/>
    <w:rsid w:val="00BA1207"/>
    <w:rsid w:val="00BA1288"/>
    <w:rsid w:val="00BA172B"/>
    <w:rsid w:val="00BA1C6D"/>
    <w:rsid w:val="00BA539E"/>
    <w:rsid w:val="00BA59C3"/>
    <w:rsid w:val="00BB08A4"/>
    <w:rsid w:val="00BB0E92"/>
    <w:rsid w:val="00BB17D5"/>
    <w:rsid w:val="00BB242E"/>
    <w:rsid w:val="00BB446A"/>
    <w:rsid w:val="00BB58AD"/>
    <w:rsid w:val="00BB6D3B"/>
    <w:rsid w:val="00BB74D0"/>
    <w:rsid w:val="00BC085F"/>
    <w:rsid w:val="00BC1C9F"/>
    <w:rsid w:val="00BC1F15"/>
    <w:rsid w:val="00BC4B88"/>
    <w:rsid w:val="00BC5F72"/>
    <w:rsid w:val="00BC6C33"/>
    <w:rsid w:val="00BC7A41"/>
    <w:rsid w:val="00BD1164"/>
    <w:rsid w:val="00BD17EA"/>
    <w:rsid w:val="00BD2A89"/>
    <w:rsid w:val="00BE04E1"/>
    <w:rsid w:val="00BE0ED0"/>
    <w:rsid w:val="00BE26C3"/>
    <w:rsid w:val="00BE323C"/>
    <w:rsid w:val="00BE3AA9"/>
    <w:rsid w:val="00BE5928"/>
    <w:rsid w:val="00BF26DB"/>
    <w:rsid w:val="00BF63FA"/>
    <w:rsid w:val="00BF6AB9"/>
    <w:rsid w:val="00BF729E"/>
    <w:rsid w:val="00BF76F6"/>
    <w:rsid w:val="00C004FA"/>
    <w:rsid w:val="00C0118E"/>
    <w:rsid w:val="00C0121D"/>
    <w:rsid w:val="00C018C0"/>
    <w:rsid w:val="00C04011"/>
    <w:rsid w:val="00C11D2F"/>
    <w:rsid w:val="00C1221B"/>
    <w:rsid w:val="00C12415"/>
    <w:rsid w:val="00C12C0E"/>
    <w:rsid w:val="00C16CBA"/>
    <w:rsid w:val="00C21312"/>
    <w:rsid w:val="00C216B6"/>
    <w:rsid w:val="00C22290"/>
    <w:rsid w:val="00C23091"/>
    <w:rsid w:val="00C23BE0"/>
    <w:rsid w:val="00C24398"/>
    <w:rsid w:val="00C24EAB"/>
    <w:rsid w:val="00C2523C"/>
    <w:rsid w:val="00C26F88"/>
    <w:rsid w:val="00C30E71"/>
    <w:rsid w:val="00C3150E"/>
    <w:rsid w:val="00C31999"/>
    <w:rsid w:val="00C347E1"/>
    <w:rsid w:val="00C36FE3"/>
    <w:rsid w:val="00C40B3A"/>
    <w:rsid w:val="00C446C9"/>
    <w:rsid w:val="00C45F4D"/>
    <w:rsid w:val="00C47115"/>
    <w:rsid w:val="00C546C3"/>
    <w:rsid w:val="00C64209"/>
    <w:rsid w:val="00C655FA"/>
    <w:rsid w:val="00C72C66"/>
    <w:rsid w:val="00C731FA"/>
    <w:rsid w:val="00C734A2"/>
    <w:rsid w:val="00C7445A"/>
    <w:rsid w:val="00C746E8"/>
    <w:rsid w:val="00C814B5"/>
    <w:rsid w:val="00C824EC"/>
    <w:rsid w:val="00C82A14"/>
    <w:rsid w:val="00C83702"/>
    <w:rsid w:val="00C8592B"/>
    <w:rsid w:val="00C917B1"/>
    <w:rsid w:val="00C93914"/>
    <w:rsid w:val="00C93E2D"/>
    <w:rsid w:val="00CA6CC8"/>
    <w:rsid w:val="00CB499E"/>
    <w:rsid w:val="00CB49A3"/>
    <w:rsid w:val="00CB4BEB"/>
    <w:rsid w:val="00CB5181"/>
    <w:rsid w:val="00CB6ABE"/>
    <w:rsid w:val="00CB7B5D"/>
    <w:rsid w:val="00CB7B78"/>
    <w:rsid w:val="00CC177A"/>
    <w:rsid w:val="00CC2607"/>
    <w:rsid w:val="00CC3834"/>
    <w:rsid w:val="00CD0667"/>
    <w:rsid w:val="00CD0960"/>
    <w:rsid w:val="00CD144B"/>
    <w:rsid w:val="00CD1C45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EFD"/>
    <w:rsid w:val="00CE4EA1"/>
    <w:rsid w:val="00CE6727"/>
    <w:rsid w:val="00CE7237"/>
    <w:rsid w:val="00CE7499"/>
    <w:rsid w:val="00CF09F1"/>
    <w:rsid w:val="00CF2579"/>
    <w:rsid w:val="00CF46AF"/>
    <w:rsid w:val="00D009E9"/>
    <w:rsid w:val="00D01631"/>
    <w:rsid w:val="00D024CC"/>
    <w:rsid w:val="00D03BD0"/>
    <w:rsid w:val="00D04944"/>
    <w:rsid w:val="00D05DB2"/>
    <w:rsid w:val="00D10B67"/>
    <w:rsid w:val="00D117CC"/>
    <w:rsid w:val="00D13034"/>
    <w:rsid w:val="00D13135"/>
    <w:rsid w:val="00D136C8"/>
    <w:rsid w:val="00D155FF"/>
    <w:rsid w:val="00D17843"/>
    <w:rsid w:val="00D20A54"/>
    <w:rsid w:val="00D232F3"/>
    <w:rsid w:val="00D245BA"/>
    <w:rsid w:val="00D30DC2"/>
    <w:rsid w:val="00D3239D"/>
    <w:rsid w:val="00D3588A"/>
    <w:rsid w:val="00D3614F"/>
    <w:rsid w:val="00D40AB7"/>
    <w:rsid w:val="00D40EF9"/>
    <w:rsid w:val="00D47708"/>
    <w:rsid w:val="00D53F99"/>
    <w:rsid w:val="00D55291"/>
    <w:rsid w:val="00D556A9"/>
    <w:rsid w:val="00D573DF"/>
    <w:rsid w:val="00D60679"/>
    <w:rsid w:val="00D62AF7"/>
    <w:rsid w:val="00D642CA"/>
    <w:rsid w:val="00D64A3F"/>
    <w:rsid w:val="00D655BB"/>
    <w:rsid w:val="00D655E4"/>
    <w:rsid w:val="00D656E6"/>
    <w:rsid w:val="00D65EDF"/>
    <w:rsid w:val="00D65F69"/>
    <w:rsid w:val="00D71C2D"/>
    <w:rsid w:val="00D7392C"/>
    <w:rsid w:val="00D755C9"/>
    <w:rsid w:val="00D77244"/>
    <w:rsid w:val="00D802E3"/>
    <w:rsid w:val="00D80716"/>
    <w:rsid w:val="00D825BC"/>
    <w:rsid w:val="00D85FB4"/>
    <w:rsid w:val="00D86C78"/>
    <w:rsid w:val="00D90B96"/>
    <w:rsid w:val="00D90FA9"/>
    <w:rsid w:val="00D9535B"/>
    <w:rsid w:val="00D95572"/>
    <w:rsid w:val="00D9759C"/>
    <w:rsid w:val="00DA0D98"/>
    <w:rsid w:val="00DA0DF1"/>
    <w:rsid w:val="00DA3001"/>
    <w:rsid w:val="00DA3CF8"/>
    <w:rsid w:val="00DA731B"/>
    <w:rsid w:val="00DA7859"/>
    <w:rsid w:val="00DB2370"/>
    <w:rsid w:val="00DB2831"/>
    <w:rsid w:val="00DC1E97"/>
    <w:rsid w:val="00DC1FF5"/>
    <w:rsid w:val="00DC356E"/>
    <w:rsid w:val="00DC55AC"/>
    <w:rsid w:val="00DC61F0"/>
    <w:rsid w:val="00DC65A9"/>
    <w:rsid w:val="00DD0947"/>
    <w:rsid w:val="00DD1354"/>
    <w:rsid w:val="00DD2DDE"/>
    <w:rsid w:val="00DD4E2F"/>
    <w:rsid w:val="00DD7CED"/>
    <w:rsid w:val="00DE0C7A"/>
    <w:rsid w:val="00DE5DB2"/>
    <w:rsid w:val="00DE5E62"/>
    <w:rsid w:val="00DE6089"/>
    <w:rsid w:val="00DE6AC9"/>
    <w:rsid w:val="00DE7151"/>
    <w:rsid w:val="00DF1046"/>
    <w:rsid w:val="00DF1A2B"/>
    <w:rsid w:val="00DF5D19"/>
    <w:rsid w:val="00DF6461"/>
    <w:rsid w:val="00DF6D35"/>
    <w:rsid w:val="00E033C6"/>
    <w:rsid w:val="00E03957"/>
    <w:rsid w:val="00E03C7B"/>
    <w:rsid w:val="00E05D87"/>
    <w:rsid w:val="00E06CA8"/>
    <w:rsid w:val="00E0798F"/>
    <w:rsid w:val="00E11544"/>
    <w:rsid w:val="00E14811"/>
    <w:rsid w:val="00E16167"/>
    <w:rsid w:val="00E16A4D"/>
    <w:rsid w:val="00E21004"/>
    <w:rsid w:val="00E21856"/>
    <w:rsid w:val="00E23506"/>
    <w:rsid w:val="00E24526"/>
    <w:rsid w:val="00E24DFE"/>
    <w:rsid w:val="00E26EE8"/>
    <w:rsid w:val="00E27D48"/>
    <w:rsid w:val="00E30031"/>
    <w:rsid w:val="00E33086"/>
    <w:rsid w:val="00E351E8"/>
    <w:rsid w:val="00E36A89"/>
    <w:rsid w:val="00E40CF3"/>
    <w:rsid w:val="00E4245D"/>
    <w:rsid w:val="00E42AAD"/>
    <w:rsid w:val="00E42E93"/>
    <w:rsid w:val="00E43F98"/>
    <w:rsid w:val="00E440E7"/>
    <w:rsid w:val="00E44E5D"/>
    <w:rsid w:val="00E461D0"/>
    <w:rsid w:val="00E47ACF"/>
    <w:rsid w:val="00E50811"/>
    <w:rsid w:val="00E512E6"/>
    <w:rsid w:val="00E538C9"/>
    <w:rsid w:val="00E53994"/>
    <w:rsid w:val="00E5788F"/>
    <w:rsid w:val="00E60F2B"/>
    <w:rsid w:val="00E66048"/>
    <w:rsid w:val="00E6644A"/>
    <w:rsid w:val="00E7023A"/>
    <w:rsid w:val="00E70C12"/>
    <w:rsid w:val="00E71761"/>
    <w:rsid w:val="00E71EA4"/>
    <w:rsid w:val="00E725AE"/>
    <w:rsid w:val="00E7298E"/>
    <w:rsid w:val="00E77183"/>
    <w:rsid w:val="00E77BDF"/>
    <w:rsid w:val="00E81BC3"/>
    <w:rsid w:val="00E8329D"/>
    <w:rsid w:val="00E85662"/>
    <w:rsid w:val="00E86BE3"/>
    <w:rsid w:val="00E87A93"/>
    <w:rsid w:val="00E92B27"/>
    <w:rsid w:val="00E943DA"/>
    <w:rsid w:val="00E969BB"/>
    <w:rsid w:val="00E9770D"/>
    <w:rsid w:val="00EA0594"/>
    <w:rsid w:val="00EA1D19"/>
    <w:rsid w:val="00EA31EA"/>
    <w:rsid w:val="00EA4D35"/>
    <w:rsid w:val="00EA5044"/>
    <w:rsid w:val="00EA6314"/>
    <w:rsid w:val="00EA723D"/>
    <w:rsid w:val="00EB02FB"/>
    <w:rsid w:val="00EB080A"/>
    <w:rsid w:val="00EB1AF6"/>
    <w:rsid w:val="00EB2798"/>
    <w:rsid w:val="00EB597E"/>
    <w:rsid w:val="00EB5D1E"/>
    <w:rsid w:val="00EB5DA8"/>
    <w:rsid w:val="00EC0445"/>
    <w:rsid w:val="00EC0CB0"/>
    <w:rsid w:val="00EC2912"/>
    <w:rsid w:val="00EC3AE7"/>
    <w:rsid w:val="00ED1DC3"/>
    <w:rsid w:val="00ED676A"/>
    <w:rsid w:val="00ED71D9"/>
    <w:rsid w:val="00ED7D22"/>
    <w:rsid w:val="00EE1BE5"/>
    <w:rsid w:val="00EE2DC9"/>
    <w:rsid w:val="00EE536D"/>
    <w:rsid w:val="00EE6B4C"/>
    <w:rsid w:val="00EE7641"/>
    <w:rsid w:val="00EF509C"/>
    <w:rsid w:val="00EF5A38"/>
    <w:rsid w:val="00EF6FDF"/>
    <w:rsid w:val="00F05FF2"/>
    <w:rsid w:val="00F10105"/>
    <w:rsid w:val="00F10D75"/>
    <w:rsid w:val="00F12BC3"/>
    <w:rsid w:val="00F176DD"/>
    <w:rsid w:val="00F207BD"/>
    <w:rsid w:val="00F22E4F"/>
    <w:rsid w:val="00F24A24"/>
    <w:rsid w:val="00F2583C"/>
    <w:rsid w:val="00F259C0"/>
    <w:rsid w:val="00F30F0E"/>
    <w:rsid w:val="00F3278E"/>
    <w:rsid w:val="00F329C0"/>
    <w:rsid w:val="00F32B91"/>
    <w:rsid w:val="00F34CFF"/>
    <w:rsid w:val="00F3515F"/>
    <w:rsid w:val="00F3576E"/>
    <w:rsid w:val="00F370CE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4400"/>
    <w:rsid w:val="00F5464E"/>
    <w:rsid w:val="00F55315"/>
    <w:rsid w:val="00F554C8"/>
    <w:rsid w:val="00F558C0"/>
    <w:rsid w:val="00F57137"/>
    <w:rsid w:val="00F57FBE"/>
    <w:rsid w:val="00F60674"/>
    <w:rsid w:val="00F61DD1"/>
    <w:rsid w:val="00F64DE0"/>
    <w:rsid w:val="00F67F06"/>
    <w:rsid w:val="00F73BAF"/>
    <w:rsid w:val="00F74B73"/>
    <w:rsid w:val="00F75179"/>
    <w:rsid w:val="00F767D9"/>
    <w:rsid w:val="00F77F78"/>
    <w:rsid w:val="00F80D28"/>
    <w:rsid w:val="00F82E36"/>
    <w:rsid w:val="00F83B67"/>
    <w:rsid w:val="00F8467F"/>
    <w:rsid w:val="00F84C57"/>
    <w:rsid w:val="00F859A7"/>
    <w:rsid w:val="00F9183E"/>
    <w:rsid w:val="00F91936"/>
    <w:rsid w:val="00F9223E"/>
    <w:rsid w:val="00F92BBD"/>
    <w:rsid w:val="00F93884"/>
    <w:rsid w:val="00F93CEF"/>
    <w:rsid w:val="00F95860"/>
    <w:rsid w:val="00FA0468"/>
    <w:rsid w:val="00FA3833"/>
    <w:rsid w:val="00FA546D"/>
    <w:rsid w:val="00FA641E"/>
    <w:rsid w:val="00FB0A73"/>
    <w:rsid w:val="00FB12F4"/>
    <w:rsid w:val="00FB280E"/>
    <w:rsid w:val="00FB2EFB"/>
    <w:rsid w:val="00FB61AB"/>
    <w:rsid w:val="00FB6669"/>
    <w:rsid w:val="00FC0253"/>
    <w:rsid w:val="00FC0510"/>
    <w:rsid w:val="00FC50C5"/>
    <w:rsid w:val="00FD2027"/>
    <w:rsid w:val="00FD27E4"/>
    <w:rsid w:val="00FD2D85"/>
    <w:rsid w:val="00FD69C6"/>
    <w:rsid w:val="00FE19E9"/>
    <w:rsid w:val="00FE1EC6"/>
    <w:rsid w:val="00FE28C2"/>
    <w:rsid w:val="00FE39A6"/>
    <w:rsid w:val="00FE4895"/>
    <w:rsid w:val="00FE6E7B"/>
    <w:rsid w:val="00FE7851"/>
    <w:rsid w:val="00FE7ED0"/>
    <w:rsid w:val="00FF00D9"/>
    <w:rsid w:val="00FF4AB3"/>
    <w:rsid w:val="00FF4AB8"/>
    <w:rsid w:val="00FF6220"/>
    <w:rsid w:val="00FF6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61F0"/>
  </w:style>
  <w:style w:type="paragraph" w:styleId="1">
    <w:name w:val="heading 1"/>
    <w:basedOn w:val="a0"/>
    <w:link w:val="10"/>
    <w:uiPriority w:val="9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iPriority w:val="9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uiPriority w:val="9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uiPriority w:val="99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iPriority w:val="99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uiPriority w:val="9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uiPriority w:val="9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uiPriority w:val="9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uiPriority w:val="59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uiPriority w:val="99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1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uiPriority w:val="99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uiPriority w:val="99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71">
    <w:name w:val="Нет списка17"/>
    <w:next w:val="a3"/>
    <w:uiPriority w:val="99"/>
    <w:semiHidden/>
    <w:unhideWhenUsed/>
    <w:rsid w:val="007B0227"/>
  </w:style>
  <w:style w:type="paragraph" w:customStyle="1" w:styleId="font8">
    <w:name w:val="font8"/>
    <w:basedOn w:val="a0"/>
    <w:rsid w:val="007B0227"/>
    <w:pPr>
      <w:spacing w:before="100" w:beforeAutospacing="1" w:after="100" w:afterAutospacing="1"/>
    </w:pPr>
    <w:rPr>
      <w:rFonts w:eastAsia="Times New Roman"/>
    </w:rPr>
  </w:style>
  <w:style w:type="paragraph" w:customStyle="1" w:styleId="font9">
    <w:name w:val="font9"/>
    <w:basedOn w:val="a0"/>
    <w:rsid w:val="007B0227"/>
    <w:pPr>
      <w:spacing w:before="100" w:beforeAutospacing="1" w:after="100" w:afterAutospacing="1"/>
    </w:pPr>
    <w:rPr>
      <w:rFonts w:eastAsia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61F0"/>
  </w:style>
  <w:style w:type="paragraph" w:styleId="1">
    <w:name w:val="heading 1"/>
    <w:basedOn w:val="a0"/>
    <w:link w:val="10"/>
    <w:uiPriority w:val="9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iPriority w:val="9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uiPriority w:val="9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uiPriority w:val="99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iPriority w:val="99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uiPriority w:val="9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uiPriority w:val="9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uiPriority w:val="9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uiPriority w:val="59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uiPriority w:val="99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1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uiPriority w:val="99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uiPriority w:val="99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71">
    <w:name w:val="Нет списка17"/>
    <w:next w:val="a3"/>
    <w:uiPriority w:val="99"/>
    <w:semiHidden/>
    <w:unhideWhenUsed/>
    <w:rsid w:val="007B0227"/>
  </w:style>
  <w:style w:type="paragraph" w:customStyle="1" w:styleId="font8">
    <w:name w:val="font8"/>
    <w:basedOn w:val="a0"/>
    <w:rsid w:val="007B0227"/>
    <w:pPr>
      <w:spacing w:before="100" w:beforeAutospacing="1" w:after="100" w:afterAutospacing="1"/>
    </w:pPr>
    <w:rPr>
      <w:rFonts w:eastAsia="Times New Roman"/>
    </w:rPr>
  </w:style>
  <w:style w:type="paragraph" w:customStyle="1" w:styleId="font9">
    <w:name w:val="font9"/>
    <w:basedOn w:val="a0"/>
    <w:rsid w:val="007B0227"/>
    <w:pPr>
      <w:spacing w:before="100" w:beforeAutospacing="1" w:after="100" w:afterAutospacing="1"/>
    </w:pPr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LAW;n=105058;fld=134;dst=3" TargetMode="Externa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91096-8A14-4352-BAD4-BF6FC0072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1802</Words>
  <Characters>10277</Characters>
  <Application>Microsoft Office Word</Application>
  <DocSecurity>0</DocSecurity>
  <Lines>85</Lines>
  <Paragraphs>24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12055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4</cp:revision>
  <cp:lastPrinted>2023-12-01T12:01:00Z</cp:lastPrinted>
  <dcterms:created xsi:type="dcterms:W3CDTF">2023-12-12T05:42:00Z</dcterms:created>
  <dcterms:modified xsi:type="dcterms:W3CDTF">2023-12-12T06:04:00Z</dcterms:modified>
</cp:coreProperties>
</file>